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1329" w:rsidRPr="001D1329" w:rsidRDefault="00A36649" w:rsidP="001D1329">
      <w:pPr>
        <w:pStyle w:val="Ttulo4"/>
        <w:spacing w:before="240"/>
        <w:rPr>
          <w:rFonts w:ascii="Calibri" w:hAnsi="Calibri" w:cs="Arial"/>
          <w:bCs/>
          <w:sz w:val="22"/>
          <w:szCs w:val="22"/>
        </w:rPr>
      </w:pPr>
      <w:r w:rsidRPr="00E90298">
        <w:rPr>
          <w:rFonts w:ascii="Calibri" w:hAnsi="Calibri" w:cs="Arial"/>
          <w:bCs/>
          <w:sz w:val="22"/>
          <w:szCs w:val="22"/>
        </w:rPr>
        <w:t xml:space="preserve">PREGÃO </w:t>
      </w:r>
      <w:r w:rsidR="00377BDB" w:rsidRPr="00E90298">
        <w:rPr>
          <w:rFonts w:ascii="Calibri" w:hAnsi="Calibri" w:cs="Arial"/>
          <w:bCs/>
          <w:sz w:val="22"/>
          <w:szCs w:val="22"/>
        </w:rPr>
        <w:t>PRESENCIAL</w:t>
      </w:r>
      <w:r w:rsidRPr="00E90298">
        <w:rPr>
          <w:rFonts w:ascii="Calibri" w:hAnsi="Calibri" w:cs="Arial"/>
          <w:bCs/>
          <w:sz w:val="22"/>
          <w:szCs w:val="22"/>
        </w:rPr>
        <w:t xml:space="preserve"> EDITAL Nº </w:t>
      </w:r>
      <w:r w:rsidR="0089616B">
        <w:rPr>
          <w:rFonts w:ascii="Calibri" w:hAnsi="Calibri" w:cs="Arial"/>
          <w:bCs/>
          <w:sz w:val="22"/>
          <w:szCs w:val="22"/>
        </w:rPr>
        <w:t>942/2017</w:t>
      </w:r>
    </w:p>
    <w:p w:rsidR="00A36649" w:rsidRPr="00E90298" w:rsidRDefault="00A36649">
      <w:pPr>
        <w:jc w:val="center"/>
        <w:rPr>
          <w:rFonts w:ascii="Calibri" w:hAnsi="Calibri" w:cs="Arial"/>
          <w:b/>
          <w:bCs/>
          <w:sz w:val="22"/>
          <w:szCs w:val="22"/>
        </w:rPr>
      </w:pPr>
    </w:p>
    <w:p w:rsidR="00D72E00" w:rsidRPr="00E90298" w:rsidRDefault="00A36649" w:rsidP="00D72E00">
      <w:pPr>
        <w:jc w:val="both"/>
        <w:rPr>
          <w:rFonts w:ascii="Calibri" w:hAnsi="Calibri"/>
          <w:color w:val="000000"/>
          <w:sz w:val="22"/>
          <w:szCs w:val="22"/>
        </w:rPr>
      </w:pPr>
      <w:r w:rsidRPr="00E90298">
        <w:rPr>
          <w:rFonts w:ascii="Calibri" w:hAnsi="Calibri" w:cs="Arial"/>
          <w:sz w:val="22"/>
          <w:szCs w:val="22"/>
        </w:rPr>
        <w:t xml:space="preserve">A </w:t>
      </w:r>
      <w:r w:rsidR="00377BDB" w:rsidRPr="00E90298">
        <w:rPr>
          <w:rFonts w:ascii="Calibri" w:hAnsi="Calibri" w:cs="Arial"/>
          <w:sz w:val="22"/>
          <w:szCs w:val="22"/>
        </w:rPr>
        <w:t>FUNDAÇÃO UNIVERSIDADE DO ESTADO DE SANTA CATARINA</w:t>
      </w:r>
      <w:r w:rsidRPr="00E90298">
        <w:rPr>
          <w:rFonts w:ascii="Calibri" w:hAnsi="Calibri" w:cs="Arial"/>
          <w:sz w:val="22"/>
          <w:szCs w:val="22"/>
        </w:rPr>
        <w:t xml:space="preserve">, com </w:t>
      </w:r>
      <w:r w:rsidR="00015256" w:rsidRPr="00E90298">
        <w:rPr>
          <w:rFonts w:ascii="Calibri" w:hAnsi="Calibri"/>
          <w:sz w:val="22"/>
          <w:szCs w:val="22"/>
        </w:rPr>
        <w:t>sede na Av. Madre Benvenuta 2007, Itacorubi, Florianópolis/SC - CEP 88035-001, inscrita no CNPJ sob nº 83.891.283/0001-36</w:t>
      </w:r>
      <w:r w:rsidRPr="00E90298">
        <w:rPr>
          <w:rFonts w:ascii="Calibri" w:hAnsi="Calibri" w:cs="Arial"/>
          <w:sz w:val="22"/>
          <w:szCs w:val="22"/>
        </w:rPr>
        <w:t xml:space="preserve">, por intermédio da </w:t>
      </w:r>
      <w:r w:rsidR="00371BF0" w:rsidRPr="00E90298">
        <w:rPr>
          <w:rFonts w:ascii="Calibri" w:hAnsi="Calibri" w:cs="Arial"/>
          <w:sz w:val="22"/>
          <w:szCs w:val="22"/>
        </w:rPr>
        <w:t>Coordenadoria de Licitações e Compras - CLC</w:t>
      </w:r>
      <w:r w:rsidRPr="00E90298">
        <w:rPr>
          <w:rFonts w:ascii="Calibri" w:hAnsi="Calibri" w:cs="Arial"/>
          <w:sz w:val="22"/>
          <w:szCs w:val="22"/>
        </w:rPr>
        <w:t xml:space="preserve">, torna público que fará realizar licitação na modalidade </w:t>
      </w:r>
      <w:r w:rsidR="00514D4D" w:rsidRPr="00E90298">
        <w:rPr>
          <w:rFonts w:ascii="Calibri" w:hAnsi="Calibri" w:cs="Arial"/>
          <w:b/>
          <w:sz w:val="22"/>
          <w:szCs w:val="22"/>
        </w:rPr>
        <w:t xml:space="preserve">PREGÃO </w:t>
      </w:r>
      <w:r w:rsidR="00514D4D" w:rsidRPr="00E90298">
        <w:rPr>
          <w:rFonts w:ascii="Calibri" w:hAnsi="Calibri" w:cs="Arial"/>
          <w:b/>
          <w:color w:val="000000"/>
          <w:sz w:val="22"/>
          <w:szCs w:val="22"/>
        </w:rPr>
        <w:t>PRESENCIAL</w:t>
      </w:r>
      <w:r w:rsidR="004112FA" w:rsidRPr="00E90298">
        <w:rPr>
          <w:rFonts w:ascii="Calibri" w:hAnsi="Calibri" w:cs="Arial"/>
          <w:color w:val="000000"/>
          <w:sz w:val="22"/>
          <w:szCs w:val="22"/>
        </w:rPr>
        <w:t xml:space="preserve"> </w:t>
      </w:r>
      <w:r w:rsidR="00FF217C">
        <w:rPr>
          <w:rFonts w:ascii="Calibri" w:hAnsi="Calibri" w:cs="Arial"/>
          <w:color w:val="000000"/>
          <w:sz w:val="22"/>
          <w:szCs w:val="22"/>
        </w:rPr>
        <w:t>–</w:t>
      </w:r>
      <w:r w:rsidR="004112FA" w:rsidRPr="00E90298">
        <w:rPr>
          <w:rFonts w:ascii="Calibri" w:hAnsi="Calibri" w:cs="Arial"/>
          <w:color w:val="000000"/>
          <w:sz w:val="22"/>
          <w:szCs w:val="22"/>
        </w:rPr>
        <w:t xml:space="preserve"> PP</w:t>
      </w:r>
      <w:r w:rsidR="001D1329">
        <w:rPr>
          <w:rFonts w:ascii="Calibri" w:hAnsi="Calibri" w:cs="Arial"/>
          <w:color w:val="000000"/>
          <w:sz w:val="22"/>
          <w:szCs w:val="22"/>
        </w:rPr>
        <w:t xml:space="preserve"> </w:t>
      </w:r>
      <w:r w:rsidR="006A2DF8" w:rsidRPr="00F0764C">
        <w:rPr>
          <w:rFonts w:ascii="Calibri" w:hAnsi="Calibri" w:cs="Arial"/>
          <w:color w:val="000000"/>
          <w:sz w:val="22"/>
          <w:szCs w:val="22"/>
        </w:rPr>
        <w:t xml:space="preserve">do tipo </w:t>
      </w:r>
      <w:r w:rsidR="006A2DF8" w:rsidRPr="00F0764C">
        <w:rPr>
          <w:rFonts w:ascii="Calibri" w:hAnsi="Calibri" w:cs="Arial"/>
          <w:b/>
          <w:color w:val="000000"/>
          <w:sz w:val="22"/>
          <w:szCs w:val="22"/>
        </w:rPr>
        <w:t>MENOR PREÇO</w:t>
      </w:r>
      <w:r w:rsidR="00FF0BB9" w:rsidRPr="00F0764C">
        <w:rPr>
          <w:rFonts w:ascii="Calibri" w:hAnsi="Calibri" w:cs="Arial"/>
          <w:b/>
          <w:color w:val="000000"/>
          <w:sz w:val="22"/>
          <w:szCs w:val="22"/>
        </w:rPr>
        <w:t xml:space="preserve"> POR </w:t>
      </w:r>
      <w:r w:rsidR="00A544A8" w:rsidRPr="00F0764C">
        <w:rPr>
          <w:rFonts w:ascii="Calibri" w:hAnsi="Calibri" w:cs="Arial"/>
          <w:b/>
          <w:color w:val="000000"/>
          <w:sz w:val="22"/>
          <w:szCs w:val="22"/>
        </w:rPr>
        <w:t>LOTE</w:t>
      </w:r>
      <w:r w:rsidR="006A2DF8" w:rsidRPr="00E90298">
        <w:rPr>
          <w:rFonts w:ascii="Calibri" w:hAnsi="Calibri" w:cs="Arial"/>
          <w:color w:val="000000"/>
          <w:sz w:val="22"/>
          <w:szCs w:val="22"/>
        </w:rPr>
        <w:t xml:space="preserve">, </w:t>
      </w:r>
      <w:r w:rsidRPr="00E90298">
        <w:rPr>
          <w:rFonts w:ascii="Calibri" w:hAnsi="Calibri" w:cs="Arial"/>
          <w:color w:val="000000"/>
          <w:sz w:val="22"/>
          <w:szCs w:val="22"/>
        </w:rPr>
        <w:t xml:space="preserve">para selecionar proposta objetivando o </w:t>
      </w:r>
      <w:r w:rsidRPr="00E90298">
        <w:rPr>
          <w:rFonts w:ascii="Calibri" w:hAnsi="Calibri" w:cs="Arial"/>
          <w:b/>
          <w:color w:val="000000"/>
          <w:sz w:val="22"/>
          <w:szCs w:val="22"/>
        </w:rPr>
        <w:t>REGISTRO DE PREÇOS</w:t>
      </w:r>
      <w:r w:rsidRPr="00E90298">
        <w:rPr>
          <w:rFonts w:ascii="Calibri" w:hAnsi="Calibri" w:cs="Arial"/>
          <w:color w:val="000000"/>
          <w:sz w:val="22"/>
          <w:szCs w:val="22"/>
        </w:rPr>
        <w:t>, nos termos da Lei Federal nº 10.520, de 17 de julho de 2002, com aplicação subsidiária da Lei Federal  nº 8.666, de 21 de junho de 1993, Lei Complementar nº 123, de 14 de dezembro de 2006,</w:t>
      </w:r>
      <w:r w:rsidR="00371BF0" w:rsidRPr="00E90298">
        <w:rPr>
          <w:rFonts w:ascii="Calibri" w:hAnsi="Calibri" w:cs="Arial"/>
          <w:color w:val="000000"/>
          <w:sz w:val="22"/>
          <w:szCs w:val="22"/>
        </w:rPr>
        <w:t xml:space="preserve"> </w:t>
      </w:r>
      <w:r w:rsidRPr="00E90298">
        <w:rPr>
          <w:rFonts w:ascii="Calibri" w:hAnsi="Calibri" w:cs="Arial"/>
          <w:color w:val="000000"/>
          <w:sz w:val="22"/>
          <w:szCs w:val="22"/>
        </w:rPr>
        <w:t xml:space="preserve">Decreto Estadual nº 2.617, de 16 de setembro de 2009, </w:t>
      </w:r>
      <w:r w:rsidR="004112FA" w:rsidRPr="00E90298">
        <w:rPr>
          <w:rFonts w:ascii="Calibri" w:hAnsi="Calibri" w:cs="Arial"/>
          <w:color w:val="000000"/>
          <w:sz w:val="22"/>
          <w:szCs w:val="22"/>
        </w:rPr>
        <w:t>Decreto 1.408</w:t>
      </w:r>
      <w:r w:rsidR="00A8761C" w:rsidRPr="00E90298">
        <w:rPr>
          <w:rFonts w:ascii="Calibri" w:hAnsi="Calibri" w:cs="Arial"/>
          <w:color w:val="000000"/>
          <w:sz w:val="22"/>
          <w:szCs w:val="22"/>
        </w:rPr>
        <w:t xml:space="preserve">, de 25 de fevereiro </w:t>
      </w:r>
      <w:r w:rsidR="004112FA" w:rsidRPr="00E90298">
        <w:rPr>
          <w:rFonts w:ascii="Calibri" w:hAnsi="Calibri" w:cs="Arial"/>
          <w:color w:val="000000"/>
          <w:sz w:val="22"/>
          <w:szCs w:val="22"/>
        </w:rPr>
        <w:t xml:space="preserve">2013, </w:t>
      </w:r>
      <w:r w:rsidR="00D72E00" w:rsidRPr="00E90298">
        <w:rPr>
          <w:rFonts w:ascii="Calibri" w:hAnsi="Calibri"/>
          <w:color w:val="000000"/>
          <w:sz w:val="22"/>
          <w:szCs w:val="22"/>
        </w:rPr>
        <w:t>bem como à legislação correlata, e demais exigências previstas neste Edital e seus Anexos.</w:t>
      </w:r>
    </w:p>
    <w:p w:rsidR="00A36649" w:rsidRPr="00E90298" w:rsidRDefault="00A36649">
      <w:pPr>
        <w:pStyle w:val="EspSubTitulo1Char"/>
        <w:tabs>
          <w:tab w:val="left" w:pos="2552"/>
        </w:tabs>
        <w:suppressAutoHyphens/>
        <w:spacing w:before="0" w:after="0"/>
        <w:rPr>
          <w:rFonts w:ascii="Calibri" w:hAnsi="Calibri" w:cs="Arial"/>
          <w:color w:val="000000"/>
          <w:szCs w:val="22"/>
        </w:rPr>
      </w:pPr>
    </w:p>
    <w:p w:rsidR="00A36649" w:rsidRPr="00E90298" w:rsidRDefault="00A36649">
      <w:pPr>
        <w:jc w:val="both"/>
        <w:rPr>
          <w:rFonts w:ascii="Calibri" w:hAnsi="Calibri" w:cs="Arial"/>
          <w:sz w:val="22"/>
          <w:szCs w:val="22"/>
        </w:rPr>
      </w:pPr>
    </w:p>
    <w:p w:rsidR="00F16DB8" w:rsidRPr="00E90298" w:rsidRDefault="00A36649" w:rsidP="00F16DB8">
      <w:pPr>
        <w:tabs>
          <w:tab w:val="left" w:pos="2552"/>
        </w:tabs>
        <w:jc w:val="both"/>
        <w:rPr>
          <w:rFonts w:ascii="Calibri" w:hAnsi="Calibri" w:cs="Arial"/>
          <w:sz w:val="22"/>
          <w:szCs w:val="22"/>
        </w:rPr>
      </w:pPr>
      <w:r w:rsidRPr="00E90298">
        <w:rPr>
          <w:rFonts w:ascii="Calibri" w:hAnsi="Calibri" w:cs="Arial"/>
          <w:b/>
          <w:bCs/>
          <w:sz w:val="22"/>
          <w:szCs w:val="22"/>
        </w:rPr>
        <w:t>OBJETO:</w:t>
      </w:r>
      <w:r w:rsidR="00F0764C">
        <w:rPr>
          <w:rFonts w:ascii="Calibri" w:hAnsi="Calibri" w:cs="Arial"/>
          <w:b/>
          <w:bCs/>
          <w:sz w:val="22"/>
          <w:szCs w:val="22"/>
        </w:rPr>
        <w:t xml:space="preserve"> </w:t>
      </w:r>
      <w:r w:rsidR="00F0764C" w:rsidRPr="004D177B">
        <w:rPr>
          <w:rFonts w:ascii="Calibri" w:hAnsi="Calibri" w:cs="Arial"/>
          <w:b/>
          <w:sz w:val="22"/>
          <w:szCs w:val="22"/>
        </w:rPr>
        <w:t>A</w:t>
      </w:r>
      <w:r w:rsidR="001D1329">
        <w:rPr>
          <w:rFonts w:ascii="Calibri" w:hAnsi="Calibri" w:cs="Arial"/>
          <w:b/>
          <w:sz w:val="22"/>
          <w:szCs w:val="22"/>
        </w:rPr>
        <w:t>QUISIÇÃO DE ÁGUA MINERAL E GÁS</w:t>
      </w:r>
      <w:r w:rsidR="00430165">
        <w:rPr>
          <w:rFonts w:ascii="Calibri" w:hAnsi="Calibri" w:cs="Arial"/>
          <w:b/>
          <w:sz w:val="22"/>
          <w:szCs w:val="22"/>
        </w:rPr>
        <w:t xml:space="preserve"> </w:t>
      </w:r>
      <w:r w:rsidR="00F0764C">
        <w:rPr>
          <w:rFonts w:ascii="Calibri" w:hAnsi="Calibri" w:cs="Arial"/>
          <w:b/>
          <w:sz w:val="22"/>
          <w:szCs w:val="22"/>
        </w:rPr>
        <w:t>PARA O CEAVI/UDESC-IBIRAMA</w:t>
      </w:r>
      <w:r w:rsidR="00A544A8" w:rsidRPr="00947C39">
        <w:rPr>
          <w:rFonts w:ascii="Calibri" w:hAnsi="Calibri" w:cs="Arial"/>
          <w:b/>
          <w:sz w:val="22"/>
          <w:szCs w:val="22"/>
        </w:rPr>
        <w:t>,</w:t>
      </w:r>
      <w:r w:rsidRPr="00E90298">
        <w:rPr>
          <w:rFonts w:ascii="Calibri" w:hAnsi="Calibri" w:cs="Arial"/>
          <w:sz w:val="22"/>
          <w:szCs w:val="22"/>
        </w:rPr>
        <w:t xml:space="preserve"> conf</w:t>
      </w:r>
      <w:r w:rsidR="00D70123">
        <w:rPr>
          <w:rFonts w:ascii="Calibri" w:hAnsi="Calibri" w:cs="Arial"/>
          <w:sz w:val="22"/>
          <w:szCs w:val="22"/>
        </w:rPr>
        <w:t>orme especificações constantes d</w:t>
      </w:r>
      <w:r w:rsidRPr="00E90298">
        <w:rPr>
          <w:rFonts w:ascii="Calibri" w:hAnsi="Calibri" w:cs="Arial"/>
          <w:sz w:val="22"/>
          <w:szCs w:val="22"/>
        </w:rPr>
        <w:t xml:space="preserve">o </w:t>
      </w:r>
      <w:hyperlink w:anchor="Anexo_I" w:history="1">
        <w:r w:rsidRPr="00E90298">
          <w:rPr>
            <w:rStyle w:val="Hyperlink"/>
            <w:rFonts w:ascii="Calibri" w:hAnsi="Calibri" w:cs="Arial"/>
            <w:sz w:val="22"/>
            <w:szCs w:val="22"/>
          </w:rPr>
          <w:t>Anexo I</w:t>
        </w:r>
      </w:hyperlink>
      <w:r w:rsidR="00D70123">
        <w:rPr>
          <w:rFonts w:ascii="Calibri" w:hAnsi="Calibri" w:cs="Arial"/>
          <w:sz w:val="22"/>
          <w:szCs w:val="22"/>
        </w:rPr>
        <w:t>;</w:t>
      </w:r>
    </w:p>
    <w:p w:rsidR="00A36649" w:rsidRDefault="00A36649">
      <w:pPr>
        <w:jc w:val="both"/>
        <w:rPr>
          <w:rFonts w:ascii="Calibri" w:hAnsi="Calibri" w:cs="Arial"/>
          <w:sz w:val="22"/>
          <w:szCs w:val="22"/>
        </w:rPr>
      </w:pPr>
    </w:p>
    <w:p w:rsidR="004E34B8" w:rsidRPr="004E34B8" w:rsidRDefault="004E34B8" w:rsidP="00673DC2">
      <w:pPr>
        <w:pBdr>
          <w:top w:val="single" w:sz="4" w:space="1" w:color="auto"/>
          <w:left w:val="single" w:sz="4" w:space="1" w:color="auto"/>
          <w:bottom w:val="single" w:sz="4" w:space="1" w:color="auto"/>
          <w:right w:val="single" w:sz="4" w:space="4" w:color="auto"/>
        </w:pBdr>
        <w:shd w:val="clear" w:color="auto" w:fill="D9D9D9" w:themeFill="background1" w:themeFillShade="D9"/>
        <w:jc w:val="center"/>
        <w:rPr>
          <w:rFonts w:ascii="Calibri" w:hAnsi="Calibri" w:cs="Arial"/>
          <w:b/>
          <w:sz w:val="22"/>
          <w:szCs w:val="22"/>
        </w:rPr>
      </w:pPr>
      <w:r>
        <w:rPr>
          <w:rFonts w:ascii="Calibri" w:hAnsi="Calibri" w:cs="Arial"/>
          <w:b/>
          <w:sz w:val="22"/>
          <w:szCs w:val="22"/>
        </w:rPr>
        <w:t>POR SE TRATAR DE LOTES REMANESCENTES DOS CERTAMES PE 320/2017 E PE 867/267, FOI ADOTADA A MODALIDADE PRESENCIAL, SEM APLICAÇÃO DA EXCLUSIVIDADE ÀS ME´S E EPP´S.</w:t>
      </w:r>
    </w:p>
    <w:p w:rsidR="00A36649" w:rsidRPr="00E90298" w:rsidRDefault="00A36649">
      <w:pPr>
        <w:jc w:val="both"/>
        <w:rPr>
          <w:rFonts w:ascii="Calibri" w:hAnsi="Calibri" w:cs="Arial"/>
          <w:sz w:val="22"/>
          <w:szCs w:val="22"/>
        </w:rPr>
      </w:pPr>
    </w:p>
    <w:tbl>
      <w:tblPr>
        <w:tblW w:w="9923" w:type="dxa"/>
        <w:tblInd w:w="70" w:type="dxa"/>
        <w:tblLayout w:type="fixed"/>
        <w:tblCellMar>
          <w:left w:w="70" w:type="dxa"/>
          <w:right w:w="70" w:type="dxa"/>
        </w:tblCellMar>
        <w:tblLook w:val="0000"/>
      </w:tblPr>
      <w:tblGrid>
        <w:gridCol w:w="9923"/>
      </w:tblGrid>
      <w:tr w:rsidR="00A36649" w:rsidRPr="00E90298" w:rsidTr="002565B3">
        <w:trPr>
          <w:trHeight w:val="351"/>
        </w:trPr>
        <w:tc>
          <w:tcPr>
            <w:tcW w:w="9923" w:type="dxa"/>
            <w:tcBorders>
              <w:top w:val="single" w:sz="4" w:space="0" w:color="000000"/>
              <w:left w:val="single" w:sz="4" w:space="0" w:color="000000"/>
              <w:bottom w:val="single" w:sz="4" w:space="0" w:color="auto"/>
              <w:right w:val="single" w:sz="4" w:space="0" w:color="000000"/>
            </w:tcBorders>
            <w:vAlign w:val="center"/>
          </w:tcPr>
          <w:p w:rsidR="00A36649" w:rsidRPr="00C77CC4" w:rsidRDefault="00A36649" w:rsidP="00E0077B">
            <w:pPr>
              <w:pStyle w:val="font5"/>
              <w:suppressAutoHyphens/>
              <w:snapToGrid w:val="0"/>
              <w:spacing w:before="0" w:after="0"/>
              <w:rPr>
                <w:rFonts w:ascii="Calibri" w:eastAsia="Times New Roman" w:hAnsi="Calibri" w:cs="Arial"/>
                <w:b/>
              </w:rPr>
            </w:pPr>
            <w:r w:rsidRPr="00C77CC4">
              <w:rPr>
                <w:rFonts w:ascii="Calibri" w:eastAsia="Times New Roman" w:hAnsi="Calibri" w:cs="Arial"/>
                <w:b/>
              </w:rPr>
              <w:t>Entrega das Propostas:</w:t>
            </w:r>
          </w:p>
        </w:tc>
      </w:tr>
      <w:tr w:rsidR="002F3EBF" w:rsidRPr="00E90298" w:rsidTr="002565B3">
        <w:trPr>
          <w:trHeight w:val="351"/>
        </w:trPr>
        <w:tc>
          <w:tcPr>
            <w:tcW w:w="9923" w:type="dxa"/>
            <w:tcBorders>
              <w:top w:val="single" w:sz="4" w:space="0" w:color="auto"/>
              <w:left w:val="single" w:sz="4" w:space="0" w:color="auto"/>
              <w:bottom w:val="single" w:sz="4" w:space="0" w:color="auto"/>
              <w:right w:val="single" w:sz="4" w:space="0" w:color="auto"/>
            </w:tcBorders>
            <w:vAlign w:val="center"/>
          </w:tcPr>
          <w:p w:rsidR="00F0764C" w:rsidRDefault="00F0764C" w:rsidP="00F0764C">
            <w:pPr>
              <w:pStyle w:val="font5"/>
              <w:suppressAutoHyphens/>
              <w:snapToGrid w:val="0"/>
              <w:spacing w:before="0" w:after="0"/>
              <w:rPr>
                <w:rFonts w:ascii="Calibri" w:eastAsia="Times New Roman" w:hAnsi="Calibri" w:cs="Arial"/>
              </w:rPr>
            </w:pPr>
            <w:r>
              <w:rPr>
                <w:rFonts w:ascii="Calibri" w:eastAsia="Times New Roman" w:hAnsi="Calibri" w:cs="Arial"/>
              </w:rPr>
              <w:t>Secretaria do CEAVI</w:t>
            </w:r>
          </w:p>
          <w:p w:rsidR="009509CF" w:rsidRPr="00E90298" w:rsidRDefault="00F0764C" w:rsidP="00F0764C">
            <w:pPr>
              <w:pStyle w:val="font5"/>
              <w:suppressAutoHyphens/>
              <w:snapToGrid w:val="0"/>
              <w:spacing w:before="0" w:after="0"/>
              <w:rPr>
                <w:rFonts w:ascii="Calibri" w:eastAsia="Times New Roman" w:hAnsi="Calibri" w:cs="Arial"/>
              </w:rPr>
            </w:pPr>
            <w:r>
              <w:rPr>
                <w:rFonts w:ascii="Calibri" w:hAnsi="Calibri" w:cs="Arial"/>
              </w:rPr>
              <w:t>Rua Dr. Getúlio Vargas, 2822 – Bela Vista – Ibirama/SC CEP: 89.140-000</w:t>
            </w:r>
          </w:p>
        </w:tc>
      </w:tr>
      <w:tr w:rsidR="001D1329" w:rsidRPr="00C02726" w:rsidTr="001D1329">
        <w:trPr>
          <w:trHeight w:val="389"/>
        </w:trPr>
        <w:tc>
          <w:tcPr>
            <w:tcW w:w="9923" w:type="dxa"/>
            <w:tcBorders>
              <w:top w:val="nil"/>
              <w:left w:val="single" w:sz="4" w:space="0" w:color="000000"/>
              <w:bottom w:val="single" w:sz="4" w:space="0" w:color="auto"/>
              <w:right w:val="single" w:sz="4" w:space="0" w:color="auto"/>
            </w:tcBorders>
            <w:vAlign w:val="center"/>
          </w:tcPr>
          <w:p w:rsidR="001D1329" w:rsidRPr="00C02726" w:rsidRDefault="001D1329" w:rsidP="001D1329">
            <w:pPr>
              <w:snapToGrid w:val="0"/>
              <w:rPr>
                <w:rFonts w:ascii="Calibri" w:hAnsi="Calibri" w:cs="Arial"/>
                <w:sz w:val="22"/>
                <w:szCs w:val="22"/>
              </w:rPr>
            </w:pPr>
            <w:r w:rsidRPr="00C02726">
              <w:rPr>
                <w:rFonts w:ascii="Calibri" w:hAnsi="Calibri" w:cs="Arial"/>
                <w:sz w:val="22"/>
                <w:szCs w:val="22"/>
                <w:u w:val="single"/>
              </w:rPr>
              <w:t>Início</w:t>
            </w:r>
            <w:r w:rsidRPr="00C02726">
              <w:rPr>
                <w:rFonts w:ascii="Calibri" w:hAnsi="Calibri" w:cs="Arial"/>
                <w:sz w:val="22"/>
                <w:szCs w:val="22"/>
              </w:rPr>
              <w:t>: A partir da divulgação do Edital.</w:t>
            </w:r>
          </w:p>
          <w:p w:rsidR="001D1329" w:rsidRPr="00E90298" w:rsidRDefault="001D1329" w:rsidP="009F7E13">
            <w:pPr>
              <w:snapToGrid w:val="0"/>
              <w:rPr>
                <w:rFonts w:ascii="Calibri" w:hAnsi="Calibri" w:cs="Arial"/>
                <w:sz w:val="22"/>
                <w:szCs w:val="22"/>
              </w:rPr>
            </w:pPr>
            <w:r w:rsidRPr="009F7E13">
              <w:rPr>
                <w:rFonts w:ascii="Calibri" w:hAnsi="Calibri" w:cs="Arial"/>
                <w:b/>
                <w:sz w:val="22"/>
                <w:szCs w:val="22"/>
                <w:highlight w:val="yellow"/>
                <w:u w:val="single"/>
              </w:rPr>
              <w:t>Término</w:t>
            </w:r>
            <w:r w:rsidRPr="009F7E13">
              <w:rPr>
                <w:rFonts w:ascii="Calibri" w:hAnsi="Calibri" w:cs="Arial"/>
                <w:b/>
                <w:sz w:val="22"/>
                <w:szCs w:val="22"/>
                <w:highlight w:val="yellow"/>
              </w:rPr>
              <w:t xml:space="preserve">: </w:t>
            </w:r>
            <w:r w:rsidR="009F7E13" w:rsidRPr="009F7E13">
              <w:rPr>
                <w:rFonts w:ascii="Calibri" w:hAnsi="Calibri" w:cs="Arial"/>
                <w:b/>
                <w:sz w:val="22"/>
                <w:szCs w:val="22"/>
                <w:highlight w:val="yellow"/>
              </w:rPr>
              <w:t>14:00</w:t>
            </w:r>
            <w:r w:rsidRPr="009F7E13">
              <w:rPr>
                <w:rFonts w:ascii="Calibri" w:hAnsi="Calibri" w:cs="Arial"/>
                <w:b/>
                <w:sz w:val="22"/>
                <w:szCs w:val="22"/>
                <w:highlight w:val="yellow"/>
              </w:rPr>
              <w:t xml:space="preserve"> horas do dia </w:t>
            </w:r>
            <w:r w:rsidR="009F7E13" w:rsidRPr="009F7E13">
              <w:rPr>
                <w:rFonts w:ascii="Calibri" w:hAnsi="Calibri" w:cs="Arial"/>
                <w:b/>
                <w:sz w:val="22"/>
                <w:szCs w:val="22"/>
                <w:highlight w:val="yellow"/>
              </w:rPr>
              <w:t>09/10/2017</w:t>
            </w:r>
            <w:r w:rsidRPr="001D1329">
              <w:rPr>
                <w:rFonts w:ascii="Calibri" w:hAnsi="Calibri" w:cs="Arial"/>
                <w:sz w:val="22"/>
                <w:szCs w:val="22"/>
                <w:highlight w:val="yellow"/>
              </w:rPr>
              <w:t>.</w:t>
            </w:r>
          </w:p>
        </w:tc>
      </w:tr>
    </w:tbl>
    <w:p w:rsidR="00CE2641" w:rsidRDefault="00CE2641">
      <w:pPr>
        <w:pStyle w:val="Contedodoquadro"/>
        <w:spacing w:line="120" w:lineRule="auto"/>
        <w:rPr>
          <w:rFonts w:ascii="Calibri" w:hAnsi="Calibri" w:cs="Arial"/>
          <w:sz w:val="22"/>
          <w:szCs w:val="22"/>
        </w:rPr>
      </w:pPr>
    </w:p>
    <w:p w:rsidR="00CE2641" w:rsidRPr="00E90298" w:rsidRDefault="00CE2641">
      <w:pPr>
        <w:pStyle w:val="Contedodoquadro"/>
        <w:spacing w:line="120" w:lineRule="auto"/>
        <w:rPr>
          <w:rFonts w:ascii="Calibri" w:hAnsi="Calibri" w:cs="Arial"/>
          <w:sz w:val="22"/>
          <w:szCs w:val="22"/>
        </w:rPr>
      </w:pPr>
    </w:p>
    <w:tbl>
      <w:tblPr>
        <w:tblW w:w="9923" w:type="dxa"/>
        <w:tblInd w:w="70" w:type="dxa"/>
        <w:tblLayout w:type="fixed"/>
        <w:tblCellMar>
          <w:left w:w="70" w:type="dxa"/>
          <w:right w:w="70" w:type="dxa"/>
        </w:tblCellMar>
        <w:tblLook w:val="0000"/>
      </w:tblPr>
      <w:tblGrid>
        <w:gridCol w:w="9923"/>
      </w:tblGrid>
      <w:tr w:rsidR="00A36649" w:rsidRPr="00E90298" w:rsidTr="00F0764C">
        <w:trPr>
          <w:trHeight w:val="304"/>
        </w:trPr>
        <w:tc>
          <w:tcPr>
            <w:tcW w:w="9923" w:type="dxa"/>
            <w:tcBorders>
              <w:top w:val="single" w:sz="4" w:space="0" w:color="000000"/>
              <w:left w:val="single" w:sz="4" w:space="0" w:color="000000"/>
              <w:bottom w:val="single" w:sz="4" w:space="0" w:color="000000"/>
              <w:right w:val="single" w:sz="4" w:space="0" w:color="000000"/>
            </w:tcBorders>
          </w:tcPr>
          <w:p w:rsidR="00A36649" w:rsidRPr="00C77CC4" w:rsidRDefault="00A36649">
            <w:pPr>
              <w:snapToGrid w:val="0"/>
              <w:jc w:val="both"/>
              <w:rPr>
                <w:rFonts w:ascii="Calibri" w:hAnsi="Calibri" w:cs="Arial"/>
                <w:b/>
                <w:sz w:val="22"/>
                <w:szCs w:val="22"/>
              </w:rPr>
            </w:pPr>
            <w:r w:rsidRPr="00C77CC4">
              <w:rPr>
                <w:rFonts w:ascii="Calibri" w:hAnsi="Calibri" w:cs="Arial"/>
                <w:b/>
                <w:sz w:val="22"/>
                <w:szCs w:val="22"/>
              </w:rPr>
              <w:t>Abertura das Propostas:</w:t>
            </w:r>
          </w:p>
        </w:tc>
      </w:tr>
      <w:tr w:rsidR="00F0764C" w:rsidRPr="00C02726" w:rsidTr="00F0764C">
        <w:trPr>
          <w:trHeight w:val="304"/>
        </w:trPr>
        <w:tc>
          <w:tcPr>
            <w:tcW w:w="9923" w:type="dxa"/>
            <w:tcBorders>
              <w:top w:val="single" w:sz="4" w:space="0" w:color="000000"/>
              <w:left w:val="single" w:sz="4" w:space="0" w:color="000000"/>
              <w:bottom w:val="single" w:sz="4" w:space="0" w:color="000000"/>
              <w:right w:val="single" w:sz="4" w:space="0" w:color="000000"/>
            </w:tcBorders>
            <w:vAlign w:val="center"/>
          </w:tcPr>
          <w:p w:rsidR="00F0764C" w:rsidRDefault="00F0764C" w:rsidP="00F637B2">
            <w:pPr>
              <w:pStyle w:val="font5"/>
              <w:suppressAutoHyphens/>
              <w:snapToGrid w:val="0"/>
              <w:spacing w:before="0" w:after="0"/>
              <w:rPr>
                <w:rFonts w:ascii="Calibri" w:eastAsia="Times New Roman" w:hAnsi="Calibri" w:cs="Arial"/>
              </w:rPr>
            </w:pPr>
            <w:r>
              <w:rPr>
                <w:rFonts w:ascii="Calibri" w:eastAsia="Times New Roman" w:hAnsi="Calibri" w:cs="Arial"/>
              </w:rPr>
              <w:t>Auditório do CEAVI</w:t>
            </w:r>
          </w:p>
          <w:p w:rsidR="00F0764C" w:rsidRPr="00E90298" w:rsidRDefault="00F0764C" w:rsidP="00F637B2">
            <w:pPr>
              <w:pStyle w:val="font5"/>
              <w:suppressAutoHyphens/>
              <w:snapToGrid w:val="0"/>
              <w:spacing w:before="0" w:after="0"/>
              <w:rPr>
                <w:rFonts w:ascii="Calibri" w:eastAsia="Times New Roman" w:hAnsi="Calibri" w:cs="Arial"/>
              </w:rPr>
            </w:pPr>
            <w:r>
              <w:rPr>
                <w:rFonts w:ascii="Calibri" w:hAnsi="Calibri" w:cs="Arial"/>
              </w:rPr>
              <w:t>Rua Dr. Getúlio Vargas, 2822 – Bela Vista – Ibirama/SC CEP: 89.140-000</w:t>
            </w:r>
          </w:p>
        </w:tc>
      </w:tr>
      <w:tr w:rsidR="001D1329" w:rsidRPr="00E90298" w:rsidTr="001D1329">
        <w:trPr>
          <w:trHeight w:val="334"/>
        </w:trPr>
        <w:tc>
          <w:tcPr>
            <w:tcW w:w="9923" w:type="dxa"/>
            <w:tcBorders>
              <w:top w:val="nil"/>
              <w:left w:val="single" w:sz="4" w:space="0" w:color="000000"/>
              <w:bottom w:val="single" w:sz="4" w:space="0" w:color="000000"/>
              <w:right w:val="single" w:sz="4" w:space="0" w:color="000000"/>
            </w:tcBorders>
            <w:vAlign w:val="center"/>
          </w:tcPr>
          <w:p w:rsidR="001D1329" w:rsidRPr="009F7E13" w:rsidRDefault="001D1329" w:rsidP="009F7E13">
            <w:pPr>
              <w:pStyle w:val="Cabealho"/>
              <w:snapToGrid w:val="0"/>
              <w:rPr>
                <w:rFonts w:ascii="Calibri" w:hAnsi="Calibri" w:cs="Arial"/>
                <w:b/>
                <w:sz w:val="22"/>
                <w:szCs w:val="22"/>
                <w:shd w:val="clear" w:color="auto" w:fill="FFFF00"/>
                <w:lang w:val="pt-BR"/>
              </w:rPr>
            </w:pPr>
            <w:r w:rsidRPr="009F7E13">
              <w:rPr>
                <w:rFonts w:ascii="Calibri" w:hAnsi="Calibri" w:cs="Arial"/>
                <w:b/>
                <w:sz w:val="22"/>
                <w:szCs w:val="22"/>
                <w:highlight w:val="yellow"/>
                <w:lang w:val="pt-PT"/>
              </w:rPr>
              <w:t xml:space="preserve">A partir das </w:t>
            </w:r>
            <w:r w:rsidR="009F7E13" w:rsidRPr="009F7E13">
              <w:rPr>
                <w:rFonts w:ascii="Calibri" w:hAnsi="Calibri" w:cs="Arial"/>
                <w:b/>
                <w:sz w:val="22"/>
                <w:szCs w:val="22"/>
                <w:highlight w:val="yellow"/>
                <w:lang w:val="pt-PT"/>
              </w:rPr>
              <w:t>14:30</w:t>
            </w:r>
            <w:r w:rsidRPr="009F7E13">
              <w:rPr>
                <w:rFonts w:ascii="Calibri" w:hAnsi="Calibri" w:cs="Arial"/>
                <w:b/>
                <w:sz w:val="22"/>
                <w:szCs w:val="22"/>
                <w:highlight w:val="yellow"/>
                <w:lang w:val="pt-BR"/>
              </w:rPr>
              <w:t xml:space="preserve"> horas do dia </w:t>
            </w:r>
            <w:r w:rsidR="009F7E13" w:rsidRPr="009F7E13">
              <w:rPr>
                <w:rFonts w:ascii="Calibri" w:hAnsi="Calibri" w:cs="Arial"/>
                <w:b/>
                <w:sz w:val="22"/>
                <w:szCs w:val="22"/>
                <w:highlight w:val="yellow"/>
                <w:lang w:val="pt-BR"/>
              </w:rPr>
              <w:t>09/10/2017</w:t>
            </w:r>
            <w:r w:rsidRPr="009F7E13">
              <w:rPr>
                <w:rFonts w:ascii="Calibri" w:hAnsi="Calibri" w:cs="Arial"/>
                <w:b/>
                <w:sz w:val="22"/>
                <w:szCs w:val="22"/>
                <w:highlight w:val="yellow"/>
              </w:rPr>
              <w:t>.</w:t>
            </w:r>
          </w:p>
        </w:tc>
      </w:tr>
    </w:tbl>
    <w:p w:rsidR="00A36649" w:rsidRPr="00E90298" w:rsidRDefault="00A36649">
      <w:pPr>
        <w:jc w:val="both"/>
        <w:rPr>
          <w:rFonts w:ascii="Calibri" w:hAnsi="Calibri" w:cs="Arial"/>
          <w:sz w:val="22"/>
          <w:szCs w:val="22"/>
        </w:rPr>
      </w:pPr>
    </w:p>
    <w:p w:rsidR="00A36649" w:rsidRPr="00E90298" w:rsidRDefault="00A36649">
      <w:pPr>
        <w:pStyle w:val="Contedodoquadro"/>
        <w:spacing w:line="120" w:lineRule="auto"/>
        <w:rPr>
          <w:rFonts w:ascii="Calibri" w:hAnsi="Calibri" w:cs="Arial"/>
          <w:sz w:val="22"/>
          <w:szCs w:val="22"/>
        </w:rPr>
      </w:pPr>
    </w:p>
    <w:p w:rsidR="00A36649" w:rsidRPr="00E90298" w:rsidRDefault="00A36649">
      <w:pPr>
        <w:jc w:val="both"/>
        <w:rPr>
          <w:rFonts w:ascii="Calibri" w:hAnsi="Calibri" w:cs="Arial"/>
          <w:b/>
          <w:bCs/>
          <w:sz w:val="22"/>
          <w:szCs w:val="22"/>
        </w:rPr>
      </w:pPr>
      <w:r w:rsidRPr="00E90298">
        <w:rPr>
          <w:rFonts w:ascii="Calibri" w:hAnsi="Calibri" w:cs="Arial"/>
          <w:b/>
          <w:bCs/>
          <w:sz w:val="22"/>
          <w:szCs w:val="22"/>
        </w:rPr>
        <w:t>FORMALIZAÇÃO DE CONSULTAS: (P</w:t>
      </w:r>
      <w:r w:rsidR="00371BF0" w:rsidRPr="00E90298">
        <w:rPr>
          <w:rFonts w:ascii="Calibri" w:hAnsi="Calibri" w:cs="Arial"/>
          <w:b/>
          <w:bCs/>
          <w:sz w:val="22"/>
          <w:szCs w:val="22"/>
        </w:rPr>
        <w:t>P</w:t>
      </w:r>
      <w:r w:rsidRPr="00E90298">
        <w:rPr>
          <w:rFonts w:ascii="Calibri" w:hAnsi="Calibri" w:cs="Arial"/>
          <w:b/>
          <w:bCs/>
          <w:sz w:val="22"/>
          <w:szCs w:val="22"/>
        </w:rPr>
        <w:t xml:space="preserve"> </w:t>
      </w:r>
      <w:r w:rsidRPr="0089616B">
        <w:rPr>
          <w:rFonts w:ascii="Calibri" w:hAnsi="Calibri" w:cs="Arial"/>
          <w:b/>
          <w:bCs/>
          <w:sz w:val="22"/>
          <w:szCs w:val="22"/>
        </w:rPr>
        <w:t>n</w:t>
      </w:r>
      <w:r w:rsidRPr="0089616B">
        <w:rPr>
          <w:rFonts w:ascii="Calibri" w:hAnsi="Calibri" w:cs="Arial"/>
          <w:b/>
          <w:bCs/>
          <w:sz w:val="22"/>
          <w:szCs w:val="22"/>
          <w:vertAlign w:val="superscript"/>
        </w:rPr>
        <w:t>o</w:t>
      </w:r>
      <w:r w:rsidRPr="0089616B">
        <w:rPr>
          <w:rFonts w:ascii="Calibri" w:hAnsi="Calibri" w:cs="Arial"/>
          <w:b/>
          <w:bCs/>
          <w:sz w:val="22"/>
          <w:szCs w:val="22"/>
        </w:rPr>
        <w:t xml:space="preserve"> </w:t>
      </w:r>
      <w:r w:rsidR="0089616B" w:rsidRPr="0089616B">
        <w:rPr>
          <w:rFonts w:ascii="Calibri" w:hAnsi="Calibri" w:cs="Arial"/>
          <w:b/>
          <w:bCs/>
          <w:sz w:val="22"/>
          <w:szCs w:val="22"/>
        </w:rPr>
        <w:t>942/2017</w:t>
      </w:r>
      <w:r w:rsidRPr="0089616B">
        <w:rPr>
          <w:rFonts w:ascii="Calibri" w:hAnsi="Calibri" w:cs="Arial"/>
          <w:b/>
          <w:bCs/>
          <w:sz w:val="22"/>
          <w:szCs w:val="22"/>
        </w:rPr>
        <w:t>)</w:t>
      </w:r>
    </w:p>
    <w:p w:rsidR="00A36649" w:rsidRPr="00E90298" w:rsidRDefault="00A36649">
      <w:pPr>
        <w:pStyle w:val="Contedodoquadro"/>
        <w:rPr>
          <w:rFonts w:ascii="Calibri" w:hAnsi="Calibri" w:cs="Arial"/>
          <w:b/>
          <w:bCs/>
          <w:sz w:val="22"/>
          <w:szCs w:val="22"/>
        </w:rPr>
      </w:pPr>
      <w:r w:rsidRPr="00E90298">
        <w:rPr>
          <w:rFonts w:ascii="Calibri" w:hAnsi="Calibri" w:cs="Arial"/>
          <w:b/>
          <w:sz w:val="22"/>
          <w:szCs w:val="22"/>
        </w:rPr>
        <w:t>site:</w:t>
      </w:r>
      <w:r w:rsidRPr="00E90298">
        <w:rPr>
          <w:rFonts w:ascii="Calibri" w:hAnsi="Calibri" w:cs="Arial"/>
          <w:bCs/>
          <w:sz w:val="22"/>
          <w:szCs w:val="22"/>
        </w:rPr>
        <w:t xml:space="preserve"> </w:t>
      </w:r>
      <w:hyperlink r:id="rId8" w:history="1">
        <w:r w:rsidR="001D1329" w:rsidRPr="00AF4913">
          <w:rPr>
            <w:rStyle w:val="Hyperlink"/>
            <w:rFonts w:ascii="Calibri" w:hAnsi="Calibri"/>
            <w:sz w:val="22"/>
            <w:szCs w:val="22"/>
          </w:rPr>
          <w:t>http://www.portaldecompras.sc.gov.br/</w:t>
        </w:r>
      </w:hyperlink>
      <w:hyperlink r:id="rId9" w:history="1"/>
    </w:p>
    <w:p w:rsidR="00A36649" w:rsidRPr="00E90298" w:rsidRDefault="00A36649">
      <w:pPr>
        <w:pStyle w:val="Contedodoquadro"/>
        <w:rPr>
          <w:rFonts w:ascii="Calibri" w:hAnsi="Calibri" w:cs="Arial"/>
          <w:sz w:val="22"/>
          <w:szCs w:val="22"/>
        </w:rPr>
      </w:pPr>
      <w:r w:rsidRPr="00E90298">
        <w:rPr>
          <w:rFonts w:ascii="Calibri" w:hAnsi="Calibri" w:cs="Arial"/>
          <w:b/>
          <w:bCs/>
          <w:sz w:val="22"/>
          <w:szCs w:val="22"/>
        </w:rPr>
        <w:t>e-mail:</w:t>
      </w:r>
      <w:r w:rsidR="001D1329">
        <w:rPr>
          <w:rFonts w:ascii="Calibri" w:hAnsi="Calibri" w:cs="Arial"/>
          <w:sz w:val="22"/>
          <w:szCs w:val="22"/>
        </w:rPr>
        <w:t xml:space="preserve"> </w:t>
      </w:r>
      <w:hyperlink r:id="rId10" w:history="1">
        <w:r w:rsidR="00254011" w:rsidRPr="00AF4913">
          <w:rPr>
            <w:rStyle w:val="Hyperlink"/>
            <w:rFonts w:ascii="Calibri" w:hAnsi="Calibri" w:cs="Arial"/>
            <w:sz w:val="22"/>
            <w:szCs w:val="22"/>
          </w:rPr>
          <w:t>clico.ceavi@udesc.br</w:t>
        </w:r>
      </w:hyperlink>
      <w:hyperlink r:id="rId11" w:history="1"/>
    </w:p>
    <w:p w:rsidR="00A36649" w:rsidRPr="00E90298" w:rsidRDefault="00A36649">
      <w:pPr>
        <w:pStyle w:val="font5"/>
        <w:suppressAutoHyphens/>
        <w:spacing w:before="0" w:after="0"/>
        <w:rPr>
          <w:rFonts w:ascii="Calibri" w:eastAsia="Times New Roman" w:hAnsi="Calibri" w:cs="Arial"/>
        </w:rPr>
      </w:pPr>
    </w:p>
    <w:p w:rsidR="00A36649" w:rsidRPr="00E90298" w:rsidRDefault="00A36649">
      <w:pPr>
        <w:jc w:val="both"/>
        <w:rPr>
          <w:rFonts w:ascii="Calibri" w:hAnsi="Calibri" w:cs="Arial"/>
          <w:sz w:val="22"/>
          <w:szCs w:val="22"/>
        </w:rPr>
      </w:pPr>
      <w:r w:rsidRPr="00E90298">
        <w:rPr>
          <w:rFonts w:ascii="Calibri" w:hAnsi="Calibri" w:cs="Arial"/>
          <w:b/>
          <w:bCs/>
          <w:sz w:val="22"/>
          <w:szCs w:val="22"/>
        </w:rPr>
        <w:t>REFERÊNCIA DE TEMPO:</w:t>
      </w:r>
      <w:r w:rsidRPr="00E90298">
        <w:rPr>
          <w:rFonts w:ascii="Calibri" w:hAnsi="Calibri" w:cs="Arial"/>
          <w:sz w:val="22"/>
          <w:szCs w:val="22"/>
        </w:rPr>
        <w:t xml:space="preserve"> Todas as referências de tempo no Edital, no aviso e durante a sessão pública observarão obrigatoriamente o horário de Brasília – DF. </w:t>
      </w:r>
    </w:p>
    <w:p w:rsidR="00A36649" w:rsidRPr="00E90298" w:rsidRDefault="00A36649">
      <w:pPr>
        <w:jc w:val="center"/>
        <w:rPr>
          <w:rFonts w:ascii="Calibri" w:hAnsi="Calibri" w:cs="Arial"/>
          <w:b/>
          <w:sz w:val="22"/>
          <w:szCs w:val="22"/>
        </w:rPr>
      </w:pPr>
      <w:r w:rsidRPr="00E90298">
        <w:rPr>
          <w:rFonts w:ascii="Calibri" w:hAnsi="Calibri" w:cs="Arial"/>
          <w:b/>
          <w:sz w:val="22"/>
          <w:szCs w:val="22"/>
        </w:rPr>
        <w:br w:type="page"/>
      </w:r>
      <w:r w:rsidRPr="00E90298">
        <w:rPr>
          <w:rFonts w:ascii="Calibri" w:hAnsi="Calibri" w:cs="Arial"/>
          <w:b/>
          <w:sz w:val="22"/>
          <w:szCs w:val="22"/>
        </w:rPr>
        <w:lastRenderedPageBreak/>
        <w:t xml:space="preserve">PREGÃO </w:t>
      </w:r>
      <w:r w:rsidR="00514D4D" w:rsidRPr="00E90298">
        <w:rPr>
          <w:rFonts w:ascii="Calibri" w:hAnsi="Calibri" w:cs="Arial"/>
          <w:b/>
          <w:sz w:val="22"/>
          <w:szCs w:val="22"/>
        </w:rPr>
        <w:t>PRESENCIAL</w:t>
      </w:r>
      <w:r w:rsidRPr="00E90298">
        <w:rPr>
          <w:rFonts w:ascii="Calibri" w:hAnsi="Calibri" w:cs="Arial"/>
          <w:b/>
          <w:sz w:val="22"/>
          <w:szCs w:val="22"/>
        </w:rPr>
        <w:t xml:space="preserve"> nº </w:t>
      </w:r>
      <w:r w:rsidR="0089616B">
        <w:rPr>
          <w:rFonts w:ascii="Calibri" w:hAnsi="Calibri" w:cs="Arial"/>
          <w:b/>
          <w:sz w:val="22"/>
          <w:szCs w:val="22"/>
        </w:rPr>
        <w:t>942</w:t>
      </w:r>
      <w:r w:rsidR="00AD3F8E">
        <w:rPr>
          <w:rFonts w:ascii="Calibri" w:hAnsi="Calibri" w:cs="Arial"/>
          <w:b/>
          <w:sz w:val="22"/>
          <w:szCs w:val="22"/>
        </w:rPr>
        <w:t>/20</w:t>
      </w:r>
      <w:r w:rsidR="0089616B">
        <w:rPr>
          <w:rFonts w:ascii="Calibri" w:hAnsi="Calibri" w:cs="Arial"/>
          <w:b/>
          <w:sz w:val="22"/>
          <w:szCs w:val="22"/>
        </w:rPr>
        <w:t>17</w:t>
      </w:r>
    </w:p>
    <w:p w:rsidR="00A36649" w:rsidRPr="00E90298" w:rsidRDefault="00A36649">
      <w:pPr>
        <w:pStyle w:val="xl28"/>
        <w:suppressAutoHyphens/>
        <w:spacing w:before="0" w:after="0"/>
        <w:rPr>
          <w:rFonts w:ascii="Calibri" w:eastAsia="Times New Roman" w:hAnsi="Calibri" w:cs="Arial"/>
          <w:sz w:val="22"/>
          <w:szCs w:val="22"/>
          <w:highlight w:val="yellow"/>
          <w:lang w:val="pt-PT"/>
        </w:rPr>
      </w:pPr>
    </w:p>
    <w:p w:rsidR="00514D4D" w:rsidRPr="00E90298" w:rsidRDefault="00514D4D" w:rsidP="00514D4D">
      <w:pPr>
        <w:jc w:val="both"/>
        <w:rPr>
          <w:rFonts w:ascii="Calibri" w:hAnsi="Calibri"/>
          <w:sz w:val="22"/>
          <w:szCs w:val="22"/>
        </w:rPr>
      </w:pPr>
      <w:r w:rsidRPr="00E90298">
        <w:rPr>
          <w:rFonts w:ascii="Calibri" w:hAnsi="Calibri" w:cs="Arial"/>
          <w:sz w:val="22"/>
          <w:szCs w:val="22"/>
        </w:rPr>
        <w:t xml:space="preserve">A FUNDAÇÃO UNIVERSIDADE DO ESTADO DE SANTA CATARINA, com </w:t>
      </w:r>
      <w:r w:rsidRPr="00E90298">
        <w:rPr>
          <w:rFonts w:ascii="Calibri" w:hAnsi="Calibri"/>
          <w:sz w:val="22"/>
          <w:szCs w:val="22"/>
        </w:rPr>
        <w:t>sede na Av. Madre Benvenuta 2007, Itacorubi, Florianópolis/SC - CEP 88035-001, inscrita no CNPJ sob nº 83.891.283/0001-36</w:t>
      </w:r>
      <w:r w:rsidRPr="00E90298">
        <w:rPr>
          <w:rFonts w:ascii="Calibri" w:hAnsi="Calibri" w:cs="Arial"/>
          <w:sz w:val="22"/>
          <w:szCs w:val="22"/>
        </w:rPr>
        <w:t xml:space="preserve">, por intermédio da Coordenadoria </w:t>
      </w:r>
      <w:r w:rsidRPr="00E90298">
        <w:rPr>
          <w:rFonts w:ascii="Calibri" w:hAnsi="Calibri" w:cs="Arial"/>
          <w:color w:val="000000"/>
          <w:sz w:val="22"/>
          <w:szCs w:val="22"/>
        </w:rPr>
        <w:t>de Licitações e Compras - CLC, torna público que fará realizar licitação na modalidade PREGÃO PRESENCIAL</w:t>
      </w:r>
      <w:r w:rsidR="004112FA" w:rsidRPr="00E90298">
        <w:rPr>
          <w:rFonts w:ascii="Calibri" w:hAnsi="Calibri" w:cs="Arial"/>
          <w:color w:val="000000"/>
          <w:sz w:val="22"/>
          <w:szCs w:val="22"/>
        </w:rPr>
        <w:t xml:space="preserve"> -  PP</w:t>
      </w:r>
      <w:r w:rsidRPr="00F0764C">
        <w:rPr>
          <w:rFonts w:ascii="Calibri" w:hAnsi="Calibri" w:cs="Arial"/>
          <w:color w:val="000000"/>
          <w:sz w:val="22"/>
          <w:szCs w:val="22"/>
        </w:rPr>
        <w:t xml:space="preserve">, </w:t>
      </w:r>
      <w:r w:rsidR="007316C0" w:rsidRPr="00E90298">
        <w:rPr>
          <w:rFonts w:ascii="Calibri" w:hAnsi="Calibri" w:cs="Arial"/>
          <w:color w:val="000000"/>
          <w:sz w:val="22"/>
          <w:szCs w:val="22"/>
        </w:rPr>
        <w:t xml:space="preserve">do tipo MENOR PREÇO, </w:t>
      </w:r>
      <w:r w:rsidRPr="00E90298">
        <w:rPr>
          <w:rFonts w:ascii="Calibri" w:hAnsi="Calibri" w:cs="Arial"/>
          <w:color w:val="000000"/>
          <w:sz w:val="22"/>
          <w:szCs w:val="22"/>
        </w:rPr>
        <w:t>para</w:t>
      </w:r>
      <w:r w:rsidRPr="00E90298">
        <w:rPr>
          <w:rFonts w:ascii="Calibri" w:hAnsi="Calibri" w:cs="Arial"/>
          <w:sz w:val="22"/>
          <w:szCs w:val="22"/>
        </w:rPr>
        <w:t xml:space="preserve"> selecionar proposta objetivando o REGISTRO DE PREÇOS, </w:t>
      </w:r>
      <w:r w:rsidR="00EB106D" w:rsidRPr="00E90298">
        <w:rPr>
          <w:rFonts w:ascii="Calibri" w:hAnsi="Calibri" w:cs="Arial"/>
          <w:sz w:val="22"/>
          <w:szCs w:val="22"/>
        </w:rPr>
        <w:t xml:space="preserve">para </w:t>
      </w:r>
      <w:r w:rsidR="00254011" w:rsidRPr="004D177B">
        <w:rPr>
          <w:rFonts w:ascii="Calibri" w:hAnsi="Calibri" w:cs="Arial"/>
          <w:b/>
          <w:sz w:val="22"/>
          <w:szCs w:val="22"/>
        </w:rPr>
        <w:t>A</w:t>
      </w:r>
      <w:r w:rsidR="00254011">
        <w:rPr>
          <w:rFonts w:ascii="Calibri" w:hAnsi="Calibri" w:cs="Arial"/>
          <w:b/>
          <w:sz w:val="22"/>
          <w:szCs w:val="22"/>
        </w:rPr>
        <w:t>QUISIÇÃO DE ÁGUA MINERAL E GÁS PARA O CEAVI/UDESC-IBIRAMA</w:t>
      </w:r>
      <w:r w:rsidR="006D1636" w:rsidRPr="00947C39">
        <w:rPr>
          <w:rFonts w:ascii="Calibri" w:hAnsi="Calibri" w:cs="Arial"/>
          <w:b/>
          <w:sz w:val="22"/>
          <w:szCs w:val="22"/>
        </w:rPr>
        <w:t>,</w:t>
      </w:r>
      <w:r w:rsidR="005E4191">
        <w:rPr>
          <w:rFonts w:ascii="Calibri" w:hAnsi="Calibri" w:cs="Arial"/>
          <w:b/>
          <w:sz w:val="22"/>
          <w:szCs w:val="22"/>
        </w:rPr>
        <w:t xml:space="preserve"> </w:t>
      </w:r>
      <w:r w:rsidR="005E4191">
        <w:rPr>
          <w:rFonts w:ascii="Calibri" w:hAnsi="Calibri" w:cs="Arial"/>
          <w:sz w:val="22"/>
          <w:szCs w:val="22"/>
        </w:rPr>
        <w:t>no</w:t>
      </w:r>
      <w:r w:rsidRPr="00E90298">
        <w:rPr>
          <w:rFonts w:ascii="Calibri" w:hAnsi="Calibri" w:cs="Arial"/>
          <w:sz w:val="22"/>
          <w:szCs w:val="22"/>
        </w:rPr>
        <w:t xml:space="preserve">s termos da Lei Federal nº 10.520, </w:t>
      </w:r>
      <w:r w:rsidRPr="00E90298">
        <w:rPr>
          <w:rFonts w:ascii="Calibri" w:hAnsi="Calibri" w:cs="Arial"/>
          <w:color w:val="000000"/>
          <w:sz w:val="22"/>
          <w:szCs w:val="22"/>
        </w:rPr>
        <w:t xml:space="preserve">de 17 de julho de 2002, com aplicação subsidiária da Lei Federal  nº 8.666, de 21 de junho de 1993, Lei Complementar nº 123, de 14 de dezembro de 2006, Decreto Estadual nº 2.617, de 16 de setembro de 2009, </w:t>
      </w:r>
      <w:r w:rsidR="004112FA" w:rsidRPr="00E90298">
        <w:rPr>
          <w:rFonts w:ascii="Calibri" w:hAnsi="Calibri" w:cs="Arial"/>
          <w:color w:val="000000"/>
          <w:sz w:val="22"/>
          <w:szCs w:val="22"/>
        </w:rPr>
        <w:t>Decreto 1.408</w:t>
      </w:r>
      <w:r w:rsidR="00A8761C" w:rsidRPr="00E90298">
        <w:rPr>
          <w:rFonts w:ascii="Calibri" w:hAnsi="Calibri" w:cs="Arial"/>
          <w:color w:val="000000"/>
          <w:sz w:val="22"/>
          <w:szCs w:val="22"/>
        </w:rPr>
        <w:t>, de 25 de fevereiro</w:t>
      </w:r>
      <w:r w:rsidR="00B47284">
        <w:rPr>
          <w:rFonts w:ascii="Calibri" w:hAnsi="Calibri" w:cs="Arial"/>
          <w:color w:val="000000"/>
          <w:sz w:val="22"/>
          <w:szCs w:val="22"/>
        </w:rPr>
        <w:t xml:space="preserve"> </w:t>
      </w:r>
      <w:r w:rsidR="00B47284" w:rsidRPr="009433BB">
        <w:rPr>
          <w:rFonts w:ascii="Calibri" w:hAnsi="Calibri" w:cs="Arial"/>
          <w:color w:val="000000"/>
          <w:sz w:val="22"/>
          <w:szCs w:val="22"/>
        </w:rPr>
        <w:t>de</w:t>
      </w:r>
      <w:r w:rsidR="00A8761C" w:rsidRPr="009433BB">
        <w:rPr>
          <w:rFonts w:ascii="Calibri" w:hAnsi="Calibri" w:cs="Arial"/>
          <w:color w:val="000000"/>
          <w:sz w:val="22"/>
          <w:szCs w:val="22"/>
        </w:rPr>
        <w:t xml:space="preserve"> </w:t>
      </w:r>
      <w:r w:rsidR="004112FA" w:rsidRPr="009433BB">
        <w:rPr>
          <w:rFonts w:ascii="Calibri" w:hAnsi="Calibri" w:cs="Arial"/>
          <w:color w:val="000000"/>
          <w:sz w:val="22"/>
          <w:szCs w:val="22"/>
        </w:rPr>
        <w:t>2013,</w:t>
      </w:r>
      <w:r w:rsidR="004112FA" w:rsidRPr="00E90298">
        <w:rPr>
          <w:rFonts w:ascii="Calibri" w:hAnsi="Calibri" w:cs="Arial"/>
          <w:color w:val="000000"/>
          <w:sz w:val="22"/>
          <w:szCs w:val="22"/>
        </w:rPr>
        <w:t xml:space="preserve"> </w:t>
      </w:r>
      <w:r w:rsidRPr="00E90298">
        <w:rPr>
          <w:rFonts w:ascii="Calibri" w:hAnsi="Calibri"/>
          <w:color w:val="000000"/>
          <w:sz w:val="22"/>
          <w:szCs w:val="22"/>
        </w:rPr>
        <w:t>bem como à legislação correlata, e demais exigências previstas neste Edital e seus Anexos.</w:t>
      </w:r>
    </w:p>
    <w:p w:rsidR="00514D4D" w:rsidRPr="00E90298" w:rsidRDefault="00514D4D">
      <w:pPr>
        <w:pStyle w:val="Contedodoquadro"/>
        <w:tabs>
          <w:tab w:val="left" w:pos="2552"/>
        </w:tabs>
        <w:rPr>
          <w:rFonts w:ascii="Calibri" w:hAnsi="Calibri" w:cs="Arial"/>
          <w:sz w:val="22"/>
          <w:szCs w:val="22"/>
        </w:rPr>
      </w:pPr>
    </w:p>
    <w:p w:rsidR="0075673D" w:rsidRPr="00E90298" w:rsidRDefault="0075673D" w:rsidP="00227409">
      <w:pPr>
        <w:numPr>
          <w:ilvl w:val="0"/>
          <w:numId w:val="16"/>
        </w:numPr>
        <w:tabs>
          <w:tab w:val="left" w:pos="284"/>
        </w:tabs>
        <w:ind w:left="284" w:hanging="284"/>
        <w:jc w:val="both"/>
        <w:rPr>
          <w:rFonts w:ascii="Calibri" w:hAnsi="Calibri" w:cs="Arial"/>
          <w:b/>
          <w:sz w:val="22"/>
          <w:szCs w:val="22"/>
        </w:rPr>
      </w:pPr>
      <w:r w:rsidRPr="00E90298">
        <w:rPr>
          <w:rFonts w:ascii="Calibri" w:hAnsi="Calibri" w:cs="Arial"/>
          <w:b/>
          <w:sz w:val="22"/>
          <w:szCs w:val="22"/>
        </w:rPr>
        <w:t xml:space="preserve"> DISPOSIÇÕES PRELIMINARES</w:t>
      </w:r>
    </w:p>
    <w:p w:rsidR="0075673D" w:rsidRPr="00E90298" w:rsidRDefault="0075673D" w:rsidP="00227409">
      <w:pPr>
        <w:numPr>
          <w:ilvl w:val="1"/>
          <w:numId w:val="16"/>
        </w:numPr>
        <w:tabs>
          <w:tab w:val="left" w:pos="284"/>
        </w:tabs>
        <w:ind w:left="0" w:hanging="9"/>
        <w:jc w:val="both"/>
        <w:rPr>
          <w:rFonts w:ascii="Calibri" w:hAnsi="Calibri" w:cs="Arial"/>
          <w:b/>
          <w:sz w:val="22"/>
          <w:szCs w:val="22"/>
        </w:rPr>
      </w:pPr>
      <w:r w:rsidRPr="00E90298">
        <w:rPr>
          <w:rFonts w:ascii="Calibri" w:hAnsi="Calibri" w:cs="Arial"/>
          <w:b/>
          <w:sz w:val="22"/>
          <w:szCs w:val="22"/>
        </w:rPr>
        <w:t xml:space="preserve"> </w:t>
      </w:r>
      <w:r w:rsidRPr="00E90298">
        <w:rPr>
          <w:rFonts w:ascii="Calibri" w:hAnsi="Calibri" w:cs="Arial"/>
          <w:sz w:val="22"/>
          <w:szCs w:val="22"/>
        </w:rPr>
        <w:t>O Pregão Presencial</w:t>
      </w:r>
      <w:r w:rsidR="004112FA" w:rsidRPr="00E90298">
        <w:rPr>
          <w:rFonts w:ascii="Calibri" w:hAnsi="Calibri" w:cs="Arial"/>
          <w:sz w:val="22"/>
          <w:szCs w:val="22"/>
        </w:rPr>
        <w:t xml:space="preserve"> - PP</w:t>
      </w:r>
      <w:r w:rsidRPr="00E90298">
        <w:rPr>
          <w:rFonts w:ascii="Calibri" w:hAnsi="Calibri" w:cs="Arial"/>
          <w:sz w:val="22"/>
          <w:szCs w:val="22"/>
        </w:rPr>
        <w:t xml:space="preserve"> será realizado em sessão pública.</w:t>
      </w:r>
    </w:p>
    <w:p w:rsidR="0075673D" w:rsidRPr="00E90298" w:rsidRDefault="0075673D" w:rsidP="00227409">
      <w:pPr>
        <w:numPr>
          <w:ilvl w:val="1"/>
          <w:numId w:val="16"/>
        </w:numPr>
        <w:tabs>
          <w:tab w:val="left" w:pos="284"/>
        </w:tabs>
        <w:ind w:left="0" w:hanging="9"/>
        <w:jc w:val="both"/>
        <w:rPr>
          <w:rFonts w:ascii="Calibri" w:hAnsi="Calibri" w:cs="Arial"/>
          <w:b/>
          <w:sz w:val="22"/>
          <w:szCs w:val="22"/>
        </w:rPr>
      </w:pPr>
      <w:r w:rsidRPr="00E90298">
        <w:rPr>
          <w:rFonts w:ascii="Calibri" w:hAnsi="Calibri" w:cs="Arial"/>
          <w:b/>
          <w:sz w:val="22"/>
          <w:szCs w:val="22"/>
        </w:rPr>
        <w:t xml:space="preserve"> </w:t>
      </w:r>
      <w:r w:rsidRPr="00E90298">
        <w:rPr>
          <w:rFonts w:ascii="Calibri" w:hAnsi="Calibri" w:cs="Arial"/>
          <w:sz w:val="22"/>
          <w:szCs w:val="22"/>
        </w:rPr>
        <w:t>Os trabalhos serão conduzidos por servidor da Fundação Universidade do Estado de Santa Catarina, denominado Pregoeiro.</w:t>
      </w:r>
    </w:p>
    <w:p w:rsidR="0075673D" w:rsidRPr="00E90298" w:rsidRDefault="0075673D" w:rsidP="00227409">
      <w:pPr>
        <w:numPr>
          <w:ilvl w:val="1"/>
          <w:numId w:val="16"/>
        </w:numPr>
        <w:tabs>
          <w:tab w:val="left" w:pos="284"/>
        </w:tabs>
        <w:ind w:left="0" w:hanging="9"/>
        <w:jc w:val="both"/>
        <w:rPr>
          <w:rFonts w:ascii="Calibri" w:hAnsi="Calibri" w:cs="Arial"/>
          <w:b/>
          <w:sz w:val="22"/>
          <w:szCs w:val="22"/>
        </w:rPr>
      </w:pPr>
      <w:r w:rsidRPr="00E90298">
        <w:rPr>
          <w:rFonts w:ascii="Calibri" w:hAnsi="Calibri" w:cs="Arial"/>
          <w:b/>
          <w:sz w:val="22"/>
          <w:szCs w:val="22"/>
        </w:rPr>
        <w:t xml:space="preserve"> </w:t>
      </w:r>
      <w:r w:rsidRPr="00E90298">
        <w:rPr>
          <w:rFonts w:ascii="Calibri" w:hAnsi="Calibri" w:cs="Arial"/>
          <w:sz w:val="22"/>
          <w:szCs w:val="22"/>
        </w:rPr>
        <w:t>Todas as referências de tempo no Edital, no Aviso e durante a sessão pública observarão obrigatoriamente o horário de Brasília – DF</w:t>
      </w:r>
    </w:p>
    <w:p w:rsidR="00A36649" w:rsidRPr="00E90298" w:rsidRDefault="00A36649">
      <w:pPr>
        <w:pStyle w:val="EspSubTitulo1Char"/>
        <w:tabs>
          <w:tab w:val="left" w:pos="2552"/>
        </w:tabs>
        <w:suppressAutoHyphens/>
        <w:spacing w:before="0" w:after="0"/>
        <w:rPr>
          <w:rFonts w:ascii="Calibri" w:hAnsi="Calibri" w:cs="Arial"/>
          <w:szCs w:val="22"/>
        </w:rPr>
      </w:pPr>
    </w:p>
    <w:p w:rsidR="00A36649" w:rsidRPr="00E90298" w:rsidRDefault="00A36649">
      <w:pPr>
        <w:tabs>
          <w:tab w:val="left" w:pos="2552"/>
        </w:tabs>
        <w:jc w:val="both"/>
        <w:rPr>
          <w:rFonts w:ascii="Calibri" w:hAnsi="Calibri" w:cs="Arial"/>
          <w:sz w:val="22"/>
          <w:szCs w:val="22"/>
        </w:rPr>
      </w:pPr>
      <w:r w:rsidRPr="00E90298">
        <w:rPr>
          <w:rFonts w:ascii="Calibri" w:hAnsi="Calibri" w:cs="Arial"/>
          <w:sz w:val="22"/>
          <w:szCs w:val="22"/>
        </w:rPr>
        <w:t>Os documentos relacionados a seguir fazem parte integrante desta licitação:</w:t>
      </w:r>
    </w:p>
    <w:p w:rsidR="00A36649" w:rsidRPr="00E90298" w:rsidRDefault="00A36649">
      <w:pPr>
        <w:tabs>
          <w:tab w:val="left" w:pos="2552"/>
        </w:tabs>
        <w:jc w:val="both"/>
        <w:rPr>
          <w:rFonts w:ascii="Calibri" w:hAnsi="Calibri" w:cs="Arial"/>
          <w:sz w:val="22"/>
          <w:szCs w:val="22"/>
        </w:rPr>
      </w:pPr>
    </w:p>
    <w:p w:rsidR="00A36649" w:rsidRPr="00AD3F8E" w:rsidRDefault="00417D18">
      <w:pPr>
        <w:tabs>
          <w:tab w:val="left" w:pos="2552"/>
        </w:tabs>
        <w:jc w:val="both"/>
        <w:rPr>
          <w:rFonts w:ascii="Calibri" w:hAnsi="Calibri" w:cs="Arial"/>
          <w:sz w:val="22"/>
          <w:szCs w:val="22"/>
          <w:u w:val="single"/>
        </w:rPr>
      </w:pPr>
      <w:hyperlink w:anchor="Anexo_I" w:history="1">
        <w:r w:rsidR="00A36649" w:rsidRPr="00AD3F8E">
          <w:rPr>
            <w:rStyle w:val="Hyperlink"/>
            <w:rFonts w:ascii="Calibri" w:hAnsi="Calibri" w:cs="Arial"/>
            <w:color w:val="auto"/>
            <w:sz w:val="22"/>
            <w:szCs w:val="22"/>
          </w:rPr>
          <w:t xml:space="preserve">Anexo I – </w:t>
        </w:r>
        <w:r w:rsidR="00C06CBF" w:rsidRPr="00AD3F8E">
          <w:rPr>
            <w:rStyle w:val="Hyperlink"/>
            <w:rFonts w:ascii="Calibri" w:hAnsi="Calibri" w:cs="Arial"/>
            <w:color w:val="auto"/>
            <w:sz w:val="22"/>
            <w:szCs w:val="22"/>
          </w:rPr>
          <w:t>Termo de Referência</w:t>
        </w:r>
      </w:hyperlink>
      <w:r w:rsidR="00357650" w:rsidRPr="00AD3F8E">
        <w:rPr>
          <w:rFonts w:ascii="Calibri" w:hAnsi="Calibri" w:cs="Arial"/>
          <w:sz w:val="22"/>
          <w:szCs w:val="22"/>
          <w:u w:val="single"/>
        </w:rPr>
        <w:t>;</w:t>
      </w:r>
    </w:p>
    <w:p w:rsidR="00A36649" w:rsidRPr="00AD3F8E" w:rsidRDefault="00417D18">
      <w:pPr>
        <w:tabs>
          <w:tab w:val="left" w:pos="2552"/>
        </w:tabs>
        <w:jc w:val="both"/>
        <w:rPr>
          <w:rFonts w:ascii="Calibri" w:hAnsi="Calibri" w:cs="Arial"/>
          <w:sz w:val="22"/>
          <w:szCs w:val="22"/>
          <w:u w:val="single"/>
        </w:rPr>
      </w:pPr>
      <w:hyperlink w:anchor="Anexo_II" w:history="1">
        <w:r w:rsidR="00A36649" w:rsidRPr="00AD3F8E">
          <w:rPr>
            <w:rStyle w:val="Hyperlink"/>
            <w:rFonts w:ascii="Calibri" w:hAnsi="Calibri" w:cs="Arial"/>
            <w:color w:val="auto"/>
            <w:sz w:val="22"/>
            <w:szCs w:val="22"/>
          </w:rPr>
          <w:t xml:space="preserve">Anexo II – </w:t>
        </w:r>
        <w:r w:rsidR="00C06CBF" w:rsidRPr="00AD3F8E">
          <w:rPr>
            <w:rStyle w:val="Hyperlink"/>
            <w:rFonts w:ascii="Calibri" w:hAnsi="Calibri" w:cs="Arial"/>
            <w:color w:val="auto"/>
            <w:sz w:val="22"/>
            <w:szCs w:val="22"/>
          </w:rPr>
          <w:t>Quadro de Quantitativo;</w:t>
        </w:r>
      </w:hyperlink>
    </w:p>
    <w:p w:rsidR="00A36649" w:rsidRPr="00AD3F8E" w:rsidRDefault="00417D18">
      <w:pPr>
        <w:pStyle w:val="EspSubTitulo1Char"/>
        <w:suppressAutoHyphens/>
        <w:spacing w:before="0" w:after="0"/>
        <w:rPr>
          <w:rFonts w:ascii="Calibri" w:hAnsi="Calibri" w:cs="Arial"/>
          <w:szCs w:val="22"/>
          <w:u w:val="single"/>
        </w:rPr>
      </w:pPr>
      <w:hyperlink w:anchor="Anexo_III" w:history="1">
        <w:r w:rsidR="00A36649" w:rsidRPr="00AD3F8E">
          <w:rPr>
            <w:rStyle w:val="Hyperlink"/>
            <w:rFonts w:ascii="Calibri" w:hAnsi="Calibri" w:cs="Arial"/>
            <w:color w:val="auto"/>
            <w:szCs w:val="22"/>
          </w:rPr>
          <w:t xml:space="preserve">Anexo III – </w:t>
        </w:r>
        <w:r w:rsidR="00C06CBF" w:rsidRPr="00AD3F8E">
          <w:rPr>
            <w:rStyle w:val="Hyperlink"/>
            <w:rFonts w:ascii="Calibri" w:hAnsi="Calibri" w:cs="Arial"/>
            <w:color w:val="auto"/>
            <w:szCs w:val="22"/>
          </w:rPr>
          <w:t>Modelo de Proposta de Preços;</w:t>
        </w:r>
      </w:hyperlink>
    </w:p>
    <w:p w:rsidR="00A36649" w:rsidRPr="00AD3F8E" w:rsidRDefault="00417D18">
      <w:pPr>
        <w:tabs>
          <w:tab w:val="left" w:pos="2552"/>
        </w:tabs>
        <w:jc w:val="both"/>
        <w:rPr>
          <w:rFonts w:ascii="Calibri" w:hAnsi="Calibri" w:cs="Arial"/>
          <w:sz w:val="22"/>
          <w:szCs w:val="22"/>
          <w:u w:val="single"/>
        </w:rPr>
      </w:pPr>
      <w:hyperlink w:anchor="Anexo_IV" w:history="1">
        <w:r w:rsidR="00A36649" w:rsidRPr="00AD3F8E">
          <w:rPr>
            <w:rStyle w:val="Hyperlink"/>
            <w:rFonts w:ascii="Calibri" w:hAnsi="Calibri" w:cs="Arial"/>
            <w:color w:val="auto"/>
            <w:sz w:val="22"/>
            <w:szCs w:val="22"/>
          </w:rPr>
          <w:t>Anexo IV –</w:t>
        </w:r>
        <w:r w:rsidR="00C35490" w:rsidRPr="00AD3F8E">
          <w:rPr>
            <w:rStyle w:val="Hyperlink"/>
            <w:rFonts w:ascii="Calibri" w:hAnsi="Calibri" w:cs="Arial"/>
            <w:color w:val="auto"/>
            <w:sz w:val="22"/>
            <w:szCs w:val="22"/>
            <w:lang w:eastAsia="pt-BR"/>
          </w:rPr>
          <w:t xml:space="preserve"> </w:t>
        </w:r>
        <w:r w:rsidR="00C06CBF" w:rsidRPr="00AD3F8E">
          <w:rPr>
            <w:rStyle w:val="Hyperlink"/>
            <w:rFonts w:ascii="Calibri" w:hAnsi="Calibri" w:cs="Arial"/>
            <w:color w:val="auto"/>
            <w:sz w:val="22"/>
            <w:szCs w:val="22"/>
          </w:rPr>
          <w:t>Identificação dos Envelopes;</w:t>
        </w:r>
      </w:hyperlink>
    </w:p>
    <w:p w:rsidR="00A36649" w:rsidRPr="00AD3F8E" w:rsidRDefault="00417D18">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Arial"/>
          <w:sz w:val="22"/>
          <w:szCs w:val="22"/>
          <w:u w:val="single"/>
        </w:rPr>
      </w:pPr>
      <w:hyperlink w:anchor="Anexo_VI" w:history="1">
        <w:r w:rsidR="00A36649" w:rsidRPr="00AD3F8E">
          <w:rPr>
            <w:rStyle w:val="Hyperlink"/>
            <w:rFonts w:ascii="Calibri" w:hAnsi="Calibri" w:cs="Arial"/>
            <w:color w:val="auto"/>
            <w:sz w:val="22"/>
            <w:szCs w:val="22"/>
          </w:rPr>
          <w:t xml:space="preserve">Anexo V </w:t>
        </w:r>
        <w:r w:rsidR="00C35490" w:rsidRPr="00AD3F8E">
          <w:rPr>
            <w:rStyle w:val="Hyperlink"/>
            <w:rFonts w:ascii="Calibri" w:hAnsi="Calibri" w:cs="Arial"/>
            <w:color w:val="auto"/>
            <w:sz w:val="22"/>
            <w:szCs w:val="22"/>
          </w:rPr>
          <w:t>–</w:t>
        </w:r>
        <w:r w:rsidR="00A36649" w:rsidRPr="00AD3F8E">
          <w:rPr>
            <w:rStyle w:val="Hyperlink"/>
            <w:rFonts w:ascii="Calibri" w:hAnsi="Calibri" w:cs="Arial"/>
            <w:color w:val="auto"/>
            <w:sz w:val="22"/>
            <w:szCs w:val="22"/>
          </w:rPr>
          <w:t xml:space="preserve"> </w:t>
        </w:r>
        <w:r w:rsidR="00C35490" w:rsidRPr="00AD3F8E">
          <w:rPr>
            <w:rStyle w:val="Hyperlink"/>
            <w:rFonts w:ascii="Calibri" w:hAnsi="Calibri" w:cs="Arial"/>
            <w:color w:val="auto"/>
            <w:sz w:val="22"/>
            <w:szCs w:val="22"/>
          </w:rPr>
          <w:t>Minuta da Ata de Registro de Preços;</w:t>
        </w:r>
      </w:hyperlink>
    </w:p>
    <w:p w:rsidR="00A36649" w:rsidRPr="00AD3F8E" w:rsidRDefault="00417D18">
      <w:pPr>
        <w:jc w:val="both"/>
        <w:rPr>
          <w:rFonts w:ascii="Calibri" w:hAnsi="Calibri" w:cs="Arial"/>
          <w:sz w:val="22"/>
          <w:szCs w:val="22"/>
          <w:u w:val="single"/>
        </w:rPr>
      </w:pPr>
      <w:hyperlink w:anchor="Anexo_VII" w:history="1">
        <w:r w:rsidR="00721148" w:rsidRPr="00AD3F8E">
          <w:rPr>
            <w:rStyle w:val="Hyperlink"/>
            <w:rFonts w:ascii="Calibri" w:hAnsi="Calibri" w:cs="Arial"/>
            <w:color w:val="auto"/>
            <w:sz w:val="22"/>
            <w:szCs w:val="22"/>
          </w:rPr>
          <w:t>Anexo VI</w:t>
        </w:r>
        <w:r w:rsidR="00A36649" w:rsidRPr="00AD3F8E">
          <w:rPr>
            <w:rStyle w:val="Hyperlink"/>
            <w:rFonts w:ascii="Calibri" w:hAnsi="Calibri" w:cs="Arial"/>
            <w:color w:val="auto"/>
            <w:sz w:val="22"/>
            <w:szCs w:val="22"/>
          </w:rPr>
          <w:t xml:space="preserve"> – </w:t>
        </w:r>
        <w:r w:rsidR="00C35490" w:rsidRPr="00AD3F8E">
          <w:rPr>
            <w:rStyle w:val="Hyperlink"/>
            <w:rFonts w:ascii="Calibri" w:hAnsi="Calibri" w:cs="Arial"/>
            <w:color w:val="auto"/>
            <w:sz w:val="22"/>
            <w:szCs w:val="22"/>
          </w:rPr>
          <w:t xml:space="preserve">Modelo de </w:t>
        </w:r>
        <w:r w:rsidR="00913B28" w:rsidRPr="00AD3F8E">
          <w:rPr>
            <w:rStyle w:val="Hyperlink"/>
            <w:rFonts w:ascii="Calibri" w:hAnsi="Calibri" w:cs="Arial"/>
            <w:color w:val="auto"/>
            <w:sz w:val="22"/>
            <w:szCs w:val="22"/>
          </w:rPr>
          <w:t>Autorização de Fornecimento</w:t>
        </w:r>
        <w:r w:rsidR="00C35490" w:rsidRPr="00AD3F8E">
          <w:rPr>
            <w:rStyle w:val="Hyperlink"/>
            <w:rFonts w:ascii="Calibri" w:hAnsi="Calibri" w:cs="Arial"/>
            <w:color w:val="auto"/>
            <w:sz w:val="22"/>
            <w:szCs w:val="22"/>
          </w:rPr>
          <w:t>;</w:t>
        </w:r>
      </w:hyperlink>
    </w:p>
    <w:p w:rsidR="00A36649" w:rsidRPr="00AD3F8E" w:rsidRDefault="00417D18">
      <w:pPr>
        <w:jc w:val="both"/>
        <w:rPr>
          <w:rFonts w:ascii="Calibri" w:hAnsi="Calibri" w:cs="Arial"/>
          <w:sz w:val="22"/>
          <w:szCs w:val="22"/>
          <w:u w:val="single"/>
        </w:rPr>
      </w:pPr>
      <w:hyperlink w:anchor="Anexo_VIII" w:history="1">
        <w:r w:rsidR="00721148" w:rsidRPr="00AD3F8E">
          <w:rPr>
            <w:rStyle w:val="Hyperlink"/>
            <w:rFonts w:ascii="Calibri" w:hAnsi="Calibri" w:cs="Arial"/>
            <w:color w:val="auto"/>
            <w:sz w:val="22"/>
            <w:szCs w:val="22"/>
          </w:rPr>
          <w:t>Anexo V</w:t>
        </w:r>
        <w:r w:rsidR="00A36649" w:rsidRPr="00AD3F8E">
          <w:rPr>
            <w:rStyle w:val="Hyperlink"/>
            <w:rFonts w:ascii="Calibri" w:hAnsi="Calibri" w:cs="Arial"/>
            <w:color w:val="auto"/>
            <w:sz w:val="22"/>
            <w:szCs w:val="22"/>
          </w:rPr>
          <w:t xml:space="preserve">II – </w:t>
        </w:r>
        <w:r w:rsidR="00C06CBF" w:rsidRPr="00AD3F8E">
          <w:rPr>
            <w:rStyle w:val="Hyperlink"/>
            <w:rFonts w:ascii="Calibri" w:hAnsi="Calibri" w:cs="Arial"/>
            <w:color w:val="auto"/>
            <w:sz w:val="22"/>
            <w:szCs w:val="22"/>
          </w:rPr>
          <w:t>Relação dos Centros Participantes e Dotações Orçamentárias;</w:t>
        </w:r>
      </w:hyperlink>
    </w:p>
    <w:p w:rsidR="00A36649" w:rsidRPr="00AD3F8E" w:rsidRDefault="00417D18">
      <w:pPr>
        <w:pStyle w:val="EspSubTitulo1Char"/>
        <w:suppressAutoHyphens/>
        <w:spacing w:before="0" w:after="0"/>
        <w:rPr>
          <w:rFonts w:ascii="Calibri" w:hAnsi="Calibri" w:cs="Arial"/>
          <w:szCs w:val="22"/>
          <w:u w:val="single"/>
        </w:rPr>
      </w:pPr>
      <w:hyperlink w:anchor="Anexo_IX" w:history="1">
        <w:r w:rsidR="00721148" w:rsidRPr="00AD3F8E">
          <w:rPr>
            <w:rStyle w:val="Hyperlink"/>
            <w:rFonts w:ascii="Calibri" w:hAnsi="Calibri" w:cs="Arial"/>
            <w:color w:val="auto"/>
            <w:szCs w:val="22"/>
          </w:rPr>
          <w:t>Anexo VIII</w:t>
        </w:r>
        <w:r w:rsidR="00A36649" w:rsidRPr="00AD3F8E">
          <w:rPr>
            <w:rStyle w:val="Hyperlink"/>
            <w:rFonts w:ascii="Calibri" w:hAnsi="Calibri" w:cs="Arial"/>
            <w:color w:val="auto"/>
            <w:szCs w:val="22"/>
          </w:rPr>
          <w:t xml:space="preserve"> – </w:t>
        </w:r>
        <w:r w:rsidR="00C06CBF" w:rsidRPr="00AD3F8E">
          <w:rPr>
            <w:rStyle w:val="Hyperlink"/>
            <w:rFonts w:ascii="Calibri" w:hAnsi="Calibri" w:cs="Arial"/>
            <w:color w:val="auto"/>
            <w:szCs w:val="22"/>
          </w:rPr>
          <w:t>Declaração de que a licitante cumpre o disposto no inciso XXXIII do art. 7º da Constituição;</w:t>
        </w:r>
      </w:hyperlink>
    </w:p>
    <w:p w:rsidR="00A36649" w:rsidRPr="00AD3F8E" w:rsidRDefault="00417D18">
      <w:pPr>
        <w:jc w:val="both"/>
        <w:rPr>
          <w:rFonts w:ascii="Calibri" w:hAnsi="Calibri" w:cs="Arial"/>
          <w:sz w:val="22"/>
          <w:szCs w:val="22"/>
          <w:u w:val="single"/>
        </w:rPr>
      </w:pPr>
      <w:hyperlink w:anchor="Anexo_X" w:history="1">
        <w:r w:rsidR="00A36649" w:rsidRPr="00AD3F8E">
          <w:rPr>
            <w:rStyle w:val="Hyperlink"/>
            <w:rFonts w:ascii="Calibri" w:hAnsi="Calibri" w:cs="Arial"/>
            <w:color w:val="auto"/>
            <w:sz w:val="22"/>
            <w:szCs w:val="22"/>
          </w:rPr>
          <w:t xml:space="preserve">Anexo </w:t>
        </w:r>
        <w:r w:rsidR="00721148" w:rsidRPr="00AD3F8E">
          <w:rPr>
            <w:rStyle w:val="Hyperlink"/>
            <w:rFonts w:ascii="Calibri" w:hAnsi="Calibri" w:cs="Arial"/>
            <w:color w:val="auto"/>
            <w:sz w:val="22"/>
            <w:szCs w:val="22"/>
          </w:rPr>
          <w:t>I</w:t>
        </w:r>
        <w:r w:rsidR="00A36649" w:rsidRPr="00AD3F8E">
          <w:rPr>
            <w:rStyle w:val="Hyperlink"/>
            <w:rFonts w:ascii="Calibri" w:hAnsi="Calibri" w:cs="Arial"/>
            <w:color w:val="auto"/>
            <w:sz w:val="22"/>
            <w:szCs w:val="22"/>
          </w:rPr>
          <w:t xml:space="preserve">X – </w:t>
        </w:r>
        <w:r w:rsidR="00C06CBF" w:rsidRPr="00AD3F8E">
          <w:rPr>
            <w:rStyle w:val="Hyperlink"/>
            <w:rFonts w:ascii="Calibri" w:hAnsi="Calibri" w:cs="Arial"/>
            <w:color w:val="auto"/>
            <w:sz w:val="22"/>
            <w:szCs w:val="22"/>
          </w:rPr>
          <w:t>Declaração comprobatória de enquadramento na microempresa ou empresa de pequeno porte;</w:t>
        </w:r>
      </w:hyperlink>
    </w:p>
    <w:p w:rsidR="006A3F3B" w:rsidRPr="00AD3F8E" w:rsidRDefault="006A3F3B" w:rsidP="006A3F3B">
      <w:pPr>
        <w:rPr>
          <w:rFonts w:ascii="Calibri" w:hAnsi="Calibri" w:cs="Arial"/>
          <w:sz w:val="22"/>
          <w:szCs w:val="22"/>
          <w:u w:val="single"/>
        </w:rPr>
      </w:pPr>
      <w:r w:rsidRPr="00AD3F8E">
        <w:rPr>
          <w:rFonts w:ascii="Calibri" w:hAnsi="Calibri" w:cs="Arial"/>
          <w:sz w:val="22"/>
          <w:szCs w:val="22"/>
          <w:u w:val="single"/>
        </w:rPr>
        <w:t xml:space="preserve">Anexo X </w:t>
      </w:r>
      <w:r w:rsidR="00A42A14" w:rsidRPr="00AD3F8E">
        <w:rPr>
          <w:rFonts w:ascii="Calibri" w:hAnsi="Calibri" w:cs="Arial"/>
          <w:sz w:val="22"/>
          <w:szCs w:val="22"/>
          <w:u w:val="single"/>
        </w:rPr>
        <w:t>–</w:t>
      </w:r>
      <w:r w:rsidRPr="00AD3F8E">
        <w:rPr>
          <w:rFonts w:ascii="Calibri" w:hAnsi="Calibri" w:cs="Arial"/>
          <w:sz w:val="22"/>
          <w:szCs w:val="22"/>
          <w:u w:val="single"/>
        </w:rPr>
        <w:t xml:space="preserve"> </w:t>
      </w:r>
      <w:r w:rsidR="00C06CBF" w:rsidRPr="00AD3F8E">
        <w:rPr>
          <w:rFonts w:ascii="Calibri" w:hAnsi="Calibri" w:cs="Arial"/>
          <w:sz w:val="22"/>
          <w:szCs w:val="22"/>
          <w:u w:val="single"/>
        </w:rPr>
        <w:t>Declaração de cumprimen</w:t>
      </w:r>
      <w:r w:rsidR="00913B28" w:rsidRPr="00AD3F8E">
        <w:rPr>
          <w:rFonts w:ascii="Calibri" w:hAnsi="Calibri" w:cs="Arial"/>
          <w:sz w:val="22"/>
          <w:szCs w:val="22"/>
          <w:u w:val="single"/>
        </w:rPr>
        <w:t>to das condições de habilitação;</w:t>
      </w:r>
    </w:p>
    <w:p w:rsidR="00A36649" w:rsidRPr="00E90298" w:rsidRDefault="00A36649">
      <w:pPr>
        <w:tabs>
          <w:tab w:val="left" w:pos="2552"/>
        </w:tabs>
        <w:jc w:val="both"/>
        <w:rPr>
          <w:rFonts w:ascii="Calibri" w:hAnsi="Calibri" w:cs="Arial"/>
          <w:b/>
          <w:sz w:val="22"/>
          <w:szCs w:val="22"/>
        </w:rPr>
      </w:pPr>
    </w:p>
    <w:p w:rsidR="00A36649" w:rsidRPr="00E90298" w:rsidRDefault="00A36649" w:rsidP="00227409">
      <w:pPr>
        <w:numPr>
          <w:ilvl w:val="0"/>
          <w:numId w:val="17"/>
        </w:numPr>
        <w:tabs>
          <w:tab w:val="left" w:pos="284"/>
        </w:tabs>
        <w:jc w:val="both"/>
        <w:rPr>
          <w:rFonts w:ascii="Calibri" w:hAnsi="Calibri" w:cs="Arial"/>
          <w:b/>
          <w:sz w:val="22"/>
          <w:szCs w:val="22"/>
        </w:rPr>
      </w:pPr>
      <w:r w:rsidRPr="00E90298">
        <w:rPr>
          <w:rFonts w:ascii="Calibri" w:hAnsi="Calibri" w:cs="Arial"/>
          <w:b/>
          <w:sz w:val="22"/>
          <w:szCs w:val="22"/>
        </w:rPr>
        <w:t>DA LICITAÇÃO</w:t>
      </w:r>
    </w:p>
    <w:p w:rsidR="0009213F" w:rsidRPr="00E90298" w:rsidRDefault="0009213F" w:rsidP="00227409">
      <w:pPr>
        <w:numPr>
          <w:ilvl w:val="1"/>
          <w:numId w:val="17"/>
        </w:numPr>
        <w:tabs>
          <w:tab w:val="left" w:pos="284"/>
        </w:tabs>
        <w:jc w:val="both"/>
        <w:rPr>
          <w:rFonts w:ascii="Calibri" w:hAnsi="Calibri" w:cs="Arial"/>
          <w:sz w:val="22"/>
          <w:szCs w:val="22"/>
        </w:rPr>
      </w:pPr>
      <w:r w:rsidRPr="00E90298">
        <w:rPr>
          <w:rFonts w:ascii="Calibri" w:hAnsi="Calibri" w:cs="Arial"/>
          <w:sz w:val="22"/>
          <w:szCs w:val="22"/>
        </w:rPr>
        <w:t xml:space="preserve"> Do Objeto</w:t>
      </w:r>
    </w:p>
    <w:p w:rsidR="0009213F" w:rsidRPr="00E90298" w:rsidRDefault="000144DB" w:rsidP="00227409">
      <w:pPr>
        <w:numPr>
          <w:ilvl w:val="2"/>
          <w:numId w:val="17"/>
        </w:numPr>
        <w:tabs>
          <w:tab w:val="left" w:pos="284"/>
        </w:tabs>
        <w:ind w:left="0" w:hanging="11"/>
        <w:jc w:val="both"/>
        <w:rPr>
          <w:rFonts w:ascii="Calibri" w:hAnsi="Calibri" w:cs="Arial"/>
          <w:sz w:val="22"/>
          <w:szCs w:val="22"/>
        </w:rPr>
      </w:pPr>
      <w:r w:rsidRPr="00913B28">
        <w:rPr>
          <w:rFonts w:ascii="Calibri" w:hAnsi="Calibri" w:cs="Arial"/>
          <w:sz w:val="22"/>
          <w:szCs w:val="22"/>
        </w:rPr>
        <w:t>A licitação destina-se à seleção de proposta para o REGISTRO DE PREÇOS em futura e eventual</w:t>
      </w:r>
      <w:r w:rsidRPr="00EF0887">
        <w:rPr>
          <w:rFonts w:ascii="Calibri" w:hAnsi="Calibri" w:cs="Arial"/>
          <w:sz w:val="22"/>
          <w:szCs w:val="22"/>
        </w:rPr>
        <w:t xml:space="preserve"> </w:t>
      </w:r>
      <w:r w:rsidR="00254011" w:rsidRPr="004D177B">
        <w:rPr>
          <w:rFonts w:ascii="Calibri" w:hAnsi="Calibri" w:cs="Arial"/>
          <w:b/>
          <w:sz w:val="22"/>
          <w:szCs w:val="22"/>
        </w:rPr>
        <w:t>A</w:t>
      </w:r>
      <w:r w:rsidR="00254011">
        <w:rPr>
          <w:rFonts w:ascii="Calibri" w:hAnsi="Calibri" w:cs="Arial"/>
          <w:b/>
          <w:sz w:val="22"/>
          <w:szCs w:val="22"/>
        </w:rPr>
        <w:t>QUISIÇÃO DE ÁGUA MINERAL E GÁS PARA O CEAVI/UDESC-IBIRAMA</w:t>
      </w:r>
      <w:r w:rsidR="006D1636" w:rsidRPr="00947C39">
        <w:rPr>
          <w:rFonts w:ascii="Calibri" w:hAnsi="Calibri" w:cs="Arial"/>
          <w:b/>
          <w:sz w:val="22"/>
          <w:szCs w:val="22"/>
        </w:rPr>
        <w:t>,</w:t>
      </w:r>
      <w:r w:rsidR="00430165">
        <w:rPr>
          <w:rFonts w:ascii="Calibri" w:hAnsi="Calibri" w:cs="Arial"/>
          <w:b/>
          <w:sz w:val="22"/>
          <w:szCs w:val="22"/>
        </w:rPr>
        <w:t xml:space="preserve"> </w:t>
      </w:r>
      <w:r w:rsidR="0009213F" w:rsidRPr="00E90298">
        <w:rPr>
          <w:rFonts w:ascii="Calibri" w:hAnsi="Calibri" w:cs="Arial"/>
          <w:sz w:val="22"/>
          <w:szCs w:val="22"/>
        </w:rPr>
        <w:t xml:space="preserve">conforme especificações, quantitativos e condições estabelecidas no </w:t>
      </w:r>
      <w:hyperlink w:anchor="Anexo_I" w:history="1">
        <w:r w:rsidR="0009213F" w:rsidRPr="00E90298">
          <w:rPr>
            <w:rStyle w:val="Hyperlink"/>
            <w:rFonts w:ascii="Calibri" w:hAnsi="Calibri" w:cs="Arial"/>
            <w:bCs/>
            <w:sz w:val="22"/>
            <w:szCs w:val="22"/>
          </w:rPr>
          <w:t>Anexo I</w:t>
        </w:r>
      </w:hyperlink>
      <w:r w:rsidR="003E710B">
        <w:rPr>
          <w:rFonts w:ascii="Calibri" w:hAnsi="Calibri" w:cs="Arial"/>
          <w:bCs/>
          <w:sz w:val="22"/>
          <w:szCs w:val="22"/>
        </w:rPr>
        <w:t xml:space="preserve"> e Anexo II, bem com</w:t>
      </w:r>
      <w:r w:rsidR="003E710B" w:rsidRPr="00913B28">
        <w:rPr>
          <w:rFonts w:ascii="Calibri" w:hAnsi="Calibri" w:cs="Arial"/>
          <w:bCs/>
          <w:sz w:val="22"/>
          <w:szCs w:val="22"/>
        </w:rPr>
        <w:t>o,</w:t>
      </w:r>
      <w:r w:rsidR="003E710B">
        <w:rPr>
          <w:rFonts w:ascii="Calibri" w:hAnsi="Calibri" w:cs="Arial"/>
          <w:bCs/>
          <w:sz w:val="22"/>
          <w:szCs w:val="22"/>
        </w:rPr>
        <w:t xml:space="preserve"> </w:t>
      </w:r>
      <w:r w:rsidR="0009213F" w:rsidRPr="00E90298">
        <w:rPr>
          <w:rFonts w:ascii="Calibri" w:hAnsi="Calibri" w:cs="Arial"/>
          <w:bCs/>
          <w:sz w:val="22"/>
          <w:szCs w:val="22"/>
        </w:rPr>
        <w:t>nas</w:t>
      </w:r>
      <w:r w:rsidR="0009213F" w:rsidRPr="00E90298">
        <w:rPr>
          <w:rFonts w:ascii="Calibri" w:hAnsi="Calibri" w:cs="Arial"/>
          <w:sz w:val="22"/>
          <w:szCs w:val="22"/>
        </w:rPr>
        <w:t xml:space="preserve"> condições previstas neste edital.</w:t>
      </w:r>
    </w:p>
    <w:p w:rsidR="0009213F" w:rsidRPr="00E90298" w:rsidRDefault="0009213F" w:rsidP="00227409">
      <w:pPr>
        <w:numPr>
          <w:ilvl w:val="3"/>
          <w:numId w:val="17"/>
        </w:numPr>
        <w:tabs>
          <w:tab w:val="left" w:pos="284"/>
        </w:tabs>
        <w:ind w:left="0" w:firstLine="0"/>
        <w:jc w:val="both"/>
        <w:rPr>
          <w:rFonts w:ascii="Calibri" w:hAnsi="Calibri" w:cs="Arial"/>
          <w:sz w:val="22"/>
          <w:szCs w:val="22"/>
        </w:rPr>
      </w:pPr>
      <w:r w:rsidRPr="00E90298">
        <w:rPr>
          <w:rFonts w:ascii="Calibri" w:hAnsi="Calibri" w:cs="Arial"/>
          <w:sz w:val="22"/>
          <w:szCs w:val="22"/>
        </w:rPr>
        <w:t>O Órgão Gerenciador (Fundação Universidade do Estado de Santa Catarina), assim como os demais Centros Participantes não se obrigam a adquirir o objeto e as quantidades definidas neste edital.</w:t>
      </w:r>
    </w:p>
    <w:p w:rsidR="002565B3" w:rsidRDefault="0009213F" w:rsidP="00522D62">
      <w:pPr>
        <w:numPr>
          <w:ilvl w:val="4"/>
          <w:numId w:val="17"/>
        </w:numPr>
        <w:tabs>
          <w:tab w:val="left" w:pos="851"/>
        </w:tabs>
        <w:ind w:left="0" w:firstLine="0"/>
        <w:jc w:val="both"/>
        <w:rPr>
          <w:rFonts w:ascii="Calibri" w:hAnsi="Calibri" w:cs="Arial"/>
          <w:sz w:val="22"/>
          <w:szCs w:val="22"/>
        </w:rPr>
      </w:pPr>
      <w:r w:rsidRPr="00E90298">
        <w:rPr>
          <w:rFonts w:ascii="Calibri" w:hAnsi="Calibri" w:cs="Arial"/>
          <w:sz w:val="22"/>
          <w:szCs w:val="22"/>
          <w:lang w:val="pt-PT"/>
        </w:rPr>
        <w:t xml:space="preserve">As quantidades informadas no </w:t>
      </w:r>
      <w:hyperlink w:anchor="Anexo_I" w:history="1">
        <w:r w:rsidRPr="00E90298">
          <w:rPr>
            <w:rStyle w:val="Hyperlink"/>
            <w:rFonts w:ascii="Calibri" w:hAnsi="Calibri" w:cs="Arial"/>
            <w:sz w:val="22"/>
            <w:szCs w:val="22"/>
            <w:lang w:val="pt-PT"/>
          </w:rPr>
          <w:t xml:space="preserve">Anexo </w:t>
        </w:r>
        <w:r w:rsidR="003E710B">
          <w:rPr>
            <w:rStyle w:val="Hyperlink"/>
            <w:rFonts w:ascii="Calibri" w:hAnsi="Calibri" w:cs="Arial"/>
            <w:sz w:val="22"/>
            <w:szCs w:val="22"/>
            <w:lang w:val="pt-PT"/>
          </w:rPr>
          <w:t>I</w:t>
        </w:r>
        <w:r w:rsidRPr="00E90298">
          <w:rPr>
            <w:rStyle w:val="Hyperlink"/>
            <w:rFonts w:ascii="Calibri" w:hAnsi="Calibri" w:cs="Arial"/>
            <w:sz w:val="22"/>
            <w:szCs w:val="22"/>
            <w:lang w:val="pt-PT"/>
          </w:rPr>
          <w:t>I</w:t>
        </w:r>
      </w:hyperlink>
      <w:r w:rsidRPr="00E90298">
        <w:rPr>
          <w:rFonts w:ascii="Calibri" w:hAnsi="Calibri" w:cs="Arial"/>
          <w:sz w:val="22"/>
          <w:szCs w:val="22"/>
          <w:lang w:val="pt-PT"/>
        </w:rPr>
        <w:t xml:space="preserve"> são estimativas, poden</w:t>
      </w:r>
      <w:r w:rsidR="00BE20F5">
        <w:rPr>
          <w:rFonts w:ascii="Calibri" w:hAnsi="Calibri" w:cs="Arial"/>
          <w:sz w:val="22"/>
          <w:szCs w:val="22"/>
          <w:lang w:val="pt-PT"/>
        </w:rPr>
        <w:t>do a Administração contratar o Serviço</w:t>
      </w:r>
      <w:r w:rsidRPr="00E90298">
        <w:rPr>
          <w:rFonts w:ascii="Calibri" w:hAnsi="Calibri" w:cs="Arial"/>
          <w:sz w:val="22"/>
          <w:szCs w:val="22"/>
          <w:lang w:val="pt-PT"/>
        </w:rPr>
        <w:t xml:space="preserve"> de acordo com a sua efetiva necessidade, respeitando os limites estabelecidos pela legislação.</w:t>
      </w:r>
      <w:bookmarkStart w:id="0" w:name="N_2_2"/>
      <w:bookmarkEnd w:id="0"/>
    </w:p>
    <w:p w:rsidR="00522D62" w:rsidRPr="00F0764C" w:rsidRDefault="00522D62" w:rsidP="00522D62">
      <w:pPr>
        <w:numPr>
          <w:ilvl w:val="1"/>
          <w:numId w:val="17"/>
        </w:numPr>
        <w:tabs>
          <w:tab w:val="left" w:pos="284"/>
        </w:tabs>
        <w:ind w:left="0" w:hanging="9"/>
        <w:jc w:val="both"/>
        <w:rPr>
          <w:rFonts w:ascii="Calibri" w:hAnsi="Calibri" w:cs="Arial"/>
          <w:sz w:val="22"/>
          <w:szCs w:val="22"/>
        </w:rPr>
      </w:pPr>
      <w:r w:rsidRPr="00F0764C">
        <w:rPr>
          <w:rFonts w:ascii="Calibri" w:hAnsi="Calibri" w:cs="Arial"/>
          <w:sz w:val="22"/>
          <w:szCs w:val="22"/>
        </w:rPr>
        <w:t>Do Convênio ICMS nº 26/03:</w:t>
      </w:r>
      <w:r w:rsidR="00F0764C" w:rsidRPr="00F0764C">
        <w:rPr>
          <w:rFonts w:ascii="Calibri" w:hAnsi="Calibri" w:cs="Arial"/>
          <w:sz w:val="22"/>
          <w:szCs w:val="22"/>
        </w:rPr>
        <w:t xml:space="preserve"> </w:t>
      </w:r>
    </w:p>
    <w:p w:rsidR="00522D62" w:rsidRPr="00F0764C" w:rsidRDefault="00522D62" w:rsidP="00F0764C">
      <w:pPr>
        <w:numPr>
          <w:ilvl w:val="2"/>
          <w:numId w:val="17"/>
        </w:numPr>
        <w:tabs>
          <w:tab w:val="left" w:pos="284"/>
        </w:tabs>
        <w:ind w:left="0" w:firstLine="0"/>
        <w:jc w:val="both"/>
        <w:rPr>
          <w:rFonts w:ascii="Calibri" w:hAnsi="Calibri" w:cs="Arial"/>
          <w:sz w:val="22"/>
          <w:szCs w:val="22"/>
        </w:rPr>
      </w:pPr>
      <w:r w:rsidRPr="00F0764C">
        <w:rPr>
          <w:rFonts w:ascii="Calibri" w:hAnsi="Calibri" w:cs="Arial"/>
          <w:sz w:val="22"/>
          <w:szCs w:val="22"/>
        </w:rPr>
        <w:t xml:space="preserve">  </w:t>
      </w:r>
      <w:r w:rsidRPr="00F0764C">
        <w:rPr>
          <w:rFonts w:ascii="Calibri" w:hAnsi="Calibri" w:cs="Arial"/>
          <w:bCs/>
          <w:sz w:val="22"/>
          <w:szCs w:val="22"/>
        </w:rPr>
        <w:t xml:space="preserve">De acordo com o Convênio ICMS nº 26/03, aprovado pelo CONFAZ - Conselho Nacional de Política Fazendária, o benefício da isenção do ICMS às empresas catarinenses está condicionado ao desconto no preço ao valor equivalente ao imposto dispensado e à indicação do valor do desconto no respectivo documento fiscal de venda ou prestação de serviços; e à comprovação de inexistência de similar produzido no país, na hipótese de qualquer operação com mercadorias importadas do exterior, conforme previsto no </w:t>
      </w:r>
      <w:r w:rsidRPr="00F0764C">
        <w:rPr>
          <w:rFonts w:ascii="Calibri" w:hAnsi="Calibri" w:cs="Arial"/>
          <w:bCs/>
          <w:sz w:val="22"/>
          <w:szCs w:val="22"/>
        </w:rPr>
        <w:lastRenderedPageBreak/>
        <w:t>parágrafo 1º da Cláusula Primeira do Convênio CONFAZ nº 26/2003, ficando ressalvadas as hipóteses em que a isenção mencionada não se aplica, nos termos previstos no Decreto Estadual nº 255, de 21/05/2003.</w:t>
      </w:r>
    </w:p>
    <w:p w:rsidR="00522D62" w:rsidRPr="00F0764C" w:rsidRDefault="00522D62" w:rsidP="00F0764C">
      <w:pPr>
        <w:numPr>
          <w:ilvl w:val="2"/>
          <w:numId w:val="17"/>
        </w:numPr>
        <w:tabs>
          <w:tab w:val="left" w:pos="284"/>
        </w:tabs>
        <w:ind w:left="0" w:firstLine="0"/>
        <w:jc w:val="both"/>
        <w:rPr>
          <w:rFonts w:ascii="Calibri" w:hAnsi="Calibri" w:cs="Arial"/>
          <w:sz w:val="22"/>
          <w:szCs w:val="22"/>
          <w:u w:val="single"/>
        </w:rPr>
      </w:pPr>
      <w:r w:rsidRPr="00F0764C">
        <w:rPr>
          <w:rFonts w:ascii="Calibri" w:hAnsi="Calibri" w:cs="Arial"/>
          <w:sz w:val="22"/>
          <w:szCs w:val="22"/>
        </w:rPr>
        <w:t xml:space="preserve">Nos termos do Convênio ICMS 26/03, por se tratar de operação interna relativa à aquisição de bens, </w:t>
      </w:r>
      <w:r w:rsidRPr="00F0764C">
        <w:rPr>
          <w:rFonts w:ascii="Calibri" w:hAnsi="Calibri" w:cs="Arial"/>
          <w:i/>
          <w:sz w:val="22"/>
          <w:szCs w:val="22"/>
          <w:u w:val="single"/>
        </w:rPr>
        <w:t>as licitantes beneficiadas com a respectiva isenção fiscal devem apresentar as suas propostas de preços já com o valor líquido, ou seja, sem a carga tributária do ICMS.</w:t>
      </w:r>
    </w:p>
    <w:p w:rsidR="00522D62" w:rsidRPr="00F0764C" w:rsidRDefault="00522D62" w:rsidP="00F0764C">
      <w:pPr>
        <w:numPr>
          <w:ilvl w:val="2"/>
          <w:numId w:val="17"/>
        </w:numPr>
        <w:tabs>
          <w:tab w:val="left" w:pos="284"/>
        </w:tabs>
        <w:ind w:left="0" w:firstLine="0"/>
        <w:jc w:val="both"/>
        <w:rPr>
          <w:rFonts w:ascii="Calibri" w:hAnsi="Calibri" w:cs="Arial"/>
          <w:sz w:val="22"/>
          <w:szCs w:val="22"/>
        </w:rPr>
      </w:pPr>
      <w:r w:rsidRPr="00F0764C">
        <w:rPr>
          <w:rFonts w:ascii="Calibri" w:hAnsi="Calibri" w:cs="Arial"/>
          <w:sz w:val="22"/>
          <w:szCs w:val="22"/>
        </w:rPr>
        <w:t>Nos casos em que for aplicável a isenção do ICMS, o licitante deverá, obrigatoriamente, informar a respectiva alíquota, caso seja o primeiro colocado, depois de encerrada a disputa de lances.</w:t>
      </w:r>
    </w:p>
    <w:p w:rsidR="00522D62" w:rsidRPr="00F0764C" w:rsidRDefault="00522D62" w:rsidP="00F0764C">
      <w:pPr>
        <w:numPr>
          <w:ilvl w:val="2"/>
          <w:numId w:val="17"/>
        </w:numPr>
        <w:tabs>
          <w:tab w:val="left" w:pos="284"/>
        </w:tabs>
        <w:ind w:left="0" w:firstLine="0"/>
        <w:jc w:val="both"/>
        <w:rPr>
          <w:rFonts w:ascii="Calibri" w:hAnsi="Calibri" w:cs="Arial"/>
          <w:sz w:val="22"/>
          <w:szCs w:val="22"/>
        </w:rPr>
      </w:pPr>
      <w:r w:rsidRPr="00F0764C">
        <w:rPr>
          <w:rFonts w:ascii="Calibri" w:hAnsi="Calibri" w:cs="Arial"/>
          <w:sz w:val="22"/>
          <w:szCs w:val="22"/>
        </w:rPr>
        <w:t>A isenção supracitada não se aplica, à licitante vencedora, quando:</w:t>
      </w:r>
    </w:p>
    <w:p w:rsidR="00522D62" w:rsidRPr="00F0764C" w:rsidRDefault="00522D62" w:rsidP="00F0764C">
      <w:pPr>
        <w:tabs>
          <w:tab w:val="left" w:pos="284"/>
        </w:tabs>
        <w:jc w:val="both"/>
        <w:rPr>
          <w:rFonts w:ascii="Calibri" w:hAnsi="Calibri" w:cs="Arial"/>
          <w:sz w:val="22"/>
          <w:szCs w:val="22"/>
        </w:rPr>
      </w:pPr>
      <w:r w:rsidRPr="00F0764C">
        <w:rPr>
          <w:rFonts w:ascii="Calibri" w:hAnsi="Calibri" w:cs="Arial"/>
          <w:sz w:val="22"/>
          <w:szCs w:val="22"/>
        </w:rPr>
        <w:t>a) A aquisição for efetuada com empresa cadastrada no SIMPLES/Nacional;</w:t>
      </w:r>
    </w:p>
    <w:p w:rsidR="00522D62" w:rsidRPr="00F0764C" w:rsidRDefault="00522D62" w:rsidP="00F0764C">
      <w:pPr>
        <w:tabs>
          <w:tab w:val="left" w:pos="284"/>
        </w:tabs>
        <w:jc w:val="both"/>
        <w:rPr>
          <w:rFonts w:ascii="Calibri" w:hAnsi="Calibri" w:cs="Arial"/>
          <w:sz w:val="22"/>
          <w:szCs w:val="22"/>
        </w:rPr>
      </w:pPr>
      <w:r w:rsidRPr="00F0764C">
        <w:rPr>
          <w:rFonts w:ascii="Calibri" w:hAnsi="Calibri" w:cs="Arial"/>
          <w:sz w:val="22"/>
          <w:szCs w:val="22"/>
        </w:rPr>
        <w:t>b) A aquisição for efetuada com empresa sediada em outros estados;</w:t>
      </w:r>
    </w:p>
    <w:p w:rsidR="00522D62" w:rsidRPr="00F0764C" w:rsidRDefault="00522D62" w:rsidP="00F0764C">
      <w:pPr>
        <w:tabs>
          <w:tab w:val="left" w:pos="284"/>
        </w:tabs>
        <w:jc w:val="both"/>
        <w:rPr>
          <w:rFonts w:ascii="Calibri" w:hAnsi="Calibri" w:cs="Arial"/>
          <w:sz w:val="22"/>
          <w:szCs w:val="22"/>
        </w:rPr>
      </w:pPr>
      <w:r w:rsidRPr="00F0764C">
        <w:rPr>
          <w:rFonts w:ascii="Calibri" w:hAnsi="Calibri" w:cs="Arial"/>
          <w:sz w:val="22"/>
          <w:szCs w:val="22"/>
        </w:rPr>
        <w:t>c) Às aquisições de produtos sujeitos ao regime de substituição tributária, conforme decreto n</w:t>
      </w:r>
      <w:r w:rsidRPr="00F0764C">
        <w:rPr>
          <w:rFonts w:ascii="Calibri" w:hAnsi="Calibri" w:cs="Arial"/>
          <w:strike/>
          <w:sz w:val="22"/>
          <w:szCs w:val="22"/>
        </w:rPr>
        <w:t>º</w:t>
      </w:r>
      <w:r w:rsidRPr="00F0764C">
        <w:rPr>
          <w:rFonts w:ascii="Calibri" w:hAnsi="Calibri" w:cs="Arial"/>
          <w:sz w:val="22"/>
          <w:szCs w:val="22"/>
        </w:rPr>
        <w:t xml:space="preserve"> 3.174, de 15 de abril de 2010, que introduz as alterações 2.294 a 2.307 no RICMS/SC-01 quando efetuadas em estabelecimentos varejistas, desde que efetuado com estabelecimento substituído.</w:t>
      </w:r>
    </w:p>
    <w:p w:rsidR="00522D62" w:rsidRPr="00F0764C" w:rsidRDefault="00522D62" w:rsidP="00F0764C">
      <w:pPr>
        <w:numPr>
          <w:ilvl w:val="1"/>
          <w:numId w:val="17"/>
        </w:numPr>
        <w:tabs>
          <w:tab w:val="left" w:pos="851"/>
        </w:tabs>
        <w:ind w:left="0" w:firstLine="0"/>
        <w:jc w:val="both"/>
        <w:rPr>
          <w:rFonts w:ascii="Calibri" w:hAnsi="Calibri" w:cs="Arial"/>
          <w:sz w:val="22"/>
          <w:szCs w:val="22"/>
        </w:rPr>
      </w:pPr>
      <w:r w:rsidRPr="00F0764C">
        <w:rPr>
          <w:rFonts w:ascii="Calibri" w:hAnsi="Calibri" w:cs="Arial"/>
          <w:sz w:val="22"/>
          <w:szCs w:val="22"/>
        </w:rPr>
        <w:t xml:space="preserve"> Eventuais dúvidas quanto ao benefício citado podem ser dirimidas junto a qualquer das Gerências Regionais da Fazenda Estadual – GERG, da Diretoria de Administração Tributária – DIAT, da Secretaria de Estado da Fazenda ou, ainda, no site </w:t>
      </w:r>
      <w:hyperlink r:id="rId12" w:history="1">
        <w:r w:rsidRPr="00F0764C">
          <w:rPr>
            <w:rStyle w:val="Hyperlink"/>
            <w:rFonts w:ascii="Calibri" w:hAnsi="Calibri" w:cs="Arial"/>
            <w:color w:val="auto"/>
            <w:sz w:val="22"/>
            <w:szCs w:val="22"/>
          </w:rPr>
          <w:t>www.sef.sc.gov.br</w:t>
        </w:r>
      </w:hyperlink>
      <w:r w:rsidRPr="00F0764C">
        <w:rPr>
          <w:rFonts w:ascii="Calibri" w:hAnsi="Calibri" w:cs="Arial"/>
          <w:sz w:val="22"/>
          <w:szCs w:val="22"/>
        </w:rPr>
        <w:t>;</w:t>
      </w:r>
    </w:p>
    <w:p w:rsidR="00C339CB" w:rsidRPr="00E90298" w:rsidRDefault="00C339CB" w:rsidP="00227409">
      <w:pPr>
        <w:numPr>
          <w:ilvl w:val="1"/>
          <w:numId w:val="17"/>
        </w:numPr>
        <w:tabs>
          <w:tab w:val="left" w:pos="426"/>
        </w:tabs>
        <w:ind w:left="0" w:firstLine="0"/>
        <w:jc w:val="both"/>
        <w:rPr>
          <w:rFonts w:ascii="Calibri" w:hAnsi="Calibri" w:cs="Arial"/>
          <w:b/>
          <w:bCs/>
          <w:sz w:val="22"/>
          <w:szCs w:val="22"/>
        </w:rPr>
      </w:pPr>
      <w:r w:rsidRPr="00E90298">
        <w:rPr>
          <w:rFonts w:ascii="Calibri" w:hAnsi="Calibri" w:cs="Arial"/>
          <w:b/>
          <w:bCs/>
          <w:sz w:val="22"/>
          <w:szCs w:val="22"/>
        </w:rPr>
        <w:t>Da Execução da Licitação</w:t>
      </w:r>
      <w:r w:rsidRPr="00E90298">
        <w:rPr>
          <w:rFonts w:ascii="Calibri" w:hAnsi="Calibri" w:cs="Arial"/>
          <w:sz w:val="22"/>
          <w:szCs w:val="22"/>
        </w:rPr>
        <w:t xml:space="preserve"> O processamento da licitação pela Fundação Universidade do Estado de Santa Catarina</w:t>
      </w:r>
      <w:r w:rsidR="000144DB">
        <w:rPr>
          <w:rFonts w:ascii="Calibri" w:hAnsi="Calibri" w:cs="Arial"/>
          <w:sz w:val="22"/>
          <w:szCs w:val="22"/>
        </w:rPr>
        <w:t xml:space="preserve"> - </w:t>
      </w:r>
      <w:r w:rsidR="000144DB" w:rsidRPr="002A4AAC">
        <w:rPr>
          <w:rFonts w:ascii="Calibri" w:hAnsi="Calibri" w:cs="Arial"/>
          <w:sz w:val="22"/>
          <w:szCs w:val="22"/>
        </w:rPr>
        <w:t>UDESC</w:t>
      </w:r>
      <w:r w:rsidRPr="00E90298">
        <w:rPr>
          <w:rFonts w:ascii="Calibri" w:hAnsi="Calibri" w:cs="Arial"/>
          <w:sz w:val="22"/>
          <w:szCs w:val="22"/>
        </w:rPr>
        <w:t xml:space="preserve"> será na qualidade de Interveniente Promotora, destinando-se o objeto licita</w:t>
      </w:r>
      <w:r w:rsidR="005E4191">
        <w:rPr>
          <w:rFonts w:ascii="Calibri" w:hAnsi="Calibri" w:cs="Arial"/>
          <w:sz w:val="22"/>
          <w:szCs w:val="22"/>
        </w:rPr>
        <w:t xml:space="preserve">do a atender </w:t>
      </w:r>
      <w:r w:rsidR="006754DE">
        <w:rPr>
          <w:rFonts w:ascii="Calibri" w:hAnsi="Calibri" w:cs="Arial"/>
          <w:sz w:val="22"/>
          <w:szCs w:val="22"/>
        </w:rPr>
        <w:t>à</w:t>
      </w:r>
      <w:r w:rsidR="005E4191">
        <w:rPr>
          <w:rFonts w:ascii="Calibri" w:hAnsi="Calibri" w:cs="Arial"/>
          <w:sz w:val="22"/>
          <w:szCs w:val="22"/>
        </w:rPr>
        <w:t xml:space="preserve">s necessidades da </w:t>
      </w:r>
      <w:r w:rsidR="002A4AAC">
        <w:rPr>
          <w:rFonts w:ascii="Calibri" w:hAnsi="Calibri" w:cs="Arial"/>
          <w:sz w:val="22"/>
          <w:szCs w:val="22"/>
        </w:rPr>
        <w:t>I</w:t>
      </w:r>
      <w:r w:rsidR="000144DB" w:rsidRPr="002A4AAC">
        <w:rPr>
          <w:rFonts w:ascii="Calibri" w:hAnsi="Calibri" w:cs="Arial"/>
          <w:sz w:val="22"/>
          <w:szCs w:val="22"/>
        </w:rPr>
        <w:t>nstituição</w:t>
      </w:r>
      <w:r w:rsidR="00A544A8" w:rsidRPr="002A4AAC">
        <w:rPr>
          <w:rFonts w:ascii="Calibri" w:hAnsi="Calibri" w:cs="Arial"/>
          <w:sz w:val="22"/>
          <w:szCs w:val="22"/>
        </w:rPr>
        <w:t>.</w:t>
      </w:r>
    </w:p>
    <w:p w:rsidR="00A36649" w:rsidRPr="00E90298" w:rsidRDefault="00A36649" w:rsidP="00227409">
      <w:pPr>
        <w:numPr>
          <w:ilvl w:val="2"/>
          <w:numId w:val="17"/>
        </w:numPr>
        <w:tabs>
          <w:tab w:val="left" w:pos="426"/>
        </w:tabs>
        <w:ind w:left="0" w:firstLine="0"/>
        <w:jc w:val="both"/>
        <w:rPr>
          <w:rFonts w:ascii="Calibri" w:hAnsi="Calibri" w:cs="Arial"/>
          <w:b/>
          <w:bCs/>
          <w:sz w:val="22"/>
          <w:szCs w:val="22"/>
        </w:rPr>
      </w:pPr>
      <w:r w:rsidRPr="00E90298">
        <w:rPr>
          <w:rFonts w:ascii="Calibri" w:hAnsi="Calibri" w:cs="Arial"/>
          <w:sz w:val="22"/>
          <w:szCs w:val="22"/>
        </w:rPr>
        <w:t xml:space="preserve">Nos termos </w:t>
      </w:r>
      <w:r w:rsidR="002A4AAC">
        <w:rPr>
          <w:rFonts w:ascii="Calibri" w:hAnsi="Calibri" w:cs="Arial"/>
          <w:sz w:val="22"/>
          <w:szCs w:val="22"/>
        </w:rPr>
        <w:t xml:space="preserve">do </w:t>
      </w:r>
      <w:r w:rsidRPr="00E90298">
        <w:rPr>
          <w:rFonts w:ascii="Calibri" w:hAnsi="Calibri" w:cs="Arial"/>
          <w:sz w:val="22"/>
          <w:szCs w:val="22"/>
        </w:rPr>
        <w:t>parágrafo único</w:t>
      </w:r>
      <w:r w:rsidR="002A4AAC">
        <w:rPr>
          <w:rFonts w:ascii="Calibri" w:hAnsi="Calibri" w:cs="Arial"/>
          <w:sz w:val="22"/>
          <w:szCs w:val="22"/>
        </w:rPr>
        <w:t xml:space="preserve"> do art. 85</w:t>
      </w:r>
      <w:r w:rsidRPr="00E90298">
        <w:rPr>
          <w:rFonts w:ascii="Calibri" w:hAnsi="Calibri" w:cs="Arial"/>
          <w:sz w:val="22"/>
          <w:szCs w:val="22"/>
        </w:rPr>
        <w:t xml:space="preserve"> do Decreto Estadual nº 2</w:t>
      </w:r>
      <w:r w:rsidR="008C60B5" w:rsidRPr="00E90298">
        <w:rPr>
          <w:rFonts w:ascii="Calibri" w:hAnsi="Calibri" w:cs="Arial"/>
          <w:sz w:val="22"/>
          <w:szCs w:val="22"/>
        </w:rPr>
        <w:t>.617, de 16 de setembro de 2009 (alterado pelo Decreto Estadual 1.408 de 25 de fevereiro de 2013)</w:t>
      </w:r>
      <w:r w:rsidR="002A4AAC">
        <w:rPr>
          <w:rFonts w:ascii="Calibri" w:hAnsi="Calibri" w:cs="Arial"/>
          <w:sz w:val="22"/>
          <w:szCs w:val="22"/>
        </w:rPr>
        <w:t>,</w:t>
      </w:r>
      <w:r w:rsidRPr="00E90298">
        <w:rPr>
          <w:rFonts w:ascii="Calibri" w:hAnsi="Calibri" w:cs="Arial"/>
          <w:sz w:val="22"/>
          <w:szCs w:val="22"/>
        </w:rPr>
        <w:t xml:space="preserve"> o gerenciamento da Ata de Registro de Preços caberá à </w:t>
      </w:r>
      <w:r w:rsidR="008C60B5" w:rsidRPr="00E90298">
        <w:rPr>
          <w:rFonts w:ascii="Calibri" w:hAnsi="Calibri" w:cs="Arial"/>
          <w:sz w:val="22"/>
          <w:szCs w:val="22"/>
        </w:rPr>
        <w:t>Fundação Universidade do Estado de Santa Catarina - UDESC</w:t>
      </w:r>
      <w:r w:rsidRPr="00E90298">
        <w:rPr>
          <w:rFonts w:ascii="Calibri" w:hAnsi="Calibri" w:cs="Arial"/>
          <w:sz w:val="22"/>
          <w:szCs w:val="22"/>
        </w:rPr>
        <w:t>.</w:t>
      </w:r>
    </w:p>
    <w:p w:rsidR="00A36649" w:rsidRPr="00E90298" w:rsidRDefault="00A36649">
      <w:pPr>
        <w:tabs>
          <w:tab w:val="left" w:pos="2552"/>
        </w:tabs>
        <w:jc w:val="both"/>
        <w:rPr>
          <w:rFonts w:ascii="Calibri" w:hAnsi="Calibri" w:cs="Arial"/>
          <w:sz w:val="22"/>
          <w:szCs w:val="22"/>
        </w:rPr>
      </w:pPr>
    </w:p>
    <w:p w:rsidR="00A36649" w:rsidRPr="00E90298" w:rsidRDefault="00A36649" w:rsidP="00227409">
      <w:pPr>
        <w:numPr>
          <w:ilvl w:val="0"/>
          <w:numId w:val="17"/>
        </w:numPr>
        <w:ind w:left="284" w:hanging="284"/>
        <w:jc w:val="both"/>
        <w:rPr>
          <w:rFonts w:ascii="Calibri" w:hAnsi="Calibri" w:cs="Arial"/>
          <w:b/>
          <w:sz w:val="22"/>
          <w:szCs w:val="22"/>
        </w:rPr>
      </w:pPr>
      <w:r w:rsidRPr="00E90298">
        <w:rPr>
          <w:rFonts w:ascii="Calibri" w:hAnsi="Calibri" w:cs="Arial"/>
          <w:b/>
          <w:sz w:val="22"/>
          <w:szCs w:val="22"/>
        </w:rPr>
        <w:t>DAS CONDIÇÕES DE PARTICIPAÇÃO</w:t>
      </w:r>
    </w:p>
    <w:p w:rsidR="00A36649" w:rsidRPr="00E90298" w:rsidRDefault="00A36649" w:rsidP="00227409">
      <w:pPr>
        <w:numPr>
          <w:ilvl w:val="1"/>
          <w:numId w:val="17"/>
        </w:numPr>
        <w:tabs>
          <w:tab w:val="left" w:pos="426"/>
        </w:tabs>
        <w:ind w:left="0" w:firstLine="0"/>
        <w:jc w:val="both"/>
        <w:rPr>
          <w:rFonts w:ascii="Calibri" w:hAnsi="Calibri" w:cs="Arial"/>
          <w:sz w:val="22"/>
          <w:szCs w:val="22"/>
        </w:rPr>
      </w:pPr>
      <w:r w:rsidRPr="00E90298">
        <w:rPr>
          <w:rFonts w:ascii="Calibri" w:hAnsi="Calibri" w:cs="Arial"/>
          <w:sz w:val="22"/>
          <w:szCs w:val="22"/>
        </w:rPr>
        <w:t xml:space="preserve">Poderão participar desta licitação as empresas interessadas que atenderem às exigências estabelecidas neste </w:t>
      </w:r>
      <w:r w:rsidR="00DF4A8B" w:rsidRPr="002A4AAC">
        <w:rPr>
          <w:rFonts w:ascii="Calibri" w:hAnsi="Calibri" w:cs="Arial"/>
          <w:sz w:val="22"/>
          <w:szCs w:val="22"/>
        </w:rPr>
        <w:t>edital</w:t>
      </w:r>
      <w:r w:rsidRPr="00E90298">
        <w:rPr>
          <w:rFonts w:ascii="Calibri" w:hAnsi="Calibri" w:cs="Arial"/>
          <w:sz w:val="22"/>
          <w:szCs w:val="22"/>
        </w:rPr>
        <w:t>.</w:t>
      </w:r>
    </w:p>
    <w:p w:rsidR="00A36649" w:rsidRPr="00285560" w:rsidRDefault="00A36649" w:rsidP="00227409">
      <w:pPr>
        <w:numPr>
          <w:ilvl w:val="1"/>
          <w:numId w:val="17"/>
        </w:numPr>
        <w:tabs>
          <w:tab w:val="left" w:pos="426"/>
        </w:tabs>
        <w:ind w:left="0" w:firstLine="0"/>
        <w:jc w:val="both"/>
        <w:rPr>
          <w:rFonts w:ascii="Calibri" w:hAnsi="Calibri" w:cs="Arial"/>
          <w:sz w:val="22"/>
          <w:szCs w:val="22"/>
        </w:rPr>
      </w:pPr>
      <w:r w:rsidRPr="00285560">
        <w:rPr>
          <w:rFonts w:ascii="Calibri" w:hAnsi="Calibri" w:cs="Arial"/>
          <w:b/>
          <w:sz w:val="22"/>
          <w:szCs w:val="22"/>
          <w:u w:val="single"/>
        </w:rPr>
        <w:t>Não será admitida</w:t>
      </w:r>
      <w:r w:rsidRPr="00285560">
        <w:rPr>
          <w:rFonts w:ascii="Calibri" w:hAnsi="Calibri" w:cs="Arial"/>
          <w:sz w:val="22"/>
          <w:szCs w:val="22"/>
        </w:rPr>
        <w:t xml:space="preserve"> a participação de:</w:t>
      </w:r>
    </w:p>
    <w:p w:rsidR="00A36649" w:rsidRPr="00E90298" w:rsidRDefault="00A36649" w:rsidP="00227409">
      <w:pPr>
        <w:numPr>
          <w:ilvl w:val="2"/>
          <w:numId w:val="17"/>
        </w:numPr>
        <w:tabs>
          <w:tab w:val="left" w:pos="426"/>
        </w:tabs>
        <w:ind w:left="0" w:firstLine="0"/>
        <w:jc w:val="both"/>
        <w:rPr>
          <w:rFonts w:ascii="Calibri" w:hAnsi="Calibri" w:cs="Arial"/>
          <w:sz w:val="22"/>
          <w:szCs w:val="22"/>
        </w:rPr>
      </w:pPr>
      <w:r w:rsidRPr="00E90298">
        <w:rPr>
          <w:rFonts w:ascii="Calibri" w:hAnsi="Calibri" w:cs="Arial"/>
          <w:sz w:val="22"/>
          <w:szCs w:val="22"/>
        </w:rPr>
        <w:t>Empresas em consórcio;</w:t>
      </w:r>
    </w:p>
    <w:p w:rsidR="00A36649" w:rsidRPr="00E90298" w:rsidRDefault="00A36649" w:rsidP="00227409">
      <w:pPr>
        <w:pStyle w:val="EspSubTitulo1Char"/>
        <w:numPr>
          <w:ilvl w:val="2"/>
          <w:numId w:val="17"/>
        </w:numPr>
        <w:tabs>
          <w:tab w:val="left" w:pos="426"/>
        </w:tabs>
        <w:suppressAutoHyphens/>
        <w:spacing w:before="0" w:after="0"/>
        <w:ind w:left="0" w:firstLine="0"/>
        <w:rPr>
          <w:rFonts w:ascii="Calibri" w:hAnsi="Calibri" w:cs="Arial"/>
          <w:szCs w:val="22"/>
        </w:rPr>
      </w:pPr>
      <w:r w:rsidRPr="00E90298">
        <w:rPr>
          <w:rFonts w:ascii="Calibri" w:hAnsi="Calibri" w:cs="Arial"/>
          <w:szCs w:val="22"/>
        </w:rPr>
        <w:t>Empresas em recuperação judicial ou extrajudicial, ou cuja falência tenha sido declarada, que se encontram sob concurso de credores ou em dissolução ou em liquidação</w:t>
      </w:r>
      <w:r w:rsidR="00025878">
        <w:rPr>
          <w:rFonts w:ascii="Calibri" w:hAnsi="Calibri" w:cs="Arial"/>
          <w:szCs w:val="22"/>
        </w:rPr>
        <w:t xml:space="preserve">, </w:t>
      </w:r>
      <w:r w:rsidR="00025878" w:rsidRPr="004D0651">
        <w:rPr>
          <w:rFonts w:ascii="Calibri" w:hAnsi="Calibri" w:cs="Calibri"/>
          <w:szCs w:val="22"/>
        </w:rPr>
        <w:t>assegurando o direito de participar àquelas que estejam em processo de recuperação judicial/extrajudicial nos termos da lei nº 11.101/05</w:t>
      </w:r>
      <w:r w:rsidRPr="00E90298">
        <w:rPr>
          <w:rFonts w:ascii="Calibri" w:hAnsi="Calibri" w:cs="Arial"/>
          <w:szCs w:val="22"/>
        </w:rPr>
        <w:t>;</w:t>
      </w:r>
    </w:p>
    <w:p w:rsidR="00A36649" w:rsidRPr="00E90298" w:rsidRDefault="003867D3" w:rsidP="00227409">
      <w:pPr>
        <w:pStyle w:val="EspSubTitulo1Char"/>
        <w:numPr>
          <w:ilvl w:val="2"/>
          <w:numId w:val="17"/>
        </w:numPr>
        <w:tabs>
          <w:tab w:val="left" w:pos="426"/>
        </w:tabs>
        <w:suppressAutoHyphens/>
        <w:spacing w:before="0" w:after="0"/>
        <w:ind w:left="0" w:firstLine="0"/>
        <w:rPr>
          <w:rFonts w:ascii="Calibri" w:hAnsi="Calibri" w:cs="Arial"/>
          <w:szCs w:val="22"/>
        </w:rPr>
      </w:pPr>
      <w:r w:rsidRPr="004D0651">
        <w:rPr>
          <w:rFonts w:ascii="Calibri" w:hAnsi="Calibri" w:cs="Calibri"/>
          <w:szCs w:val="22"/>
        </w:rPr>
        <w:t>Empresas punidas com suspensão do direito de licitar ou contratar com a Administração usuária do Cadastro Geral de Fornecedores do Estado de Santa Catarina/SEA, durante o prazo estabelecido para a penalidade</w:t>
      </w:r>
      <w:r w:rsidR="00A36649" w:rsidRPr="00E90298">
        <w:rPr>
          <w:rFonts w:ascii="Calibri" w:hAnsi="Calibri" w:cs="Arial"/>
          <w:szCs w:val="22"/>
        </w:rPr>
        <w:t>;</w:t>
      </w:r>
    </w:p>
    <w:p w:rsidR="00A36649" w:rsidRPr="00E90298" w:rsidRDefault="00A36649" w:rsidP="00227409">
      <w:pPr>
        <w:numPr>
          <w:ilvl w:val="2"/>
          <w:numId w:val="17"/>
        </w:numPr>
        <w:tabs>
          <w:tab w:val="left" w:pos="426"/>
        </w:tabs>
        <w:ind w:left="0" w:firstLine="0"/>
        <w:jc w:val="both"/>
        <w:rPr>
          <w:rFonts w:ascii="Calibri" w:hAnsi="Calibri" w:cs="Arial"/>
          <w:sz w:val="22"/>
          <w:szCs w:val="22"/>
        </w:rPr>
      </w:pPr>
      <w:r w:rsidRPr="00E90298">
        <w:rPr>
          <w:rFonts w:ascii="Calibri" w:hAnsi="Calibri" w:cs="Arial"/>
          <w:sz w:val="22"/>
          <w:szCs w:val="22"/>
        </w:rPr>
        <w:t>Empresas que tenham sido declaradas inidôneas para licitar ou contratar com a Administração Pública;</w:t>
      </w:r>
    </w:p>
    <w:p w:rsidR="002A4AAC" w:rsidRPr="002A4AAC" w:rsidRDefault="00A36649" w:rsidP="00227409">
      <w:pPr>
        <w:numPr>
          <w:ilvl w:val="2"/>
          <w:numId w:val="17"/>
        </w:numPr>
        <w:tabs>
          <w:tab w:val="left" w:pos="426"/>
        </w:tabs>
        <w:ind w:left="0" w:firstLine="0"/>
        <w:jc w:val="both"/>
        <w:rPr>
          <w:rFonts w:ascii="Calibri" w:hAnsi="Calibri" w:cs="Arial"/>
          <w:sz w:val="22"/>
          <w:szCs w:val="22"/>
        </w:rPr>
      </w:pPr>
      <w:r w:rsidRPr="00E90298">
        <w:rPr>
          <w:rFonts w:ascii="Calibri" w:hAnsi="Calibri" w:cs="Arial"/>
          <w:sz w:val="22"/>
          <w:szCs w:val="22"/>
        </w:rPr>
        <w:t>Empresas cujos diretores, gerentes, sócios e empregados sejam servidores ou dirigentes do órgão/entidade licitante, bem como membro efetivo ou subs</w:t>
      </w:r>
      <w:r w:rsidR="002A4AAC">
        <w:rPr>
          <w:rFonts w:ascii="Calibri" w:hAnsi="Calibri" w:cs="Arial"/>
          <w:sz w:val="22"/>
          <w:szCs w:val="22"/>
        </w:rPr>
        <w:t>tituto da Comissão de Licitação.</w:t>
      </w:r>
    </w:p>
    <w:p w:rsidR="00A36649" w:rsidRPr="00E90298" w:rsidRDefault="00A36649" w:rsidP="00227409">
      <w:pPr>
        <w:numPr>
          <w:ilvl w:val="1"/>
          <w:numId w:val="17"/>
        </w:numPr>
        <w:tabs>
          <w:tab w:val="left" w:pos="426"/>
        </w:tabs>
        <w:ind w:left="0" w:firstLine="0"/>
        <w:jc w:val="both"/>
        <w:rPr>
          <w:rFonts w:ascii="Calibri" w:hAnsi="Calibri" w:cs="Arial"/>
          <w:sz w:val="22"/>
          <w:szCs w:val="22"/>
        </w:rPr>
      </w:pPr>
      <w:r w:rsidRPr="00E90298">
        <w:rPr>
          <w:rFonts w:ascii="Calibri" w:hAnsi="Calibri" w:cs="Arial"/>
          <w:sz w:val="22"/>
          <w:szCs w:val="22"/>
        </w:rPr>
        <w:t>A participação na licitação implica automaticamente a aceitação integral e irretratável dos termos e conteúdos deste edital e seus anexos</w:t>
      </w:r>
      <w:r w:rsidR="00DF4A8B">
        <w:rPr>
          <w:rFonts w:ascii="Calibri" w:hAnsi="Calibri" w:cs="Arial"/>
          <w:sz w:val="22"/>
          <w:szCs w:val="22"/>
        </w:rPr>
        <w:t>,</w:t>
      </w:r>
      <w:r w:rsidRPr="00E90298">
        <w:rPr>
          <w:rFonts w:ascii="Calibri" w:hAnsi="Calibri" w:cs="Arial"/>
          <w:sz w:val="22"/>
          <w:szCs w:val="22"/>
        </w:rPr>
        <w:t xml:space="preserve"> a observância dos preceitos legais e regulamentos em vigor e a responsabilidade pela fidelidade e legitimidade das informações e dos documentos apresentados em qualquer fase da licitação.</w:t>
      </w:r>
    </w:p>
    <w:p w:rsidR="00A36649" w:rsidRPr="00E90298" w:rsidRDefault="00A36649">
      <w:pPr>
        <w:tabs>
          <w:tab w:val="left" w:pos="2552"/>
        </w:tabs>
        <w:jc w:val="both"/>
        <w:rPr>
          <w:rFonts w:ascii="Calibri" w:hAnsi="Calibri" w:cs="Arial"/>
          <w:b/>
          <w:sz w:val="22"/>
          <w:szCs w:val="22"/>
        </w:rPr>
      </w:pPr>
    </w:p>
    <w:p w:rsidR="00A36649" w:rsidRPr="00E90298" w:rsidRDefault="00A36649" w:rsidP="00227409">
      <w:pPr>
        <w:numPr>
          <w:ilvl w:val="0"/>
          <w:numId w:val="17"/>
        </w:numPr>
        <w:tabs>
          <w:tab w:val="left" w:pos="284"/>
        </w:tabs>
        <w:ind w:left="0" w:firstLine="0"/>
        <w:jc w:val="both"/>
        <w:rPr>
          <w:rFonts w:ascii="Calibri" w:hAnsi="Calibri" w:cs="Arial"/>
          <w:b/>
          <w:sz w:val="22"/>
          <w:szCs w:val="22"/>
        </w:rPr>
      </w:pPr>
      <w:r w:rsidRPr="00E90298">
        <w:rPr>
          <w:rFonts w:ascii="Calibri" w:hAnsi="Calibri" w:cs="Arial"/>
          <w:b/>
          <w:sz w:val="22"/>
          <w:szCs w:val="22"/>
        </w:rPr>
        <w:t>DAS ATRIBUIÇÕES DO PREGOEIRO</w:t>
      </w:r>
    </w:p>
    <w:p w:rsidR="00A36649" w:rsidRPr="00E90298" w:rsidRDefault="003D5379" w:rsidP="00227409">
      <w:pPr>
        <w:numPr>
          <w:ilvl w:val="1"/>
          <w:numId w:val="17"/>
        </w:numPr>
        <w:tabs>
          <w:tab w:val="left" w:pos="426"/>
        </w:tabs>
        <w:ind w:left="0" w:firstLine="0"/>
        <w:jc w:val="both"/>
        <w:rPr>
          <w:rFonts w:ascii="Calibri" w:hAnsi="Calibri" w:cs="Arial"/>
          <w:sz w:val="22"/>
          <w:szCs w:val="22"/>
        </w:rPr>
      </w:pPr>
      <w:r w:rsidRPr="00806847">
        <w:rPr>
          <w:rFonts w:ascii="Calibri" w:hAnsi="Calibri" w:cs="Calibri"/>
          <w:bCs/>
          <w:sz w:val="22"/>
          <w:szCs w:val="22"/>
        </w:rPr>
        <w:t>São atribuições do pregoeiro, previsto pela Resolução 060/2010 – CONSUNI, além das estabelecidas pela Legislação que rege este processo licitatório</w:t>
      </w:r>
      <w:r w:rsidR="00A36649" w:rsidRPr="00E90298">
        <w:rPr>
          <w:rFonts w:ascii="Calibri" w:hAnsi="Calibri" w:cs="Arial"/>
          <w:sz w:val="22"/>
          <w:szCs w:val="22"/>
        </w:rPr>
        <w:t>:</w:t>
      </w:r>
    </w:p>
    <w:p w:rsidR="003D5379" w:rsidRPr="003D5379" w:rsidRDefault="003D5379" w:rsidP="00227409">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Analisar previamente o Edital do certame</w:t>
      </w:r>
      <w:r>
        <w:rPr>
          <w:rFonts w:ascii="Calibri" w:hAnsi="Calibri" w:cs="Calibri"/>
          <w:sz w:val="22"/>
          <w:szCs w:val="22"/>
        </w:rPr>
        <w:t>;</w:t>
      </w:r>
    </w:p>
    <w:p w:rsidR="003D5379" w:rsidRPr="003D5379" w:rsidRDefault="003D5379" w:rsidP="00227409">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Receber impugnações e pedidos de esclarecimentos dos licitantes</w:t>
      </w:r>
      <w:r>
        <w:rPr>
          <w:rFonts w:ascii="Calibri" w:hAnsi="Calibri" w:cs="Calibri"/>
          <w:sz w:val="22"/>
          <w:szCs w:val="22"/>
        </w:rPr>
        <w:t>;</w:t>
      </w:r>
    </w:p>
    <w:p w:rsidR="003D5379" w:rsidRPr="003D5379" w:rsidRDefault="003D5379" w:rsidP="00227409">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Conduzir o processo decisório</w:t>
      </w:r>
      <w:r>
        <w:rPr>
          <w:rFonts w:ascii="Calibri" w:hAnsi="Calibri" w:cs="Calibri"/>
          <w:sz w:val="22"/>
          <w:szCs w:val="22"/>
        </w:rPr>
        <w:t>;</w:t>
      </w:r>
    </w:p>
    <w:p w:rsidR="003D5379" w:rsidRPr="003D5379" w:rsidRDefault="003D5379" w:rsidP="00227409">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lastRenderedPageBreak/>
        <w:t>Coordenar os trabalhos da equipe de apoio</w:t>
      </w:r>
      <w:r>
        <w:rPr>
          <w:rFonts w:ascii="Calibri" w:hAnsi="Calibri" w:cs="Calibri"/>
          <w:sz w:val="22"/>
          <w:szCs w:val="22"/>
        </w:rPr>
        <w:t>;</w:t>
      </w:r>
    </w:p>
    <w:p w:rsidR="003D5379" w:rsidRPr="003D5379" w:rsidRDefault="003D5379" w:rsidP="00227409">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Credenciar os licitantes</w:t>
      </w:r>
      <w:r>
        <w:rPr>
          <w:rFonts w:ascii="Calibri" w:hAnsi="Calibri" w:cs="Calibri"/>
          <w:sz w:val="22"/>
          <w:szCs w:val="22"/>
        </w:rPr>
        <w:t>;</w:t>
      </w:r>
    </w:p>
    <w:p w:rsidR="00A36649" w:rsidRPr="003D5379" w:rsidRDefault="00A36649" w:rsidP="00227409">
      <w:pPr>
        <w:numPr>
          <w:ilvl w:val="2"/>
          <w:numId w:val="17"/>
        </w:numPr>
        <w:tabs>
          <w:tab w:val="left" w:pos="567"/>
        </w:tabs>
        <w:ind w:left="0" w:firstLine="0"/>
        <w:jc w:val="both"/>
        <w:rPr>
          <w:rFonts w:ascii="Calibri" w:hAnsi="Calibri" w:cs="Arial"/>
          <w:sz w:val="22"/>
          <w:szCs w:val="22"/>
        </w:rPr>
      </w:pPr>
      <w:r w:rsidRPr="003D5379">
        <w:rPr>
          <w:rFonts w:ascii="Calibri" w:hAnsi="Calibri" w:cs="Arial"/>
          <w:sz w:val="22"/>
          <w:szCs w:val="22"/>
        </w:rPr>
        <w:t xml:space="preserve">A verificação se </w:t>
      </w:r>
      <w:r w:rsidR="006F192C" w:rsidRPr="003D5379">
        <w:rPr>
          <w:rFonts w:ascii="Calibri" w:hAnsi="Calibri" w:cs="Arial"/>
          <w:sz w:val="22"/>
          <w:szCs w:val="22"/>
        </w:rPr>
        <w:t xml:space="preserve">os </w:t>
      </w:r>
      <w:r w:rsidRPr="003D5379">
        <w:rPr>
          <w:rFonts w:ascii="Calibri" w:hAnsi="Calibri" w:cs="Arial"/>
          <w:sz w:val="22"/>
          <w:szCs w:val="22"/>
        </w:rPr>
        <w:t>licitantes atendem as exigências do edital;</w:t>
      </w:r>
    </w:p>
    <w:p w:rsidR="00A36649" w:rsidRPr="00E90298" w:rsidRDefault="00A36649" w:rsidP="00227409">
      <w:pPr>
        <w:numPr>
          <w:ilvl w:val="2"/>
          <w:numId w:val="17"/>
        </w:numPr>
        <w:tabs>
          <w:tab w:val="left" w:pos="567"/>
        </w:tabs>
        <w:ind w:left="0" w:firstLine="0"/>
        <w:jc w:val="both"/>
        <w:rPr>
          <w:rFonts w:ascii="Calibri" w:hAnsi="Calibri" w:cs="Arial"/>
          <w:sz w:val="22"/>
          <w:szCs w:val="22"/>
        </w:rPr>
      </w:pPr>
      <w:r w:rsidRPr="00E90298">
        <w:rPr>
          <w:rFonts w:ascii="Calibri" w:hAnsi="Calibri" w:cs="Arial"/>
          <w:sz w:val="22"/>
          <w:szCs w:val="22"/>
        </w:rPr>
        <w:t>A abertura e exame das propostas iniciais de preços apresentadas;</w:t>
      </w:r>
    </w:p>
    <w:p w:rsidR="00A36649" w:rsidRDefault="00A36649" w:rsidP="00227409">
      <w:pPr>
        <w:numPr>
          <w:ilvl w:val="2"/>
          <w:numId w:val="17"/>
        </w:numPr>
        <w:tabs>
          <w:tab w:val="left" w:pos="567"/>
        </w:tabs>
        <w:ind w:left="0" w:firstLine="0"/>
        <w:jc w:val="both"/>
        <w:rPr>
          <w:rFonts w:ascii="Calibri" w:hAnsi="Calibri" w:cs="Arial"/>
          <w:sz w:val="22"/>
          <w:szCs w:val="22"/>
        </w:rPr>
      </w:pPr>
      <w:r w:rsidRPr="00E90298">
        <w:rPr>
          <w:rFonts w:ascii="Calibri" w:hAnsi="Calibri" w:cs="Arial"/>
          <w:sz w:val="22"/>
          <w:szCs w:val="22"/>
        </w:rPr>
        <w:t>O acompanhamento e intervenção, quando necessário, dos procedimentos relativos aos lances;</w:t>
      </w:r>
    </w:p>
    <w:p w:rsidR="00A36649" w:rsidRDefault="00A36649" w:rsidP="00227409">
      <w:pPr>
        <w:numPr>
          <w:ilvl w:val="2"/>
          <w:numId w:val="17"/>
        </w:numPr>
        <w:tabs>
          <w:tab w:val="left" w:pos="567"/>
        </w:tabs>
        <w:ind w:left="0" w:firstLine="0"/>
        <w:jc w:val="both"/>
        <w:rPr>
          <w:rFonts w:ascii="Calibri" w:hAnsi="Calibri" w:cs="Arial"/>
          <w:sz w:val="22"/>
          <w:szCs w:val="22"/>
        </w:rPr>
      </w:pPr>
      <w:r w:rsidRPr="003D5379">
        <w:rPr>
          <w:rFonts w:ascii="Calibri" w:hAnsi="Calibri" w:cs="Arial"/>
          <w:sz w:val="22"/>
          <w:szCs w:val="22"/>
        </w:rPr>
        <w:t>A análise da documentação de habilitação</w:t>
      </w:r>
      <w:r w:rsidR="006F192C" w:rsidRPr="003D5379">
        <w:rPr>
          <w:rFonts w:ascii="Calibri" w:hAnsi="Calibri" w:cs="Arial"/>
          <w:sz w:val="22"/>
          <w:szCs w:val="22"/>
        </w:rPr>
        <w:t xml:space="preserve"> do</w:t>
      </w:r>
      <w:r w:rsidRPr="003D5379">
        <w:rPr>
          <w:rFonts w:ascii="Calibri" w:hAnsi="Calibri" w:cs="Arial"/>
          <w:sz w:val="22"/>
          <w:szCs w:val="22"/>
        </w:rPr>
        <w:t xml:space="preserve"> licitante que apresentou o menor preço;</w:t>
      </w:r>
    </w:p>
    <w:p w:rsidR="003D5379" w:rsidRPr="001A588C" w:rsidRDefault="003D5379" w:rsidP="00227409">
      <w:pPr>
        <w:numPr>
          <w:ilvl w:val="2"/>
          <w:numId w:val="17"/>
        </w:numPr>
        <w:tabs>
          <w:tab w:val="left" w:pos="567"/>
        </w:tabs>
        <w:ind w:left="0" w:firstLine="0"/>
        <w:jc w:val="both"/>
        <w:rPr>
          <w:rFonts w:ascii="Calibri" w:hAnsi="Calibri" w:cs="Arial"/>
          <w:sz w:val="22"/>
          <w:szCs w:val="22"/>
        </w:rPr>
      </w:pPr>
      <w:r w:rsidRPr="001A588C">
        <w:rPr>
          <w:rFonts w:ascii="Calibri" w:hAnsi="Calibri" w:cs="Calibri"/>
          <w:sz w:val="22"/>
          <w:szCs w:val="22"/>
        </w:rPr>
        <w:t xml:space="preserve"> O recebimento, a análise (decisão motivada) e o encaminhamento dos recursos à autoridade superior para deliberação;</w:t>
      </w:r>
    </w:p>
    <w:p w:rsidR="001A588C" w:rsidRPr="001A588C" w:rsidRDefault="001A588C" w:rsidP="00227409">
      <w:pPr>
        <w:numPr>
          <w:ilvl w:val="2"/>
          <w:numId w:val="17"/>
        </w:numPr>
        <w:tabs>
          <w:tab w:val="left" w:pos="567"/>
        </w:tabs>
        <w:ind w:left="0" w:firstLine="0"/>
        <w:jc w:val="both"/>
        <w:rPr>
          <w:rFonts w:ascii="Calibri" w:hAnsi="Calibri" w:cs="Arial"/>
          <w:sz w:val="22"/>
          <w:szCs w:val="22"/>
        </w:rPr>
      </w:pPr>
      <w:r w:rsidRPr="00806847">
        <w:rPr>
          <w:rFonts w:ascii="Calibri" w:hAnsi="Calibri" w:cs="Calibri"/>
          <w:bCs/>
          <w:sz w:val="22"/>
          <w:szCs w:val="22"/>
        </w:rPr>
        <w:t>Solicitar a comprovação da exequibilidade da proposta</w:t>
      </w:r>
    </w:p>
    <w:p w:rsidR="003D5379" w:rsidRPr="003D5379" w:rsidRDefault="003D5379" w:rsidP="00227409">
      <w:pPr>
        <w:numPr>
          <w:ilvl w:val="2"/>
          <w:numId w:val="17"/>
        </w:numPr>
        <w:tabs>
          <w:tab w:val="left" w:pos="567"/>
        </w:tabs>
        <w:ind w:left="0" w:firstLine="0"/>
        <w:jc w:val="both"/>
        <w:rPr>
          <w:rFonts w:ascii="Calibri" w:hAnsi="Calibri" w:cs="Arial"/>
          <w:sz w:val="22"/>
          <w:szCs w:val="22"/>
        </w:rPr>
      </w:pPr>
      <w:r w:rsidRPr="00806847">
        <w:rPr>
          <w:rFonts w:ascii="Calibri" w:hAnsi="Calibri" w:cs="Calibri"/>
          <w:sz w:val="22"/>
          <w:szCs w:val="22"/>
        </w:rPr>
        <w:t>Adjudicar o objeto ao vencedor do certame</w:t>
      </w:r>
      <w:r>
        <w:rPr>
          <w:rFonts w:ascii="Calibri" w:hAnsi="Calibri" w:cs="Calibri"/>
          <w:sz w:val="22"/>
          <w:szCs w:val="22"/>
        </w:rPr>
        <w:t>;</w:t>
      </w:r>
    </w:p>
    <w:p w:rsidR="00A36649" w:rsidRPr="003D5379" w:rsidRDefault="003D5379" w:rsidP="00227409">
      <w:pPr>
        <w:numPr>
          <w:ilvl w:val="2"/>
          <w:numId w:val="17"/>
        </w:numPr>
        <w:tabs>
          <w:tab w:val="left" w:pos="567"/>
        </w:tabs>
        <w:ind w:left="0" w:firstLine="0"/>
        <w:jc w:val="both"/>
        <w:rPr>
          <w:rFonts w:ascii="Calibri" w:hAnsi="Calibri" w:cs="Arial"/>
          <w:sz w:val="22"/>
          <w:szCs w:val="22"/>
        </w:rPr>
      </w:pPr>
      <w:r>
        <w:rPr>
          <w:rFonts w:ascii="Calibri" w:hAnsi="Calibri" w:cs="Arial"/>
          <w:sz w:val="22"/>
          <w:szCs w:val="22"/>
        </w:rPr>
        <w:t xml:space="preserve"> </w:t>
      </w:r>
      <w:r w:rsidR="001A588C">
        <w:rPr>
          <w:rFonts w:ascii="Calibri" w:hAnsi="Calibri" w:cs="Arial"/>
          <w:sz w:val="22"/>
          <w:szCs w:val="22"/>
        </w:rPr>
        <w:t>Elaborar</w:t>
      </w:r>
      <w:r w:rsidR="00A36649" w:rsidRPr="003D5379">
        <w:rPr>
          <w:rFonts w:ascii="Calibri" w:hAnsi="Calibri" w:cs="Arial"/>
          <w:sz w:val="22"/>
          <w:szCs w:val="22"/>
        </w:rPr>
        <w:t xml:space="preserve"> a </w:t>
      </w:r>
      <w:r w:rsidR="006F192C" w:rsidRPr="003D5379">
        <w:rPr>
          <w:rFonts w:ascii="Calibri" w:hAnsi="Calibri" w:cs="Arial"/>
          <w:sz w:val="22"/>
          <w:szCs w:val="22"/>
        </w:rPr>
        <w:t>Ata da Sessão</w:t>
      </w:r>
      <w:r w:rsidR="00A36649" w:rsidRPr="003D5379">
        <w:rPr>
          <w:rFonts w:ascii="Calibri" w:hAnsi="Calibri" w:cs="Arial"/>
          <w:sz w:val="22"/>
          <w:szCs w:val="22"/>
        </w:rPr>
        <w:t>;</w:t>
      </w:r>
    </w:p>
    <w:p w:rsidR="00A36649" w:rsidRPr="001A588C" w:rsidRDefault="003D5379" w:rsidP="00227409">
      <w:pPr>
        <w:numPr>
          <w:ilvl w:val="2"/>
          <w:numId w:val="17"/>
        </w:numPr>
        <w:tabs>
          <w:tab w:val="left" w:pos="567"/>
        </w:tabs>
        <w:ind w:left="0" w:firstLine="0"/>
        <w:jc w:val="both"/>
        <w:rPr>
          <w:rFonts w:ascii="Calibri" w:hAnsi="Calibri" w:cs="Arial"/>
          <w:sz w:val="22"/>
          <w:szCs w:val="22"/>
        </w:rPr>
      </w:pPr>
      <w:r>
        <w:rPr>
          <w:rFonts w:ascii="Calibri" w:hAnsi="Calibri" w:cs="Arial"/>
          <w:sz w:val="22"/>
          <w:szCs w:val="22"/>
        </w:rPr>
        <w:t xml:space="preserve"> </w:t>
      </w:r>
      <w:r w:rsidR="00A36649" w:rsidRPr="00E90298">
        <w:rPr>
          <w:rFonts w:ascii="Calibri" w:hAnsi="Calibri" w:cs="Arial"/>
          <w:sz w:val="22"/>
          <w:szCs w:val="22"/>
        </w:rPr>
        <w:t xml:space="preserve">Indicação para registro de preço da proposta </w:t>
      </w:r>
      <w:r w:rsidR="006F192C" w:rsidRPr="0069299B">
        <w:rPr>
          <w:rFonts w:ascii="Calibri" w:hAnsi="Calibri" w:cs="Arial"/>
          <w:sz w:val="22"/>
          <w:szCs w:val="22"/>
        </w:rPr>
        <w:t>do</w:t>
      </w:r>
      <w:r w:rsidR="006F192C">
        <w:rPr>
          <w:rFonts w:ascii="Calibri" w:hAnsi="Calibri" w:cs="Arial"/>
          <w:sz w:val="22"/>
          <w:szCs w:val="22"/>
        </w:rPr>
        <w:t xml:space="preserve"> </w:t>
      </w:r>
      <w:r w:rsidR="00A36649" w:rsidRPr="00E90298">
        <w:rPr>
          <w:rFonts w:ascii="Calibri" w:hAnsi="Calibri" w:cs="Arial"/>
          <w:sz w:val="22"/>
          <w:szCs w:val="22"/>
        </w:rPr>
        <w:t>licitante que atendeu aos requisitos de habilitação;</w:t>
      </w:r>
    </w:p>
    <w:p w:rsidR="003D5379" w:rsidRPr="001A588C" w:rsidRDefault="003D5379" w:rsidP="00227409">
      <w:pPr>
        <w:pStyle w:val="EspSubTitulo1Char"/>
        <w:numPr>
          <w:ilvl w:val="2"/>
          <w:numId w:val="17"/>
        </w:numPr>
        <w:tabs>
          <w:tab w:val="left" w:pos="567"/>
        </w:tabs>
        <w:suppressAutoHyphens/>
        <w:spacing w:before="0" w:after="0"/>
        <w:ind w:left="0" w:firstLine="0"/>
        <w:rPr>
          <w:rFonts w:ascii="Calibri" w:hAnsi="Calibri" w:cs="Arial"/>
          <w:szCs w:val="22"/>
        </w:rPr>
      </w:pPr>
      <w:r>
        <w:rPr>
          <w:rFonts w:ascii="Calibri" w:hAnsi="Calibri" w:cs="Arial"/>
          <w:szCs w:val="22"/>
        </w:rPr>
        <w:t xml:space="preserve"> </w:t>
      </w:r>
      <w:r w:rsidRPr="001A588C">
        <w:rPr>
          <w:rFonts w:ascii="Calibri" w:hAnsi="Calibri" w:cs="Calibri"/>
          <w:bCs/>
          <w:szCs w:val="22"/>
        </w:rPr>
        <w:t>C</w:t>
      </w:r>
      <w:r w:rsidRPr="001A588C">
        <w:rPr>
          <w:rFonts w:ascii="Calibri" w:hAnsi="Calibri" w:cs="Calibri"/>
          <w:szCs w:val="22"/>
          <w:shd w:val="clear" w:color="auto" w:fill="FFFFFF"/>
        </w:rPr>
        <w:t xml:space="preserve">ontrolar seus próprios atos, revendo-os e anulando-os quando </w:t>
      </w:r>
      <w:r w:rsidR="00773FCD" w:rsidRPr="001A588C">
        <w:rPr>
          <w:rFonts w:ascii="Calibri" w:hAnsi="Calibri" w:cs="Calibri"/>
          <w:szCs w:val="22"/>
          <w:shd w:val="clear" w:color="auto" w:fill="FFFFFF"/>
        </w:rPr>
        <w:t>p</w:t>
      </w:r>
      <w:r w:rsidRPr="001A588C">
        <w:rPr>
          <w:rFonts w:ascii="Calibri" w:hAnsi="Calibri" w:cs="Calibri"/>
          <w:szCs w:val="22"/>
          <w:shd w:val="clear" w:color="auto" w:fill="FFFFFF"/>
        </w:rPr>
        <w:t>raticados com alguma ilegalidade.</w:t>
      </w:r>
    </w:p>
    <w:p w:rsidR="00A36649" w:rsidRPr="00E90298" w:rsidRDefault="003D5379" w:rsidP="003D5379">
      <w:pPr>
        <w:pStyle w:val="EspSubTitulo1Char"/>
        <w:tabs>
          <w:tab w:val="left" w:pos="567"/>
        </w:tabs>
        <w:suppressAutoHyphens/>
        <w:spacing w:before="0" w:after="0"/>
        <w:rPr>
          <w:rFonts w:ascii="Calibri" w:hAnsi="Calibri" w:cs="Arial"/>
          <w:szCs w:val="22"/>
        </w:rPr>
      </w:pPr>
      <w:r w:rsidRPr="00E90298">
        <w:rPr>
          <w:rFonts w:ascii="Calibri" w:hAnsi="Calibri" w:cs="Arial"/>
          <w:szCs w:val="22"/>
        </w:rPr>
        <w:t xml:space="preserve"> </w:t>
      </w:r>
    </w:p>
    <w:p w:rsidR="00A36649" w:rsidRPr="00E90298" w:rsidRDefault="00A36649" w:rsidP="00227409">
      <w:pPr>
        <w:numPr>
          <w:ilvl w:val="0"/>
          <w:numId w:val="17"/>
        </w:numPr>
        <w:tabs>
          <w:tab w:val="left" w:pos="142"/>
        </w:tabs>
        <w:ind w:left="0" w:hanging="6"/>
        <w:jc w:val="both"/>
        <w:rPr>
          <w:rFonts w:ascii="Calibri" w:hAnsi="Calibri" w:cs="Arial"/>
          <w:b/>
          <w:sz w:val="22"/>
          <w:szCs w:val="22"/>
        </w:rPr>
      </w:pPr>
      <w:r w:rsidRPr="00E90298">
        <w:rPr>
          <w:rFonts w:ascii="Calibri" w:hAnsi="Calibri" w:cs="Arial"/>
          <w:b/>
          <w:sz w:val="22"/>
          <w:szCs w:val="22"/>
        </w:rPr>
        <w:t>DO CREDENCIAMENTO PARA PARTICIPAR DO CERTAME</w:t>
      </w:r>
    </w:p>
    <w:p w:rsidR="006F192C" w:rsidRPr="00A36D69" w:rsidRDefault="006F609E" w:rsidP="006F192C">
      <w:pPr>
        <w:pStyle w:val="PargrafodaLista"/>
        <w:tabs>
          <w:tab w:val="left" w:pos="426"/>
        </w:tabs>
        <w:ind w:left="0"/>
        <w:jc w:val="both"/>
      </w:pPr>
      <w:r w:rsidRPr="00AD54A5">
        <w:rPr>
          <w:rFonts w:cs="Arial"/>
          <w:b/>
          <w:color w:val="000000"/>
          <w:shd w:val="clear" w:color="auto" w:fill="FFFFFF"/>
        </w:rPr>
        <w:t>5.1</w:t>
      </w:r>
      <w:r w:rsidRPr="00AD54A5">
        <w:rPr>
          <w:rFonts w:cs="Arial"/>
          <w:color w:val="000000"/>
          <w:shd w:val="clear" w:color="auto" w:fill="FFFFFF"/>
        </w:rPr>
        <w:t xml:space="preserve"> Em</w:t>
      </w:r>
      <w:r w:rsidR="006F192C" w:rsidRPr="00AD54A5">
        <w:rPr>
          <w:rFonts w:cs="Arial"/>
          <w:color w:val="000000"/>
          <w:shd w:val="clear" w:color="auto" w:fill="FFFFFF"/>
        </w:rPr>
        <w:t xml:space="preserve"> dia, hora e local designados, será realizada sessão pública para </w:t>
      </w:r>
      <w:r w:rsidR="00AD54A5" w:rsidRPr="00AD54A5">
        <w:rPr>
          <w:rFonts w:cs="Arial"/>
          <w:color w:val="000000"/>
          <w:shd w:val="clear" w:color="auto" w:fill="FFFFFF"/>
        </w:rPr>
        <w:t>abertura</w:t>
      </w:r>
      <w:r w:rsidR="006F192C" w:rsidRPr="00AD54A5">
        <w:rPr>
          <w:rFonts w:cs="Arial"/>
          <w:color w:val="000000"/>
          <w:shd w:val="clear" w:color="auto" w:fill="FFFFFF"/>
        </w:rPr>
        <w:t xml:space="preserve"> das propostas, devendo o interessado, ou seu representante, identificar-se e, se for o caso, comprovar a existência dos necessários poderes para formulação de propostas e para a prática de todos os demais atos inerentes ao certame</w:t>
      </w:r>
      <w:r w:rsidRPr="00AD54A5">
        <w:rPr>
          <w:rFonts w:cs="Arial"/>
          <w:color w:val="000000"/>
          <w:shd w:val="clear" w:color="auto" w:fill="FFFFFF"/>
        </w:rPr>
        <w:t>.</w:t>
      </w:r>
    </w:p>
    <w:p w:rsidR="00D100DC" w:rsidRPr="00E90298" w:rsidRDefault="00D100DC" w:rsidP="00227409">
      <w:pPr>
        <w:pStyle w:val="PargrafodaLista"/>
        <w:numPr>
          <w:ilvl w:val="2"/>
          <w:numId w:val="17"/>
        </w:numPr>
        <w:tabs>
          <w:tab w:val="left" w:pos="567"/>
        </w:tabs>
        <w:ind w:left="0" w:hanging="6"/>
        <w:jc w:val="both"/>
      </w:pPr>
      <w:bookmarkStart w:id="1" w:name="_Ref337039611"/>
      <w:r w:rsidRPr="00E90298">
        <w:t xml:space="preserve">Para comprovar a condição de interessado ou a qualidade de representante </w:t>
      </w:r>
      <w:r w:rsidR="006F609E" w:rsidRPr="00AD54A5">
        <w:t>do</w:t>
      </w:r>
      <w:r w:rsidR="006F609E">
        <w:t xml:space="preserve"> </w:t>
      </w:r>
      <w:r w:rsidRPr="00E90298">
        <w:t xml:space="preserve">licitante, </w:t>
      </w:r>
      <w:r w:rsidR="00AD54A5">
        <w:t xml:space="preserve">deverá ser apresentado </w:t>
      </w:r>
      <w:r w:rsidRPr="00E90298">
        <w:t>ao pregoeiro:</w:t>
      </w:r>
      <w:bookmarkEnd w:id="1"/>
    </w:p>
    <w:p w:rsidR="006F609E" w:rsidRPr="00AD54A5" w:rsidRDefault="006F609E" w:rsidP="006F609E">
      <w:pPr>
        <w:pStyle w:val="PargrafodaLista"/>
        <w:numPr>
          <w:ilvl w:val="0"/>
          <w:numId w:val="3"/>
        </w:numPr>
        <w:tabs>
          <w:tab w:val="left" w:pos="142"/>
        </w:tabs>
        <w:ind w:hanging="6"/>
        <w:jc w:val="both"/>
      </w:pPr>
      <w:r w:rsidRPr="00AD54A5">
        <w:t xml:space="preserve">Cópia autenticada em cartório de documento de identidade de fé pública ou, </w:t>
      </w:r>
      <w:r w:rsidR="008A0FB1" w:rsidRPr="00AD54A5">
        <w:t xml:space="preserve">cópia do documento acompanhada do original para averiguação e autenticação </w:t>
      </w:r>
      <w:r w:rsidR="00AD54A5" w:rsidRPr="00AD54A5">
        <w:t>pelo</w:t>
      </w:r>
      <w:r w:rsidR="008A0FB1" w:rsidRPr="00AD54A5">
        <w:t xml:space="preserve"> pregoeiro ou membro da equipe de apoio (</w:t>
      </w:r>
      <w:r w:rsidR="008A0FB1" w:rsidRPr="00AD54A5">
        <w:rPr>
          <w:b/>
        </w:rPr>
        <w:t>FORA DOS ENVELOPES</w:t>
      </w:r>
      <w:r w:rsidR="008A0FB1" w:rsidRPr="00AD54A5">
        <w:t>).</w:t>
      </w:r>
    </w:p>
    <w:p w:rsidR="00DB2326" w:rsidRPr="00AD54A5" w:rsidRDefault="00DB2326" w:rsidP="00DB2326">
      <w:pPr>
        <w:pStyle w:val="PargrafodaLista"/>
        <w:numPr>
          <w:ilvl w:val="0"/>
          <w:numId w:val="3"/>
        </w:numPr>
        <w:tabs>
          <w:tab w:val="left" w:pos="142"/>
        </w:tabs>
        <w:ind w:hanging="6"/>
        <w:jc w:val="both"/>
      </w:pPr>
      <w:r w:rsidRPr="00AD54A5">
        <w:t>Se representante (preposto/procurador), procuração pública ou particular, com poderes específicos para representar a empresa em todas as fases e atos da licitação, acompanhada de cópia autenticada em cartório ou cópia e original para autenticação pelo pregoeiro ou membro da equipe de apoio do contrato social, estatuto ou ata da eleição do proprietário</w:t>
      </w:r>
      <w:r w:rsidR="008E79D5" w:rsidRPr="00AD54A5">
        <w:t>/dirigente</w:t>
      </w:r>
      <w:r w:rsidRPr="00AD54A5">
        <w:t xml:space="preserve"> que assina a procuração (</w:t>
      </w:r>
      <w:r w:rsidRPr="00AD54A5">
        <w:rPr>
          <w:b/>
        </w:rPr>
        <w:t>FORA DOS ENVELOPES</w:t>
      </w:r>
      <w:r w:rsidRPr="00AD54A5">
        <w:t>).</w:t>
      </w:r>
    </w:p>
    <w:p w:rsidR="00D100DC" w:rsidRPr="00E90298" w:rsidRDefault="00D100DC" w:rsidP="002941EF">
      <w:pPr>
        <w:pStyle w:val="PargrafodaLista"/>
        <w:numPr>
          <w:ilvl w:val="0"/>
          <w:numId w:val="3"/>
        </w:numPr>
        <w:tabs>
          <w:tab w:val="left" w:pos="142"/>
        </w:tabs>
        <w:ind w:hanging="6"/>
        <w:jc w:val="both"/>
      </w:pPr>
      <w:bookmarkStart w:id="2" w:name="_Ref337050919"/>
      <w:r w:rsidRPr="00AD54A5">
        <w:t xml:space="preserve">Se </w:t>
      </w:r>
      <w:r w:rsidR="008E79D5" w:rsidRPr="00AD54A5">
        <w:t>proprietário/dirigente</w:t>
      </w:r>
      <w:r w:rsidRPr="00AD54A5">
        <w:t xml:space="preserve">, apresentar cópia autenticada ou cópia e original para autenticação pelo pregoeiro ou membro da equipe de apoio do contrato social, estatuto ou ata de eleição do </w:t>
      </w:r>
      <w:r w:rsidR="008E79D5" w:rsidRPr="00AD54A5">
        <w:t>proprietário/dirigente da empresa</w:t>
      </w:r>
      <w:r w:rsidR="00FC6A57" w:rsidRPr="00E90298">
        <w:t xml:space="preserve"> (</w:t>
      </w:r>
      <w:r w:rsidR="00FC6A57" w:rsidRPr="00E90298">
        <w:rPr>
          <w:b/>
        </w:rPr>
        <w:t>FORA DOS ENVELOPES)</w:t>
      </w:r>
      <w:r w:rsidRPr="00E90298">
        <w:t>.</w:t>
      </w:r>
      <w:bookmarkEnd w:id="2"/>
    </w:p>
    <w:p w:rsidR="00833423" w:rsidRDefault="00833423" w:rsidP="00471797">
      <w:pPr>
        <w:pStyle w:val="PargrafodaLista"/>
        <w:numPr>
          <w:ilvl w:val="1"/>
          <w:numId w:val="4"/>
        </w:numPr>
        <w:tabs>
          <w:tab w:val="left" w:pos="426"/>
        </w:tabs>
        <w:ind w:left="0" w:hanging="6"/>
        <w:jc w:val="both"/>
      </w:pPr>
      <w:bookmarkStart w:id="3" w:name="N_522"/>
      <w:bookmarkEnd w:id="3"/>
      <w:r w:rsidRPr="00471797">
        <w:t>P</w:t>
      </w:r>
      <w:r w:rsidR="00B93C4A" w:rsidRPr="00471797">
        <w:t xml:space="preserve">resente e identificado o interessado ou </w:t>
      </w:r>
      <w:r w:rsidRPr="00471797">
        <w:t xml:space="preserve">seu </w:t>
      </w:r>
      <w:r w:rsidR="00B93C4A" w:rsidRPr="00471797">
        <w:t>representante na abertura da sessão pública, dever</w:t>
      </w:r>
      <w:r w:rsidRPr="00471797">
        <w:t>á</w:t>
      </w:r>
      <w:r w:rsidR="00B93C4A" w:rsidRPr="00471797">
        <w:t xml:space="preserve"> entreg</w:t>
      </w:r>
      <w:r w:rsidRPr="00471797">
        <w:t xml:space="preserve">ar as declarações originais do </w:t>
      </w:r>
      <w:hyperlink w:anchor="Anexo_X" w:history="1">
        <w:r w:rsidRPr="00471797">
          <w:rPr>
            <w:rStyle w:val="Hyperlink"/>
          </w:rPr>
          <w:t>Anexo IX</w:t>
        </w:r>
      </w:hyperlink>
      <w:r w:rsidRPr="00471797">
        <w:t xml:space="preserve"> (Declaração relativa a LCP123/06) e </w:t>
      </w:r>
      <w:hyperlink w:anchor="Anexo_XI" w:history="1">
        <w:r w:rsidRPr="00471797">
          <w:rPr>
            <w:rStyle w:val="Hyperlink"/>
          </w:rPr>
          <w:t>Anexo X</w:t>
        </w:r>
      </w:hyperlink>
      <w:r w:rsidRPr="00471797">
        <w:t xml:space="preserve"> (Declaração de cumprimento das condições de habilitação) (</w:t>
      </w:r>
      <w:r w:rsidRPr="00471797">
        <w:rPr>
          <w:b/>
        </w:rPr>
        <w:t>FORA DOS ENVELOPES</w:t>
      </w:r>
      <w:r w:rsidRPr="00471797">
        <w:t>).</w:t>
      </w:r>
    </w:p>
    <w:p w:rsidR="00833423" w:rsidRDefault="00833423" w:rsidP="00833423">
      <w:pPr>
        <w:pStyle w:val="PargrafodaLista"/>
        <w:numPr>
          <w:ilvl w:val="1"/>
          <w:numId w:val="4"/>
        </w:numPr>
        <w:tabs>
          <w:tab w:val="left" w:pos="426"/>
        </w:tabs>
        <w:ind w:left="0" w:hanging="6"/>
        <w:jc w:val="both"/>
      </w:pPr>
      <w:r w:rsidRPr="00471797">
        <w:t>Caso o interessado ou seu representante não compareçam à sessão pública, en</w:t>
      </w:r>
      <w:r w:rsidR="000476A5" w:rsidRPr="00471797">
        <w:t>caminharão</w:t>
      </w:r>
      <w:r w:rsidRPr="00471797">
        <w:t xml:space="preserve"> à Administração:</w:t>
      </w:r>
    </w:p>
    <w:p w:rsidR="00833423" w:rsidRDefault="00833423" w:rsidP="00AD3F8E">
      <w:pPr>
        <w:pStyle w:val="PargrafodaLista"/>
        <w:numPr>
          <w:ilvl w:val="2"/>
          <w:numId w:val="4"/>
        </w:numPr>
        <w:tabs>
          <w:tab w:val="left" w:pos="-3969"/>
          <w:tab w:val="left" w:pos="142"/>
        </w:tabs>
        <w:ind w:left="0" w:firstLine="0"/>
        <w:jc w:val="both"/>
      </w:pPr>
      <w:r w:rsidRPr="00471797">
        <w:t>Declaração de cumprimento das condições de habilitação (</w:t>
      </w:r>
      <w:hyperlink w:anchor="Anexo_XI" w:history="1">
        <w:r w:rsidRPr="00471797">
          <w:rPr>
            <w:rStyle w:val="Hyperlink"/>
          </w:rPr>
          <w:t>Anexo X</w:t>
        </w:r>
      </w:hyperlink>
      <w:r w:rsidRPr="00471797">
        <w:t>) no ENVELOPE 03 - EMPRESA INTERESSADA AUSENTE OU SEM REPRESENTANTE.</w:t>
      </w:r>
    </w:p>
    <w:p w:rsidR="00833423" w:rsidRDefault="00833423" w:rsidP="00AD3F8E">
      <w:pPr>
        <w:pStyle w:val="PargrafodaLista"/>
        <w:numPr>
          <w:ilvl w:val="2"/>
          <w:numId w:val="4"/>
        </w:numPr>
        <w:tabs>
          <w:tab w:val="left" w:pos="-3969"/>
          <w:tab w:val="left" w:pos="426"/>
        </w:tabs>
        <w:ind w:left="0" w:firstLine="0"/>
        <w:jc w:val="both"/>
      </w:pPr>
      <w:r w:rsidRPr="00471797">
        <w:t>Declaração comprobatória de enquadramento na</w:t>
      </w:r>
      <w:r w:rsidR="000476A5" w:rsidRPr="00471797">
        <w:t xml:space="preserve"> condição de</w:t>
      </w:r>
      <w:r w:rsidRPr="00471797">
        <w:t xml:space="preserve"> microempresa ou empresa de pequeno porte</w:t>
      </w:r>
      <w:r w:rsidR="000476A5" w:rsidRPr="00471797">
        <w:t>,</w:t>
      </w:r>
      <w:r w:rsidRPr="00471797">
        <w:t xml:space="preserve"> ou comprovação do enquadramento emitido pela Secretaria da Receita Federal (</w:t>
      </w:r>
      <w:hyperlink w:anchor="Anexo_X" w:history="1">
        <w:r w:rsidRPr="00471797">
          <w:rPr>
            <w:rStyle w:val="Hyperlink"/>
          </w:rPr>
          <w:t>Anexo IX</w:t>
        </w:r>
      </w:hyperlink>
      <w:r w:rsidRPr="00471797">
        <w:t>) no ENVELOPE 02 - DOCUMENTOS DE HABILITAÇÃO</w:t>
      </w:r>
      <w:r w:rsidR="00460027">
        <w:t>.</w:t>
      </w:r>
    </w:p>
    <w:p w:rsidR="00460027" w:rsidRPr="00460027" w:rsidRDefault="00460027" w:rsidP="00AD3F8E">
      <w:pPr>
        <w:pStyle w:val="PargrafodaLista"/>
        <w:numPr>
          <w:ilvl w:val="1"/>
          <w:numId w:val="4"/>
        </w:numPr>
        <w:tabs>
          <w:tab w:val="left" w:pos="-3969"/>
          <w:tab w:val="left" w:pos="426"/>
        </w:tabs>
        <w:ind w:left="0" w:firstLine="0"/>
        <w:jc w:val="both"/>
      </w:pPr>
      <w:r w:rsidRPr="003F28C7">
        <w:rPr>
          <w:rFonts w:cs="Calibri"/>
        </w:rPr>
        <w:t>Tão somente a pessoa credenciada poderá intervir no procedimento licitatório, sendo admitido, para esse feito, um único representante por licitante interessada</w:t>
      </w:r>
      <w:r>
        <w:rPr>
          <w:rFonts w:cs="Calibri"/>
        </w:rPr>
        <w:t>.</w:t>
      </w:r>
    </w:p>
    <w:p w:rsidR="00460027" w:rsidRPr="00460027" w:rsidRDefault="00460027" w:rsidP="00AD3F8E">
      <w:pPr>
        <w:pStyle w:val="PargrafodaLista"/>
        <w:numPr>
          <w:ilvl w:val="1"/>
          <w:numId w:val="4"/>
        </w:numPr>
        <w:tabs>
          <w:tab w:val="left" w:pos="0"/>
          <w:tab w:val="left" w:pos="284"/>
        </w:tabs>
        <w:ind w:left="0" w:firstLine="0"/>
        <w:jc w:val="both"/>
      </w:pPr>
      <w:r w:rsidRPr="002608E4">
        <w:rPr>
          <w:rFonts w:cs="Calibri"/>
        </w:rPr>
        <w:t>Nenhuma pessoa, ainda que munida de procuração, poderá representar mais de uma empresa neste Pregão, sob pena de exclusão sumária de ambas as licitantes representadas</w:t>
      </w:r>
      <w:r>
        <w:rPr>
          <w:rFonts w:cs="Calibri"/>
        </w:rPr>
        <w:t>.</w:t>
      </w:r>
    </w:p>
    <w:p w:rsidR="00460027" w:rsidRPr="00460027" w:rsidRDefault="00460027" w:rsidP="00AD3F8E">
      <w:pPr>
        <w:pStyle w:val="PargrafodaLista"/>
        <w:numPr>
          <w:ilvl w:val="1"/>
          <w:numId w:val="4"/>
        </w:numPr>
        <w:tabs>
          <w:tab w:val="left" w:pos="0"/>
          <w:tab w:val="left" w:pos="284"/>
        </w:tabs>
        <w:ind w:left="0" w:firstLine="0"/>
        <w:jc w:val="both"/>
      </w:pPr>
      <w:r w:rsidRPr="002608E4">
        <w:rPr>
          <w:rFonts w:cs="Calibri"/>
        </w:rPr>
        <w:lastRenderedPageBreak/>
        <w:t>A comprovação de que o interessado não possui poderes específicos para representar a licitante no certame, implicará a impossibilidade de participar da fase competitiva, consubstanciada nos lances verbais, lavrando-se em ata o ocorrido e permanecendo no certame apenas sua proposta escrita</w:t>
      </w:r>
      <w:r>
        <w:rPr>
          <w:rFonts w:cs="Calibri"/>
        </w:rPr>
        <w:t>.</w:t>
      </w:r>
    </w:p>
    <w:p w:rsidR="00460027" w:rsidRDefault="00460027" w:rsidP="00AD3F8E">
      <w:pPr>
        <w:pStyle w:val="PargrafodaLista"/>
        <w:numPr>
          <w:ilvl w:val="1"/>
          <w:numId w:val="4"/>
        </w:numPr>
        <w:tabs>
          <w:tab w:val="left" w:pos="0"/>
          <w:tab w:val="left" w:pos="284"/>
        </w:tabs>
        <w:spacing w:after="0" w:line="240" w:lineRule="auto"/>
        <w:ind w:left="0" w:firstLine="0"/>
        <w:jc w:val="both"/>
      </w:pPr>
      <w:r w:rsidRPr="002608E4">
        <w:rPr>
          <w:rFonts w:cs="Calibri"/>
        </w:rPr>
        <w:t>Aplica</w:t>
      </w:r>
      <w:r w:rsidRPr="002608E4">
        <w:rPr>
          <w:rFonts w:cs="Calibri"/>
          <w:b/>
        </w:rPr>
        <w:t>-</w:t>
      </w:r>
      <w:r w:rsidRPr="002608E4">
        <w:rPr>
          <w:rFonts w:cs="Calibri"/>
        </w:rPr>
        <w:t>se</w:t>
      </w:r>
      <w:r>
        <w:rPr>
          <w:rFonts w:cs="Calibri"/>
        </w:rPr>
        <w:t xml:space="preserve"> igualmente o disposto no item 5.6</w:t>
      </w:r>
      <w:r w:rsidRPr="002608E4">
        <w:rPr>
          <w:rFonts w:cs="Calibri"/>
        </w:rPr>
        <w:t xml:space="preserve"> às licitantes que não se fizerem representar na sessão pública</w:t>
      </w:r>
      <w:r>
        <w:rPr>
          <w:rFonts w:cs="Calibri"/>
        </w:rPr>
        <w:t>.</w:t>
      </w:r>
    </w:p>
    <w:p w:rsidR="00460027" w:rsidRPr="00833423" w:rsidRDefault="00460027" w:rsidP="00E424FD">
      <w:pPr>
        <w:pStyle w:val="PargrafodaLista"/>
        <w:tabs>
          <w:tab w:val="left" w:pos="851"/>
        </w:tabs>
        <w:spacing w:after="0" w:line="240" w:lineRule="auto"/>
        <w:ind w:left="0"/>
        <w:jc w:val="both"/>
        <w:rPr>
          <w:b/>
        </w:rPr>
      </w:pPr>
    </w:p>
    <w:p w:rsidR="00BA17D6" w:rsidRPr="00E90298" w:rsidRDefault="00A36649" w:rsidP="00227409">
      <w:pPr>
        <w:numPr>
          <w:ilvl w:val="0"/>
          <w:numId w:val="19"/>
        </w:numPr>
        <w:tabs>
          <w:tab w:val="left" w:pos="284"/>
          <w:tab w:val="left" w:pos="2552"/>
        </w:tabs>
        <w:jc w:val="both"/>
        <w:rPr>
          <w:rFonts w:ascii="Calibri" w:hAnsi="Calibri" w:cs="Arial"/>
          <w:b/>
          <w:sz w:val="22"/>
          <w:szCs w:val="22"/>
        </w:rPr>
      </w:pPr>
      <w:r w:rsidRPr="00E90298">
        <w:rPr>
          <w:rFonts w:ascii="Calibri" w:hAnsi="Calibri" w:cs="Arial"/>
          <w:b/>
          <w:sz w:val="22"/>
          <w:szCs w:val="22"/>
        </w:rPr>
        <w:t>DA SESSÃO PÚBLICA DO PREGÃO</w:t>
      </w:r>
    </w:p>
    <w:p w:rsidR="00BA17D6" w:rsidRPr="00E90298" w:rsidRDefault="0043202C" w:rsidP="00227409">
      <w:pPr>
        <w:numPr>
          <w:ilvl w:val="1"/>
          <w:numId w:val="20"/>
        </w:numPr>
        <w:tabs>
          <w:tab w:val="left" w:pos="426"/>
          <w:tab w:val="left" w:pos="2552"/>
        </w:tabs>
        <w:ind w:left="0" w:firstLine="0"/>
        <w:jc w:val="both"/>
        <w:rPr>
          <w:rFonts w:ascii="Calibri" w:hAnsi="Calibri" w:cs="Arial"/>
          <w:b/>
          <w:sz w:val="22"/>
          <w:szCs w:val="22"/>
        </w:rPr>
      </w:pPr>
      <w:r w:rsidRPr="00E90298">
        <w:rPr>
          <w:rFonts w:ascii="Calibri" w:hAnsi="Calibri" w:cs="Arial"/>
          <w:b/>
          <w:sz w:val="22"/>
          <w:szCs w:val="22"/>
        </w:rPr>
        <w:t xml:space="preserve"> </w:t>
      </w:r>
      <w:r w:rsidRPr="00E90298">
        <w:rPr>
          <w:rFonts w:ascii="Calibri" w:hAnsi="Calibri" w:cs="Arial"/>
          <w:sz w:val="22"/>
          <w:szCs w:val="22"/>
        </w:rPr>
        <w:t xml:space="preserve">Iniciada a sessão pública do </w:t>
      </w:r>
      <w:r w:rsidR="000476A5" w:rsidRPr="005F4C7B">
        <w:rPr>
          <w:rFonts w:ascii="Calibri" w:hAnsi="Calibri" w:cs="Arial"/>
          <w:sz w:val="22"/>
          <w:szCs w:val="22"/>
        </w:rPr>
        <w:t>pregão</w:t>
      </w:r>
      <w:r w:rsidRPr="005F4C7B">
        <w:rPr>
          <w:rFonts w:ascii="Calibri" w:hAnsi="Calibri" w:cs="Arial"/>
          <w:sz w:val="22"/>
          <w:szCs w:val="22"/>
        </w:rPr>
        <w:t>,</w:t>
      </w:r>
      <w:r w:rsidRPr="00E90298">
        <w:rPr>
          <w:rFonts w:ascii="Calibri" w:hAnsi="Calibri" w:cs="Arial"/>
          <w:sz w:val="22"/>
          <w:szCs w:val="22"/>
        </w:rPr>
        <w:t xml:space="preserve"> esta não será suspensa ou transferida, salvo motivo excepcional </w:t>
      </w:r>
      <w:r w:rsidR="000476A5" w:rsidRPr="005F4C7B">
        <w:rPr>
          <w:rFonts w:ascii="Calibri" w:hAnsi="Calibri" w:cs="Arial"/>
          <w:sz w:val="22"/>
          <w:szCs w:val="22"/>
        </w:rPr>
        <w:t>devidamente justificado pelo pregoeiro.</w:t>
      </w:r>
    </w:p>
    <w:p w:rsidR="00BA17D6" w:rsidRPr="005F4C7B" w:rsidRDefault="0043202C" w:rsidP="00227409">
      <w:pPr>
        <w:numPr>
          <w:ilvl w:val="1"/>
          <w:numId w:val="20"/>
        </w:numPr>
        <w:tabs>
          <w:tab w:val="left" w:pos="426"/>
          <w:tab w:val="left" w:pos="2552"/>
        </w:tabs>
        <w:ind w:left="0" w:firstLine="0"/>
        <w:jc w:val="both"/>
        <w:rPr>
          <w:rFonts w:ascii="Calibri" w:hAnsi="Calibri" w:cs="Arial"/>
          <w:b/>
          <w:sz w:val="22"/>
          <w:szCs w:val="22"/>
        </w:rPr>
      </w:pPr>
      <w:r w:rsidRPr="005F4C7B">
        <w:rPr>
          <w:rFonts w:ascii="Calibri" w:hAnsi="Calibri" w:cs="Arial"/>
          <w:sz w:val="22"/>
          <w:szCs w:val="22"/>
        </w:rPr>
        <w:t xml:space="preserve">Verificando-se o adiamento da sessão pública do </w:t>
      </w:r>
      <w:r w:rsidR="000476A5" w:rsidRPr="005F4C7B">
        <w:rPr>
          <w:rFonts w:ascii="Calibri" w:hAnsi="Calibri" w:cs="Arial"/>
          <w:sz w:val="22"/>
          <w:szCs w:val="22"/>
        </w:rPr>
        <w:t>pregão</w:t>
      </w:r>
      <w:r w:rsidRPr="005F4C7B">
        <w:rPr>
          <w:rFonts w:ascii="Calibri" w:hAnsi="Calibri" w:cs="Arial"/>
          <w:sz w:val="22"/>
          <w:szCs w:val="22"/>
        </w:rPr>
        <w:t xml:space="preserve">, o </w:t>
      </w:r>
      <w:r w:rsidR="000476A5" w:rsidRPr="005F4C7B">
        <w:rPr>
          <w:rFonts w:ascii="Calibri" w:hAnsi="Calibri" w:cs="Arial"/>
          <w:sz w:val="22"/>
          <w:szCs w:val="22"/>
        </w:rPr>
        <w:t xml:space="preserve">pregoeiro </w:t>
      </w:r>
      <w:r w:rsidRPr="005F4C7B">
        <w:rPr>
          <w:rFonts w:ascii="Calibri" w:hAnsi="Calibri" w:cs="Arial"/>
          <w:sz w:val="22"/>
          <w:szCs w:val="22"/>
        </w:rPr>
        <w:t xml:space="preserve">determinará nova data para continuação dos trabalhos, ficando </w:t>
      </w:r>
      <w:r w:rsidR="000476A5" w:rsidRPr="005F4C7B">
        <w:rPr>
          <w:rFonts w:ascii="Calibri" w:hAnsi="Calibri" w:cs="Arial"/>
          <w:sz w:val="22"/>
          <w:szCs w:val="22"/>
        </w:rPr>
        <w:t>intimados</w:t>
      </w:r>
      <w:r w:rsidR="007D29F0">
        <w:rPr>
          <w:rFonts w:ascii="Calibri" w:hAnsi="Calibri" w:cs="Arial"/>
          <w:sz w:val="22"/>
          <w:szCs w:val="22"/>
        </w:rPr>
        <w:t>, no mesmo ato,</w:t>
      </w:r>
      <w:r w:rsidR="000476A5" w:rsidRPr="005F4C7B">
        <w:rPr>
          <w:rFonts w:ascii="Calibri" w:hAnsi="Calibri" w:cs="Arial"/>
          <w:sz w:val="22"/>
          <w:szCs w:val="22"/>
        </w:rPr>
        <w:t xml:space="preserve"> os licitantes</w:t>
      </w:r>
      <w:r w:rsidR="007D29F0">
        <w:rPr>
          <w:rFonts w:ascii="Calibri" w:hAnsi="Calibri" w:cs="Arial"/>
          <w:sz w:val="22"/>
          <w:szCs w:val="22"/>
        </w:rPr>
        <w:t xml:space="preserve"> presentes</w:t>
      </w:r>
      <w:r w:rsidRPr="005F4C7B">
        <w:rPr>
          <w:rFonts w:ascii="Calibri" w:hAnsi="Calibri" w:cs="Arial"/>
          <w:sz w:val="22"/>
          <w:szCs w:val="22"/>
        </w:rPr>
        <w:t>.</w:t>
      </w:r>
    </w:p>
    <w:p w:rsidR="0043202C" w:rsidRPr="007D29F0" w:rsidRDefault="0043202C" w:rsidP="00227409">
      <w:pPr>
        <w:numPr>
          <w:ilvl w:val="1"/>
          <w:numId w:val="20"/>
        </w:numPr>
        <w:tabs>
          <w:tab w:val="left" w:pos="426"/>
          <w:tab w:val="left" w:pos="2552"/>
        </w:tabs>
        <w:ind w:left="0" w:firstLine="0"/>
        <w:jc w:val="both"/>
        <w:rPr>
          <w:rFonts w:ascii="Calibri" w:hAnsi="Calibri" w:cs="Arial"/>
          <w:b/>
          <w:sz w:val="22"/>
          <w:szCs w:val="22"/>
        </w:rPr>
      </w:pPr>
      <w:r w:rsidRPr="005F4C7B">
        <w:rPr>
          <w:rFonts w:ascii="Calibri" w:hAnsi="Calibri" w:cs="Arial"/>
          <w:sz w:val="22"/>
          <w:szCs w:val="22"/>
        </w:rPr>
        <w:t xml:space="preserve">O </w:t>
      </w:r>
      <w:r w:rsidR="000476A5" w:rsidRPr="005F4C7B">
        <w:rPr>
          <w:rFonts w:ascii="Calibri" w:hAnsi="Calibri" w:cs="Arial"/>
          <w:sz w:val="22"/>
          <w:szCs w:val="22"/>
        </w:rPr>
        <w:t>pregoeiro</w:t>
      </w:r>
      <w:r w:rsidRPr="005F4C7B">
        <w:rPr>
          <w:rFonts w:ascii="Calibri" w:hAnsi="Calibri" w:cs="Arial"/>
          <w:sz w:val="22"/>
          <w:szCs w:val="22"/>
        </w:rPr>
        <w:t xml:space="preserve"> poderá interromper a sessão, temporariamente, para determinar </w:t>
      </w:r>
      <w:r w:rsidR="000476A5" w:rsidRPr="005F4C7B">
        <w:rPr>
          <w:rFonts w:ascii="Calibri" w:hAnsi="Calibri" w:cs="Arial"/>
          <w:sz w:val="22"/>
          <w:szCs w:val="22"/>
        </w:rPr>
        <w:t>a realização de diligência administrativa que vise a efetiva condução do certame</w:t>
      </w:r>
      <w:r w:rsidRPr="005F4C7B">
        <w:rPr>
          <w:rFonts w:ascii="Calibri" w:hAnsi="Calibri" w:cs="Arial"/>
          <w:sz w:val="22"/>
          <w:szCs w:val="22"/>
        </w:rPr>
        <w:t>.</w:t>
      </w:r>
    </w:p>
    <w:p w:rsidR="007D29F0" w:rsidRPr="007D29F0" w:rsidRDefault="007D29F0" w:rsidP="00227409">
      <w:pPr>
        <w:numPr>
          <w:ilvl w:val="1"/>
          <w:numId w:val="20"/>
        </w:numPr>
        <w:tabs>
          <w:tab w:val="left" w:pos="426"/>
          <w:tab w:val="left" w:pos="2552"/>
        </w:tabs>
        <w:ind w:left="0" w:firstLine="0"/>
        <w:jc w:val="both"/>
        <w:rPr>
          <w:rFonts w:ascii="Calibri" w:hAnsi="Calibri" w:cs="Arial"/>
          <w:b/>
          <w:sz w:val="22"/>
          <w:szCs w:val="22"/>
        </w:rPr>
      </w:pPr>
      <w:r w:rsidRPr="00806847">
        <w:rPr>
          <w:rFonts w:ascii="Calibri" w:hAnsi="Calibri" w:cs="Calibri"/>
          <w:sz w:val="22"/>
          <w:szCs w:val="22"/>
        </w:rPr>
        <w:t>Será lavrada ata a ser assinada por todos os presentes relatando todos os atos e fatos ocorridos até o momento da suspensão da sessão pública, inclusive os motivos do adiamento</w:t>
      </w:r>
      <w:r>
        <w:rPr>
          <w:rFonts w:ascii="Calibri" w:hAnsi="Calibri" w:cs="Calibri"/>
          <w:sz w:val="22"/>
          <w:szCs w:val="22"/>
        </w:rPr>
        <w:t>.</w:t>
      </w:r>
    </w:p>
    <w:p w:rsidR="007D29F0" w:rsidRPr="007D29F0" w:rsidRDefault="007D29F0" w:rsidP="00227409">
      <w:pPr>
        <w:numPr>
          <w:ilvl w:val="1"/>
          <w:numId w:val="20"/>
        </w:numPr>
        <w:tabs>
          <w:tab w:val="left" w:pos="426"/>
          <w:tab w:val="left" w:pos="2552"/>
        </w:tabs>
        <w:ind w:left="0" w:firstLine="0"/>
        <w:jc w:val="both"/>
        <w:rPr>
          <w:rFonts w:ascii="Calibri" w:hAnsi="Calibri" w:cs="Arial"/>
          <w:b/>
          <w:sz w:val="22"/>
          <w:szCs w:val="22"/>
        </w:rPr>
      </w:pPr>
      <w:r w:rsidRPr="00806847">
        <w:rPr>
          <w:rFonts w:ascii="Calibri" w:hAnsi="Calibri" w:cs="Calibri"/>
          <w:sz w:val="22"/>
          <w:szCs w:val="22"/>
        </w:rPr>
        <w:t>Da sessão pública do Pregão será lavrada ata circunstanciada, contendo, sem prejuízo de outros, o registro das licitantes credenciadas, das propostas escritas e verbais apresentadas na ordem de classificação, da análise da documentação exigida para a habilitação e as licitantes com intenção de recorrer, sendo os motivos registrados em ata</w:t>
      </w:r>
      <w:r>
        <w:rPr>
          <w:rFonts w:ascii="Calibri" w:hAnsi="Calibri" w:cs="Calibri"/>
          <w:sz w:val="22"/>
          <w:szCs w:val="22"/>
        </w:rPr>
        <w:t>.</w:t>
      </w:r>
    </w:p>
    <w:p w:rsidR="007D29F0" w:rsidRPr="005F4C7B" w:rsidRDefault="007D29F0" w:rsidP="00227409">
      <w:pPr>
        <w:numPr>
          <w:ilvl w:val="1"/>
          <w:numId w:val="20"/>
        </w:numPr>
        <w:tabs>
          <w:tab w:val="left" w:pos="426"/>
          <w:tab w:val="left" w:pos="2552"/>
        </w:tabs>
        <w:ind w:left="0" w:firstLine="0"/>
        <w:jc w:val="both"/>
        <w:rPr>
          <w:rFonts w:ascii="Calibri" w:hAnsi="Calibri" w:cs="Arial"/>
          <w:b/>
          <w:sz w:val="22"/>
          <w:szCs w:val="22"/>
        </w:rPr>
      </w:pPr>
      <w:r w:rsidRPr="00806847">
        <w:rPr>
          <w:rFonts w:ascii="Calibri" w:hAnsi="Calibri" w:cs="Calibri"/>
          <w:sz w:val="22"/>
          <w:szCs w:val="22"/>
        </w:rPr>
        <w:t>A ata circunstanciada deverá ser assinada pelo pregoeiro e por todos os prepostos das licitantes presentes, através dos interessados ou representantes devidamente credenciados</w:t>
      </w:r>
      <w:r>
        <w:rPr>
          <w:rFonts w:ascii="Calibri" w:hAnsi="Calibri" w:cs="Calibri"/>
          <w:sz w:val="22"/>
          <w:szCs w:val="22"/>
        </w:rPr>
        <w:t>.</w:t>
      </w:r>
    </w:p>
    <w:p w:rsidR="00A36649" w:rsidRPr="00E90298" w:rsidRDefault="00A36649">
      <w:pPr>
        <w:tabs>
          <w:tab w:val="left" w:pos="2552"/>
        </w:tabs>
        <w:jc w:val="both"/>
        <w:rPr>
          <w:rFonts w:ascii="Calibri" w:hAnsi="Calibri" w:cs="Arial"/>
          <w:b/>
          <w:sz w:val="22"/>
          <w:szCs w:val="22"/>
        </w:rPr>
      </w:pPr>
    </w:p>
    <w:p w:rsidR="00A36649" w:rsidRPr="00DC6926" w:rsidRDefault="00A36649" w:rsidP="00227409">
      <w:pPr>
        <w:numPr>
          <w:ilvl w:val="0"/>
          <w:numId w:val="5"/>
        </w:numPr>
        <w:tabs>
          <w:tab w:val="left" w:pos="284"/>
        </w:tabs>
        <w:ind w:left="0" w:firstLine="0"/>
        <w:jc w:val="both"/>
        <w:rPr>
          <w:rFonts w:ascii="Calibri" w:hAnsi="Calibri" w:cs="Arial"/>
          <w:b/>
          <w:sz w:val="22"/>
          <w:szCs w:val="22"/>
        </w:rPr>
      </w:pPr>
      <w:bookmarkStart w:id="4" w:name="N_7"/>
      <w:bookmarkEnd w:id="4"/>
      <w:r w:rsidRPr="00E90298">
        <w:rPr>
          <w:rFonts w:ascii="Calibri" w:hAnsi="Calibri" w:cs="Arial"/>
          <w:b/>
          <w:sz w:val="22"/>
          <w:szCs w:val="22"/>
        </w:rPr>
        <w:t>DA PROPOS</w:t>
      </w:r>
      <w:r w:rsidRPr="00DC6926">
        <w:rPr>
          <w:rFonts w:ascii="Calibri" w:hAnsi="Calibri" w:cs="Arial"/>
          <w:b/>
          <w:sz w:val="22"/>
          <w:szCs w:val="22"/>
        </w:rPr>
        <w:t>TA DE PREÇOS</w:t>
      </w:r>
    </w:p>
    <w:p w:rsidR="00BD64F9" w:rsidRPr="00DC6926" w:rsidRDefault="00A36649" w:rsidP="00227409">
      <w:pPr>
        <w:numPr>
          <w:ilvl w:val="1"/>
          <w:numId w:val="5"/>
        </w:numPr>
        <w:tabs>
          <w:tab w:val="left" w:pos="426"/>
        </w:tabs>
        <w:ind w:left="0" w:right="119" w:firstLine="0"/>
        <w:jc w:val="both"/>
        <w:rPr>
          <w:rStyle w:val="Forte"/>
          <w:rFonts w:ascii="Calibri" w:hAnsi="Calibri" w:cs="Arial"/>
          <w:sz w:val="22"/>
          <w:szCs w:val="22"/>
        </w:rPr>
      </w:pPr>
      <w:r w:rsidRPr="00DC6926">
        <w:rPr>
          <w:rStyle w:val="Forte"/>
          <w:rFonts w:ascii="Calibri" w:hAnsi="Calibri" w:cs="Arial"/>
          <w:sz w:val="22"/>
          <w:szCs w:val="22"/>
        </w:rPr>
        <w:t>Da proposta</w:t>
      </w:r>
      <w:r w:rsidR="00DC6926" w:rsidRPr="00DC6926">
        <w:rPr>
          <w:rStyle w:val="Forte"/>
          <w:rFonts w:ascii="Calibri" w:hAnsi="Calibri" w:cs="Arial"/>
          <w:sz w:val="22"/>
          <w:szCs w:val="22"/>
        </w:rPr>
        <w:t xml:space="preserve"> </w:t>
      </w:r>
      <w:r w:rsidR="00DC6926" w:rsidRPr="00DC6926">
        <w:rPr>
          <w:rFonts w:ascii="Calibri" w:hAnsi="Calibri"/>
          <w:b/>
          <w:sz w:val="22"/>
          <w:szCs w:val="22"/>
        </w:rPr>
        <w:t>para a fase de lances</w:t>
      </w:r>
      <w:r w:rsidRPr="00DC6926">
        <w:rPr>
          <w:rStyle w:val="Forte"/>
          <w:rFonts w:ascii="Calibri" w:hAnsi="Calibri" w:cs="Arial"/>
          <w:sz w:val="22"/>
          <w:szCs w:val="22"/>
        </w:rPr>
        <w:t>:</w:t>
      </w:r>
      <w:bookmarkStart w:id="5" w:name="_Ref336964539"/>
    </w:p>
    <w:bookmarkEnd w:id="5"/>
    <w:p w:rsidR="002E651D" w:rsidRPr="003F264C" w:rsidRDefault="002E651D" w:rsidP="00227409">
      <w:pPr>
        <w:numPr>
          <w:ilvl w:val="2"/>
          <w:numId w:val="5"/>
        </w:numPr>
        <w:tabs>
          <w:tab w:val="left" w:pos="284"/>
        </w:tabs>
        <w:ind w:left="0" w:right="119" w:firstLine="0"/>
        <w:jc w:val="both"/>
        <w:rPr>
          <w:rFonts w:ascii="Calibri" w:hAnsi="Calibri" w:cs="Arial"/>
          <w:b/>
          <w:bCs/>
          <w:sz w:val="22"/>
          <w:szCs w:val="22"/>
        </w:rPr>
      </w:pPr>
      <w:r w:rsidRPr="003F264C">
        <w:rPr>
          <w:rFonts w:ascii="Calibri" w:hAnsi="Calibri"/>
          <w:sz w:val="22"/>
          <w:szCs w:val="22"/>
        </w:rPr>
        <w:t>A proposta de preços contida no Envelope nº 1 deverá, obrigatoriamente, ser apresentada em papel timbrado, datilografada ou impressa por qualquer processo eletrônico, em idioma nacional, sem cotações alternativas, emendas, rasuras ou entrelinhas, sendo todas as suas folhas identificadas com razão social completa e CNPJ do licitante, devendo a última folha ser datada e assinada pelo interessado ou representante da empresa devidamente identificado. E, preferencialmente com todas as suas folhas numeradas e rubricadas</w:t>
      </w:r>
      <w:r w:rsidR="00DC6926" w:rsidRPr="003F264C">
        <w:rPr>
          <w:rFonts w:ascii="Calibri" w:hAnsi="Calibri"/>
          <w:sz w:val="22"/>
          <w:szCs w:val="22"/>
        </w:rPr>
        <w:t>,</w:t>
      </w:r>
      <w:r w:rsidRPr="003F264C">
        <w:rPr>
          <w:rFonts w:ascii="Calibri" w:hAnsi="Calibri"/>
          <w:sz w:val="22"/>
          <w:szCs w:val="22"/>
        </w:rPr>
        <w:t xml:space="preserve"> contendo endereço, tele</w:t>
      </w:r>
      <w:r w:rsidR="00DC6926" w:rsidRPr="003F264C">
        <w:rPr>
          <w:rFonts w:ascii="Calibri" w:hAnsi="Calibri"/>
          <w:sz w:val="22"/>
          <w:szCs w:val="22"/>
        </w:rPr>
        <w:t>fone, fax e e-mail da licitante;</w:t>
      </w:r>
    </w:p>
    <w:p w:rsidR="00E424FD" w:rsidRPr="003F264C" w:rsidRDefault="00E424FD" w:rsidP="00227409">
      <w:pPr>
        <w:numPr>
          <w:ilvl w:val="2"/>
          <w:numId w:val="5"/>
        </w:numPr>
        <w:tabs>
          <w:tab w:val="left" w:pos="284"/>
        </w:tabs>
        <w:ind w:left="0" w:right="119" w:firstLine="0"/>
        <w:jc w:val="both"/>
        <w:rPr>
          <w:rFonts w:ascii="Calibri" w:hAnsi="Calibri" w:cs="Arial"/>
          <w:b/>
          <w:bCs/>
          <w:sz w:val="22"/>
          <w:szCs w:val="22"/>
        </w:rPr>
      </w:pPr>
      <w:r w:rsidRPr="003F264C">
        <w:rPr>
          <w:rFonts w:ascii="Calibri" w:hAnsi="Calibri" w:cs="Calibri"/>
          <w:sz w:val="22"/>
          <w:szCs w:val="22"/>
        </w:rPr>
        <w:t>Não serão aceitas propostas sem a assinatura do representante da empresa devidamente identificado;</w:t>
      </w:r>
    </w:p>
    <w:p w:rsidR="00E424FD" w:rsidRPr="003F264C" w:rsidRDefault="00E424FD" w:rsidP="00227409">
      <w:pPr>
        <w:numPr>
          <w:ilvl w:val="2"/>
          <w:numId w:val="5"/>
        </w:numPr>
        <w:tabs>
          <w:tab w:val="left" w:pos="284"/>
        </w:tabs>
        <w:ind w:left="0" w:right="119" w:firstLine="0"/>
        <w:jc w:val="both"/>
        <w:rPr>
          <w:rFonts w:ascii="Calibri" w:hAnsi="Calibri" w:cs="Arial"/>
          <w:b/>
          <w:bCs/>
          <w:sz w:val="22"/>
          <w:szCs w:val="22"/>
        </w:rPr>
      </w:pPr>
      <w:r w:rsidRPr="003F264C">
        <w:rPr>
          <w:rFonts w:ascii="Calibri" w:hAnsi="Calibri" w:cs="Calibri"/>
          <w:sz w:val="22"/>
          <w:szCs w:val="22"/>
        </w:rPr>
        <w:t>Na hipótese prevista no subitem 7.1.2, estando presente o representante legal, a falta da assinatura poderá ser sanada no ato da constatação de tal fato;</w:t>
      </w:r>
    </w:p>
    <w:p w:rsidR="002E651D" w:rsidRPr="00DC6926" w:rsidRDefault="002E651D" w:rsidP="00C96CAE">
      <w:pPr>
        <w:numPr>
          <w:ilvl w:val="2"/>
          <w:numId w:val="25"/>
        </w:numPr>
        <w:tabs>
          <w:tab w:val="left" w:pos="284"/>
        </w:tabs>
        <w:ind w:left="0" w:right="119" w:firstLine="0"/>
        <w:jc w:val="both"/>
        <w:rPr>
          <w:rFonts w:ascii="Calibri" w:hAnsi="Calibri" w:cs="Arial"/>
          <w:b/>
          <w:bCs/>
          <w:sz w:val="22"/>
          <w:szCs w:val="22"/>
        </w:rPr>
      </w:pPr>
      <w:r w:rsidRPr="00DC6926">
        <w:rPr>
          <w:rFonts w:ascii="Calibri" w:hAnsi="Calibri"/>
          <w:sz w:val="22"/>
          <w:szCs w:val="22"/>
        </w:rPr>
        <w:t xml:space="preserve">Após entregue, a proposta será considerada </w:t>
      </w:r>
      <w:r w:rsidRPr="00DC6926">
        <w:rPr>
          <w:rFonts w:ascii="Calibri" w:hAnsi="Calibri"/>
          <w:b/>
          <w:sz w:val="22"/>
          <w:szCs w:val="22"/>
        </w:rPr>
        <w:t>irretratável</w:t>
      </w:r>
      <w:r w:rsidRPr="00DC6926">
        <w:rPr>
          <w:rFonts w:ascii="Calibri" w:hAnsi="Calibri"/>
          <w:sz w:val="22"/>
          <w:szCs w:val="22"/>
        </w:rPr>
        <w:t xml:space="preserve"> e </w:t>
      </w:r>
      <w:r w:rsidRPr="00DC6926">
        <w:rPr>
          <w:rFonts w:ascii="Calibri" w:hAnsi="Calibri"/>
          <w:b/>
          <w:sz w:val="22"/>
          <w:szCs w:val="22"/>
        </w:rPr>
        <w:t>irrenunciável</w:t>
      </w:r>
      <w:r w:rsidR="00DC6926">
        <w:rPr>
          <w:rFonts w:ascii="Calibri" w:hAnsi="Calibri"/>
          <w:sz w:val="22"/>
          <w:szCs w:val="22"/>
        </w:rPr>
        <w:t>;</w:t>
      </w:r>
    </w:p>
    <w:p w:rsidR="002E651D" w:rsidRDefault="00291518" w:rsidP="00C96CAE">
      <w:pPr>
        <w:numPr>
          <w:ilvl w:val="2"/>
          <w:numId w:val="25"/>
        </w:numPr>
        <w:tabs>
          <w:tab w:val="left" w:pos="284"/>
        </w:tabs>
        <w:ind w:left="0" w:right="119" w:firstLine="0"/>
        <w:jc w:val="both"/>
        <w:rPr>
          <w:rFonts w:ascii="Calibri" w:hAnsi="Calibri"/>
          <w:sz w:val="22"/>
          <w:szCs w:val="22"/>
        </w:rPr>
      </w:pPr>
      <w:r w:rsidRPr="00DC6926">
        <w:rPr>
          <w:rFonts w:ascii="Calibri" w:hAnsi="Calibri"/>
          <w:sz w:val="22"/>
          <w:szCs w:val="22"/>
        </w:rPr>
        <w:t xml:space="preserve">O licitante deverá apresentar a proposta </w:t>
      </w:r>
      <w:r w:rsidR="002E651D" w:rsidRPr="00DC6926">
        <w:rPr>
          <w:rFonts w:ascii="Calibri" w:hAnsi="Calibri"/>
          <w:sz w:val="22"/>
          <w:szCs w:val="22"/>
        </w:rPr>
        <w:t xml:space="preserve">de acordo com o modelo constante do </w:t>
      </w:r>
      <w:hyperlink w:anchor="Anexo_III" w:history="1">
        <w:r w:rsidR="002E651D" w:rsidRPr="00DC6926">
          <w:rPr>
            <w:rStyle w:val="Hyperlink"/>
            <w:rFonts w:ascii="Calibri" w:hAnsi="Calibri"/>
            <w:sz w:val="22"/>
            <w:szCs w:val="22"/>
          </w:rPr>
          <w:t>Anexo III</w:t>
        </w:r>
      </w:hyperlink>
      <w:r w:rsidR="002E651D" w:rsidRPr="00DC6926">
        <w:rPr>
          <w:rFonts w:ascii="Calibri" w:hAnsi="Calibri"/>
          <w:sz w:val="22"/>
          <w:szCs w:val="22"/>
        </w:rPr>
        <w:t xml:space="preserve"> deste pregão, com base nas especificações dos </w:t>
      </w:r>
      <w:hyperlink w:anchor="Anexo_I" w:history="1">
        <w:r w:rsidR="002E651D" w:rsidRPr="00DC6926">
          <w:rPr>
            <w:rStyle w:val="Hyperlink"/>
            <w:rFonts w:ascii="Calibri" w:hAnsi="Calibri"/>
            <w:color w:val="auto"/>
            <w:sz w:val="22"/>
            <w:szCs w:val="22"/>
            <w:u w:val="none"/>
          </w:rPr>
          <w:t>Anexos I</w:t>
        </w:r>
      </w:hyperlink>
      <w:r w:rsidR="002E651D" w:rsidRPr="00DC6926">
        <w:rPr>
          <w:rFonts w:ascii="Calibri" w:hAnsi="Calibri"/>
          <w:sz w:val="22"/>
          <w:szCs w:val="22"/>
        </w:rPr>
        <w:t xml:space="preserve"> e II, verificando-se o disposto no item </w:t>
      </w:r>
      <w:fldSimple w:instr=" REF _Ref336964539 \r \h  \* MERGEFORMAT ">
        <w:r w:rsidR="003C39BF" w:rsidRPr="003C39BF">
          <w:rPr>
            <w:rFonts w:ascii="Calibri" w:hAnsi="Calibri"/>
            <w:sz w:val="22"/>
            <w:szCs w:val="22"/>
          </w:rPr>
          <w:t>7.1</w:t>
        </w:r>
      </w:fldSimple>
      <w:r w:rsidR="00DC6926">
        <w:rPr>
          <w:rFonts w:ascii="Calibri" w:hAnsi="Calibri"/>
          <w:sz w:val="22"/>
          <w:szCs w:val="22"/>
        </w:rPr>
        <w:t>;</w:t>
      </w:r>
    </w:p>
    <w:p w:rsidR="00C96CAE" w:rsidRPr="00C96CAE" w:rsidRDefault="00C96CAE" w:rsidP="00C96CAE">
      <w:pPr>
        <w:numPr>
          <w:ilvl w:val="2"/>
          <w:numId w:val="25"/>
        </w:numPr>
        <w:ind w:left="0" w:firstLine="0"/>
        <w:jc w:val="both"/>
        <w:rPr>
          <w:rFonts w:ascii="Calibri" w:hAnsi="Calibri" w:cs="Calibri"/>
          <w:sz w:val="22"/>
          <w:szCs w:val="22"/>
        </w:rPr>
      </w:pPr>
      <w:r w:rsidRPr="00806847">
        <w:rPr>
          <w:rFonts w:ascii="Calibri" w:hAnsi="Calibri" w:cs="Calibri"/>
          <w:sz w:val="22"/>
          <w:szCs w:val="22"/>
        </w:rPr>
        <w:t xml:space="preserve">As empresas deverão </w:t>
      </w:r>
      <w:r w:rsidRPr="00806847">
        <w:rPr>
          <w:rFonts w:ascii="Calibri" w:hAnsi="Calibri" w:cs="Calibri"/>
          <w:bCs/>
          <w:sz w:val="22"/>
          <w:szCs w:val="22"/>
          <w:u w:val="single"/>
        </w:rPr>
        <w:t>obrigatoriamente</w:t>
      </w:r>
      <w:r w:rsidRPr="00806847">
        <w:rPr>
          <w:rFonts w:ascii="Calibri" w:hAnsi="Calibri" w:cs="Calibri"/>
          <w:sz w:val="22"/>
          <w:szCs w:val="22"/>
        </w:rPr>
        <w:t xml:space="preserve">, ao discriminar os produtos na proposta, apresentar marca e preferencialmente </w:t>
      </w:r>
      <w:r w:rsidRPr="00806847">
        <w:rPr>
          <w:rFonts w:ascii="Calibri" w:hAnsi="Calibri" w:cs="Calibri"/>
          <w:bCs/>
          <w:sz w:val="22"/>
          <w:szCs w:val="22"/>
        </w:rPr>
        <w:t>(sempre que possível)</w:t>
      </w:r>
      <w:r w:rsidRPr="00806847">
        <w:rPr>
          <w:rFonts w:ascii="Calibri" w:hAnsi="Calibri" w:cs="Calibri"/>
          <w:b/>
          <w:bCs/>
          <w:sz w:val="22"/>
          <w:szCs w:val="22"/>
        </w:rPr>
        <w:t xml:space="preserve"> </w:t>
      </w:r>
      <w:r w:rsidRPr="00806847">
        <w:rPr>
          <w:rFonts w:ascii="Calibri" w:hAnsi="Calibri" w:cs="Calibri"/>
          <w:sz w:val="22"/>
          <w:szCs w:val="22"/>
        </w:rPr>
        <w:t>modelo</w:t>
      </w:r>
      <w:r>
        <w:rPr>
          <w:rFonts w:ascii="Calibri" w:hAnsi="Calibri" w:cs="Calibri"/>
          <w:sz w:val="22"/>
          <w:szCs w:val="22"/>
        </w:rPr>
        <w:t>;</w:t>
      </w:r>
    </w:p>
    <w:p w:rsidR="00BD64F9" w:rsidRPr="00822D92" w:rsidRDefault="00BD64F9" w:rsidP="00C96CAE">
      <w:pPr>
        <w:numPr>
          <w:ilvl w:val="2"/>
          <w:numId w:val="25"/>
        </w:numPr>
        <w:tabs>
          <w:tab w:val="left" w:pos="284"/>
        </w:tabs>
        <w:ind w:left="0" w:right="119" w:firstLine="0"/>
        <w:jc w:val="both"/>
        <w:rPr>
          <w:rFonts w:ascii="Calibri" w:hAnsi="Calibri" w:cs="Arial"/>
          <w:b/>
          <w:bCs/>
          <w:sz w:val="22"/>
          <w:szCs w:val="22"/>
        </w:rPr>
      </w:pPr>
      <w:r w:rsidRPr="00822D92">
        <w:rPr>
          <w:rFonts w:ascii="Calibri" w:hAnsi="Calibri" w:cs="Arial"/>
          <w:bCs/>
          <w:sz w:val="22"/>
          <w:szCs w:val="22"/>
          <w:lang w:val="pt-PT"/>
        </w:rPr>
        <w:t xml:space="preserve">Sob pena de desclassificação, </w:t>
      </w:r>
      <w:r w:rsidRPr="00822D92">
        <w:rPr>
          <w:rFonts w:ascii="Calibri" w:hAnsi="Calibri" w:cs="Arial"/>
          <w:bCs/>
          <w:sz w:val="22"/>
          <w:szCs w:val="22"/>
        </w:rPr>
        <w:t xml:space="preserve">para cada item, deverá ser preenchida, observando-se, </w:t>
      </w:r>
      <w:r w:rsidRPr="00822D92">
        <w:rPr>
          <w:rFonts w:ascii="Calibri" w:hAnsi="Calibri" w:cs="Arial"/>
          <w:bCs/>
          <w:sz w:val="22"/>
          <w:szCs w:val="22"/>
          <w:u w:val="single"/>
        </w:rPr>
        <w:t>obrigatoriamente:</w:t>
      </w:r>
    </w:p>
    <w:p w:rsidR="00BD64F9" w:rsidRPr="00822D92" w:rsidRDefault="00A36649" w:rsidP="00227409">
      <w:pPr>
        <w:numPr>
          <w:ilvl w:val="0"/>
          <w:numId w:val="21"/>
        </w:numPr>
        <w:tabs>
          <w:tab w:val="left" w:pos="284"/>
        </w:tabs>
        <w:jc w:val="both"/>
        <w:rPr>
          <w:rFonts w:ascii="Calibri" w:hAnsi="Calibri" w:cs="Arial"/>
          <w:bCs/>
          <w:sz w:val="22"/>
          <w:szCs w:val="22"/>
          <w:shd w:val="clear" w:color="auto" w:fill="D9D9D9"/>
        </w:rPr>
      </w:pPr>
      <w:r w:rsidRPr="00822D92">
        <w:rPr>
          <w:rFonts w:ascii="Calibri" w:hAnsi="Calibri" w:cs="Arial"/>
          <w:bCs/>
          <w:sz w:val="22"/>
          <w:szCs w:val="22"/>
        </w:rPr>
        <w:t>preço unitário do item deverá ser expresso em reais, com no máximo 2 (duas) casas decimais, no campo “</w:t>
      </w:r>
      <w:r w:rsidRPr="00822D92">
        <w:rPr>
          <w:rFonts w:ascii="Calibri" w:hAnsi="Calibri" w:cs="Arial"/>
          <w:sz w:val="22"/>
          <w:szCs w:val="22"/>
        </w:rPr>
        <w:t>VALOR DA PROPOSTA”;</w:t>
      </w:r>
    </w:p>
    <w:p w:rsidR="00822D92" w:rsidRPr="00231C28" w:rsidRDefault="00822D92" w:rsidP="00822D92">
      <w:pPr>
        <w:rPr>
          <w:rFonts w:ascii="Calibri" w:hAnsi="Calibri"/>
          <w:sz w:val="22"/>
          <w:szCs w:val="22"/>
        </w:rPr>
      </w:pPr>
      <w:r w:rsidRPr="00231C28">
        <w:rPr>
          <w:rFonts w:ascii="Calibri" w:hAnsi="Calibri"/>
          <w:sz w:val="22"/>
          <w:szCs w:val="22"/>
        </w:rPr>
        <w:t xml:space="preserve">a.1) </w:t>
      </w:r>
      <w:r w:rsidR="00467228" w:rsidRPr="00231C28">
        <w:rPr>
          <w:rFonts w:ascii="Calibri" w:hAnsi="Calibri"/>
          <w:sz w:val="22"/>
          <w:szCs w:val="22"/>
        </w:rPr>
        <w:t>Efetuar a multiplicação d</w:t>
      </w:r>
      <w:r w:rsidR="00A36649" w:rsidRPr="00231C28">
        <w:rPr>
          <w:rFonts w:ascii="Calibri" w:hAnsi="Calibri"/>
          <w:sz w:val="22"/>
          <w:szCs w:val="22"/>
        </w:rPr>
        <w:t xml:space="preserve">o valor UNITÁRIO DO ITEM pela quantidade requisitada, quando </w:t>
      </w:r>
      <w:r w:rsidR="00A65AA6" w:rsidRPr="00231C28">
        <w:rPr>
          <w:rFonts w:ascii="Calibri" w:hAnsi="Calibri"/>
          <w:sz w:val="22"/>
          <w:szCs w:val="22"/>
        </w:rPr>
        <w:t>cotação pelo valor TOTAL DO ITEM</w:t>
      </w:r>
      <w:r w:rsidRPr="00231C28">
        <w:rPr>
          <w:rFonts w:ascii="Calibri" w:hAnsi="Calibri"/>
          <w:sz w:val="22"/>
          <w:szCs w:val="22"/>
        </w:rPr>
        <w:t>;</w:t>
      </w:r>
    </w:p>
    <w:p w:rsidR="00822D92" w:rsidRPr="00231C28" w:rsidRDefault="00822D92" w:rsidP="00822D92">
      <w:pPr>
        <w:rPr>
          <w:rFonts w:ascii="Calibri" w:hAnsi="Calibri"/>
          <w:sz w:val="22"/>
          <w:szCs w:val="22"/>
        </w:rPr>
      </w:pPr>
      <w:r w:rsidRPr="00231C28">
        <w:rPr>
          <w:rFonts w:ascii="Calibri" w:hAnsi="Calibri"/>
          <w:sz w:val="22"/>
          <w:szCs w:val="22"/>
        </w:rPr>
        <w:t>a.2) ) Efetuar a multiplicação do VALOR UNITÁRIO DO ITEM pela quantidade requisitada e somar os VALORES TOTAIS DOS ITENS que compõem o lote, quando cotação pelo VALOR TOTAL DO LOTE.</w:t>
      </w:r>
    </w:p>
    <w:p w:rsidR="00385FB4" w:rsidRPr="009504F8" w:rsidRDefault="00385FB4" w:rsidP="00385FB4">
      <w:pPr>
        <w:pStyle w:val="PargrafodaLista"/>
        <w:tabs>
          <w:tab w:val="left" w:pos="284"/>
        </w:tabs>
        <w:spacing w:after="0"/>
        <w:ind w:left="0"/>
        <w:jc w:val="both"/>
      </w:pPr>
      <w:r w:rsidRPr="00231C28">
        <w:rPr>
          <w:b/>
        </w:rPr>
        <w:t>7.</w:t>
      </w:r>
      <w:r w:rsidR="0043717A" w:rsidRPr="00231C28">
        <w:rPr>
          <w:b/>
        </w:rPr>
        <w:t>1.</w:t>
      </w:r>
      <w:r w:rsidR="00C96CAE">
        <w:rPr>
          <w:b/>
        </w:rPr>
        <w:t>6</w:t>
      </w:r>
      <w:r w:rsidRPr="00231C28">
        <w:rPr>
          <w:b/>
        </w:rPr>
        <w:t xml:space="preserve"> </w:t>
      </w:r>
      <w:r w:rsidRPr="00231C28">
        <w:t>Serão desconsideradas as propostas que apresentarem alternativas de preços ou qualquer outra</w:t>
      </w:r>
      <w:r w:rsidRPr="00E90298">
        <w:t xml:space="preserve"> condição não prevista </w:t>
      </w:r>
      <w:r w:rsidRPr="009504F8">
        <w:t xml:space="preserve">neste </w:t>
      </w:r>
      <w:r w:rsidR="0043717A" w:rsidRPr="009504F8">
        <w:t>edital</w:t>
      </w:r>
      <w:r w:rsidRPr="009504F8">
        <w:t>.</w:t>
      </w:r>
    </w:p>
    <w:p w:rsidR="00385FB4" w:rsidRPr="009504F8" w:rsidRDefault="00385FB4" w:rsidP="00385FB4">
      <w:pPr>
        <w:pStyle w:val="PargrafodaLista"/>
        <w:tabs>
          <w:tab w:val="left" w:pos="284"/>
        </w:tabs>
        <w:spacing w:after="0"/>
        <w:ind w:left="0"/>
        <w:jc w:val="both"/>
      </w:pPr>
      <w:r w:rsidRPr="009504F8">
        <w:rPr>
          <w:b/>
        </w:rPr>
        <w:lastRenderedPageBreak/>
        <w:t>7.</w:t>
      </w:r>
      <w:r w:rsidR="0043717A" w:rsidRPr="009504F8">
        <w:rPr>
          <w:b/>
        </w:rPr>
        <w:t>1.</w:t>
      </w:r>
      <w:r w:rsidR="00C96CAE">
        <w:rPr>
          <w:b/>
        </w:rPr>
        <w:t>7</w:t>
      </w:r>
      <w:r w:rsidRPr="009504F8">
        <w:rPr>
          <w:b/>
        </w:rPr>
        <w:t xml:space="preserve"> </w:t>
      </w:r>
      <w:r w:rsidRPr="009504F8">
        <w:t xml:space="preserve">Havendo divergência entre os valores unitário e total prevalecerão os valores unitários, podendo o </w:t>
      </w:r>
      <w:r w:rsidR="0043717A" w:rsidRPr="009504F8">
        <w:t>pregoeiro</w:t>
      </w:r>
      <w:r w:rsidRPr="009504F8">
        <w:t xml:space="preserve"> corrigir os cálculos para efeitos de julgamento e </w:t>
      </w:r>
      <w:r w:rsidR="0043717A" w:rsidRPr="009504F8">
        <w:t>contratação</w:t>
      </w:r>
      <w:r w:rsidRPr="009504F8">
        <w:t>.</w:t>
      </w:r>
    </w:p>
    <w:p w:rsidR="00385FB4" w:rsidRPr="009504F8" w:rsidRDefault="00385FB4" w:rsidP="00385FB4">
      <w:pPr>
        <w:pStyle w:val="PargrafodaLista"/>
        <w:tabs>
          <w:tab w:val="left" w:pos="284"/>
        </w:tabs>
        <w:spacing w:after="0"/>
        <w:ind w:left="0"/>
        <w:jc w:val="both"/>
      </w:pPr>
      <w:r w:rsidRPr="009504F8">
        <w:rPr>
          <w:b/>
        </w:rPr>
        <w:t>7.</w:t>
      </w:r>
      <w:r w:rsidR="0043717A" w:rsidRPr="009504F8">
        <w:rPr>
          <w:b/>
        </w:rPr>
        <w:t>1.</w:t>
      </w:r>
      <w:r w:rsidR="00C96CAE">
        <w:rPr>
          <w:b/>
        </w:rPr>
        <w:t>8</w:t>
      </w:r>
      <w:r w:rsidRPr="009504F8">
        <w:rPr>
          <w:b/>
        </w:rPr>
        <w:t xml:space="preserve"> </w:t>
      </w:r>
      <w:r w:rsidRPr="009504F8">
        <w:t>Serão desclassificadas as propostas que</w:t>
      </w:r>
      <w:r w:rsidR="00822D92" w:rsidRPr="009504F8">
        <w:t xml:space="preserve"> posteriormente à</w:t>
      </w:r>
      <w:r w:rsidRPr="009504F8">
        <w:t xml:space="preserve"> fase de lances</w:t>
      </w:r>
      <w:r w:rsidR="00822D92" w:rsidRPr="009504F8">
        <w:t xml:space="preserve"> apresentarem valor superior </w:t>
      </w:r>
      <w:r w:rsidR="00246245" w:rsidRPr="009504F8">
        <w:t>ao de mercado ou que Administração Pública tenha estabelecido como máximo a pagar pelos bens constantes na licitação.</w:t>
      </w:r>
    </w:p>
    <w:p w:rsidR="00385FB4" w:rsidRPr="009504F8" w:rsidRDefault="00385FB4" w:rsidP="00385FB4">
      <w:pPr>
        <w:pStyle w:val="PargrafodaLista"/>
        <w:tabs>
          <w:tab w:val="left" w:pos="284"/>
        </w:tabs>
        <w:spacing w:after="0"/>
        <w:ind w:left="0"/>
        <w:jc w:val="both"/>
      </w:pPr>
      <w:r w:rsidRPr="009504F8">
        <w:rPr>
          <w:rFonts w:cs="Arial"/>
          <w:b/>
          <w:lang w:val="pt-PT"/>
        </w:rPr>
        <w:t>7.</w:t>
      </w:r>
      <w:r w:rsidR="0043717A" w:rsidRPr="009504F8">
        <w:rPr>
          <w:rFonts w:cs="Arial"/>
          <w:b/>
          <w:lang w:val="pt-PT"/>
        </w:rPr>
        <w:t>1.</w:t>
      </w:r>
      <w:r w:rsidR="00C96CAE">
        <w:rPr>
          <w:rFonts w:cs="Arial"/>
          <w:b/>
          <w:lang w:val="pt-PT"/>
        </w:rPr>
        <w:t>9</w:t>
      </w:r>
      <w:r w:rsidRPr="009504F8">
        <w:rPr>
          <w:rFonts w:cs="Arial"/>
          <w:b/>
          <w:lang w:val="pt-PT"/>
        </w:rPr>
        <w:t xml:space="preserve"> </w:t>
      </w:r>
      <w:r w:rsidR="00C675EF" w:rsidRPr="009504F8">
        <w:rPr>
          <w:rFonts w:cs="Arial"/>
          <w:lang w:val="pt-PT"/>
        </w:rPr>
        <w:t xml:space="preserve">Nos preços cotados deverão estar incluídos todos os custos e encargos atinentes </w:t>
      </w:r>
      <w:r w:rsidR="00822D92" w:rsidRPr="009504F8">
        <w:rPr>
          <w:rFonts w:cs="Arial"/>
          <w:lang w:val="pt-PT"/>
        </w:rPr>
        <w:t>à</w:t>
      </w:r>
      <w:r w:rsidR="00C675EF" w:rsidRPr="009504F8">
        <w:rPr>
          <w:rFonts w:cs="Arial"/>
          <w:lang w:val="pt-PT"/>
        </w:rPr>
        <w:t xml:space="preserve"> atividade empresarial exercida pelo licitante ou para confecção e entrega do objeto, tais como taxas, impostos, fretes e demais despesas diretas ou indiretas incidentes sobre este.</w:t>
      </w:r>
    </w:p>
    <w:p w:rsidR="00385FB4" w:rsidRPr="00E90298" w:rsidRDefault="00385FB4" w:rsidP="00385FB4">
      <w:pPr>
        <w:pStyle w:val="PargrafodaLista"/>
        <w:tabs>
          <w:tab w:val="left" w:pos="284"/>
        </w:tabs>
        <w:spacing w:after="0"/>
        <w:ind w:left="0"/>
        <w:jc w:val="both"/>
      </w:pPr>
      <w:r w:rsidRPr="009504F8">
        <w:rPr>
          <w:rFonts w:cs="Arial"/>
          <w:b/>
          <w:lang w:val="pt-PT"/>
        </w:rPr>
        <w:t>7.</w:t>
      </w:r>
      <w:r w:rsidR="0043717A" w:rsidRPr="009504F8">
        <w:rPr>
          <w:rFonts w:cs="Arial"/>
          <w:b/>
          <w:lang w:val="pt-PT"/>
        </w:rPr>
        <w:t>1.</w:t>
      </w:r>
      <w:r w:rsidR="00C96CAE">
        <w:rPr>
          <w:rFonts w:cs="Arial"/>
          <w:b/>
          <w:lang w:val="pt-PT"/>
        </w:rPr>
        <w:t>10</w:t>
      </w:r>
      <w:r w:rsidRPr="009504F8">
        <w:rPr>
          <w:rFonts w:cs="Arial"/>
          <w:b/>
          <w:lang w:val="pt-PT"/>
        </w:rPr>
        <w:t xml:space="preserve"> </w:t>
      </w:r>
      <w:r w:rsidRPr="009504F8">
        <w:rPr>
          <w:rFonts w:cs="Arial"/>
          <w:lang w:val="pt-PT"/>
        </w:rPr>
        <w:t>A proposta entregue não poderá ter prazo de validade inferior a 60 dias, sendo este o prazo considerado em caso de omissão</w:t>
      </w:r>
      <w:r w:rsidR="00C675EF" w:rsidRPr="009504F8">
        <w:rPr>
          <w:rFonts w:cs="Arial"/>
        </w:rPr>
        <w:t>.</w:t>
      </w:r>
    </w:p>
    <w:p w:rsidR="00CB4E6E" w:rsidRPr="009504F8" w:rsidRDefault="00385FB4" w:rsidP="00385FB4">
      <w:pPr>
        <w:pStyle w:val="PargrafodaLista"/>
        <w:tabs>
          <w:tab w:val="left" w:pos="284"/>
        </w:tabs>
        <w:spacing w:after="0"/>
        <w:ind w:left="0"/>
        <w:jc w:val="both"/>
        <w:rPr>
          <w:rFonts w:cs="Arial"/>
        </w:rPr>
      </w:pPr>
      <w:r w:rsidRPr="00385FB4">
        <w:rPr>
          <w:rFonts w:cs="Arial"/>
          <w:b/>
        </w:rPr>
        <w:t>7.</w:t>
      </w:r>
      <w:r w:rsidR="0043717A">
        <w:rPr>
          <w:rFonts w:cs="Arial"/>
          <w:b/>
        </w:rPr>
        <w:t>1.</w:t>
      </w:r>
      <w:r w:rsidR="00C96CAE">
        <w:rPr>
          <w:rFonts w:cs="Arial"/>
          <w:b/>
        </w:rPr>
        <w:t>11</w:t>
      </w:r>
      <w:r w:rsidRPr="00385FB4">
        <w:rPr>
          <w:rFonts w:cs="Arial"/>
          <w:b/>
        </w:rPr>
        <w:t xml:space="preserve"> </w:t>
      </w:r>
      <w:r w:rsidRPr="00E90298">
        <w:rPr>
          <w:rFonts w:cs="Arial"/>
        </w:rPr>
        <w:t>O prazo de entrega do produto cotado não poderá ser superior ao estabelecido no Anexo I, contados da data d</w:t>
      </w:r>
      <w:r>
        <w:rPr>
          <w:rFonts w:cs="Arial"/>
        </w:rPr>
        <w:t xml:space="preserve">o recebimento </w:t>
      </w:r>
      <w:r w:rsidRPr="00E90298">
        <w:rPr>
          <w:rFonts w:cs="Arial"/>
        </w:rPr>
        <w:t xml:space="preserve">da </w:t>
      </w:r>
      <w:r w:rsidR="009504F8">
        <w:rPr>
          <w:rFonts w:cs="Arial"/>
        </w:rPr>
        <w:t>Autorização de Fornecimento</w:t>
      </w:r>
      <w:r w:rsidRPr="00E90298">
        <w:rPr>
          <w:rFonts w:cs="Arial"/>
        </w:rPr>
        <w:t>/Contrato.</w:t>
      </w:r>
    </w:p>
    <w:p w:rsidR="00A36649" w:rsidRPr="004253D7" w:rsidRDefault="00A36649" w:rsidP="00C96CAE">
      <w:pPr>
        <w:pStyle w:val="PargrafodaLista"/>
        <w:numPr>
          <w:ilvl w:val="1"/>
          <w:numId w:val="25"/>
        </w:numPr>
        <w:spacing w:after="0"/>
        <w:jc w:val="both"/>
        <w:rPr>
          <w:rStyle w:val="Forte"/>
          <w:b w:val="0"/>
          <w:bCs w:val="0"/>
        </w:rPr>
      </w:pPr>
      <w:r w:rsidRPr="004253D7">
        <w:rPr>
          <w:rStyle w:val="Forte"/>
          <w:rFonts w:cs="Arial"/>
        </w:rPr>
        <w:t>Da proposta readequada:</w:t>
      </w:r>
    </w:p>
    <w:p w:rsidR="0087788A" w:rsidRPr="00CB4E6E" w:rsidRDefault="003209E2" w:rsidP="0070600D">
      <w:pPr>
        <w:pStyle w:val="PargrafodaLista"/>
        <w:numPr>
          <w:ilvl w:val="2"/>
          <w:numId w:val="38"/>
        </w:numPr>
        <w:tabs>
          <w:tab w:val="left" w:pos="567"/>
        </w:tabs>
        <w:spacing w:after="0"/>
        <w:ind w:left="0" w:firstLine="0"/>
        <w:jc w:val="both"/>
      </w:pPr>
      <w:r w:rsidRPr="004253D7">
        <w:rPr>
          <w:rFonts w:cs="Arial"/>
        </w:rPr>
        <w:t>Encerrada a sessão e havendo cotação de proposta por lote, o licitante vencedor do certame deverá detalhar sua proposta com os respectivos valores unitários readequados ao valor total do lance vencedor, no prazo de 1 (um) dia útil, contado a partir da data do encerramento da sessão.</w:t>
      </w:r>
    </w:p>
    <w:p w:rsidR="00A36649" w:rsidRPr="004253D7" w:rsidRDefault="00A36649">
      <w:pPr>
        <w:tabs>
          <w:tab w:val="left" w:pos="2552"/>
        </w:tabs>
        <w:jc w:val="both"/>
        <w:rPr>
          <w:rFonts w:ascii="Calibri" w:hAnsi="Calibri" w:cs="Arial"/>
          <w:b/>
          <w:sz w:val="22"/>
          <w:szCs w:val="22"/>
        </w:rPr>
      </w:pPr>
    </w:p>
    <w:p w:rsidR="00A36649" w:rsidRPr="004253D7" w:rsidRDefault="00A36649" w:rsidP="00C96CAE">
      <w:pPr>
        <w:numPr>
          <w:ilvl w:val="0"/>
          <w:numId w:val="25"/>
        </w:numPr>
        <w:tabs>
          <w:tab w:val="left" w:pos="284"/>
          <w:tab w:val="left" w:pos="426"/>
        </w:tabs>
        <w:jc w:val="both"/>
        <w:rPr>
          <w:rFonts w:ascii="Calibri" w:hAnsi="Calibri" w:cs="Arial"/>
          <w:b/>
          <w:sz w:val="22"/>
          <w:szCs w:val="22"/>
        </w:rPr>
      </w:pPr>
      <w:r w:rsidRPr="004253D7">
        <w:rPr>
          <w:rFonts w:ascii="Calibri" w:hAnsi="Calibri" w:cs="Arial"/>
          <w:b/>
          <w:sz w:val="22"/>
          <w:szCs w:val="22"/>
        </w:rPr>
        <w:t>DA ABERTURA DA SESSÃO E ETAPA DE LANCES</w:t>
      </w:r>
    </w:p>
    <w:p w:rsidR="006A6803" w:rsidRPr="004253D7" w:rsidRDefault="00AD3F8E" w:rsidP="00AD3F8E">
      <w:pPr>
        <w:pStyle w:val="PargrafodaLista"/>
        <w:numPr>
          <w:ilvl w:val="1"/>
          <w:numId w:val="25"/>
        </w:numPr>
        <w:tabs>
          <w:tab w:val="left" w:pos="0"/>
          <w:tab w:val="left" w:pos="284"/>
        </w:tabs>
        <w:ind w:left="0" w:firstLine="0"/>
        <w:jc w:val="both"/>
      </w:pPr>
      <w:r>
        <w:t xml:space="preserve"> </w:t>
      </w:r>
      <w:r w:rsidR="006A6803" w:rsidRPr="004253D7">
        <w:t xml:space="preserve">Aberta a sessão pública do </w:t>
      </w:r>
      <w:r w:rsidR="003209E2" w:rsidRPr="004253D7">
        <w:t>pregão</w:t>
      </w:r>
      <w:r w:rsidR="006A6803" w:rsidRPr="004253D7">
        <w:t xml:space="preserve">, após o credenciamento </w:t>
      </w:r>
      <w:r w:rsidR="003209E2" w:rsidRPr="004253D7">
        <w:t>dos</w:t>
      </w:r>
      <w:r w:rsidR="006A6803" w:rsidRPr="004253D7">
        <w:t xml:space="preserve"> licitantes, o pregoeiro abrirá o envelope nº 1 contendo a proposta de preços, verificará a sua conformidade com as exigências do </w:t>
      </w:r>
      <w:r w:rsidR="003209E2" w:rsidRPr="004253D7">
        <w:t>edital</w:t>
      </w:r>
      <w:r w:rsidR="006A6803" w:rsidRPr="004253D7">
        <w:t xml:space="preserve"> e as ordenará </w:t>
      </w:r>
      <w:r w:rsidR="003209E2" w:rsidRPr="004253D7">
        <w:t>do maior para o menor preço</w:t>
      </w:r>
      <w:r w:rsidR="006A6803" w:rsidRPr="004253D7">
        <w:t xml:space="preserve"> (</w:t>
      </w:r>
      <w:r w:rsidR="006A6803" w:rsidRPr="004253D7">
        <w:rPr>
          <w:b/>
        </w:rPr>
        <w:t xml:space="preserve">MENOR PREÇO </w:t>
      </w:r>
      <w:r w:rsidR="006A6803" w:rsidRPr="003F264C">
        <w:rPr>
          <w:b/>
        </w:rPr>
        <w:t xml:space="preserve">POR </w:t>
      </w:r>
      <w:r w:rsidR="0047123E" w:rsidRPr="003F264C">
        <w:rPr>
          <w:b/>
        </w:rPr>
        <w:t>LOTE</w:t>
      </w:r>
      <w:r w:rsidR="00181A84" w:rsidRPr="003F264C">
        <w:rPr>
          <w:b/>
        </w:rPr>
        <w:t xml:space="preserve"> </w:t>
      </w:r>
      <w:r w:rsidR="006A6803" w:rsidRPr="003F264C">
        <w:t>).</w:t>
      </w:r>
    </w:p>
    <w:p w:rsidR="003F264C" w:rsidRDefault="00095408" w:rsidP="00C96CAE">
      <w:pPr>
        <w:pStyle w:val="PargrafodaLista"/>
        <w:numPr>
          <w:ilvl w:val="1"/>
          <w:numId w:val="25"/>
        </w:numPr>
        <w:tabs>
          <w:tab w:val="left" w:pos="426"/>
        </w:tabs>
        <w:ind w:left="0" w:firstLine="0"/>
        <w:jc w:val="both"/>
      </w:pPr>
      <w:r w:rsidRPr="004253D7">
        <w:t>Participarão dos lances verbais e sucessivos o autor da proposta de menor preço e os autores das propostas que apresentem valor até 10% superior, relativamente, a de menor preço.</w:t>
      </w:r>
    </w:p>
    <w:p w:rsidR="009308BB" w:rsidRPr="00E90298" w:rsidRDefault="009308BB" w:rsidP="00C96CAE">
      <w:pPr>
        <w:pStyle w:val="PargrafodaLista"/>
        <w:numPr>
          <w:ilvl w:val="1"/>
          <w:numId w:val="25"/>
        </w:numPr>
        <w:tabs>
          <w:tab w:val="left" w:pos="426"/>
        </w:tabs>
        <w:ind w:left="0" w:firstLine="0"/>
        <w:jc w:val="both"/>
      </w:pPr>
      <w:r w:rsidRPr="004253D7">
        <w:t>Não havendo</w:t>
      </w:r>
      <w:r w:rsidRPr="00E90298">
        <w:t xml:space="preserve"> pelo menos 3 (três) ofertas nas condições previstas anteriormente, serão chamados a participar dos lances verbais e sucessivos os autores das melhores propostas, quaisquer que sejam os preços oferecidos, até o máximo de 3 (três).</w:t>
      </w:r>
    </w:p>
    <w:p w:rsidR="009308BB" w:rsidRPr="00E90298" w:rsidRDefault="009308BB" w:rsidP="00C96CAE">
      <w:pPr>
        <w:pStyle w:val="PargrafodaLista"/>
        <w:numPr>
          <w:ilvl w:val="1"/>
          <w:numId w:val="25"/>
        </w:numPr>
        <w:tabs>
          <w:tab w:val="left" w:pos="426"/>
        </w:tabs>
        <w:ind w:left="0" w:firstLine="0"/>
        <w:jc w:val="both"/>
      </w:pPr>
      <w:r w:rsidRPr="00E90298">
        <w:t xml:space="preserve">Os lances verbais e sucessivos em </w:t>
      </w:r>
      <w:r w:rsidRPr="00E90298">
        <w:rPr>
          <w:b/>
        </w:rPr>
        <w:t>R$</w:t>
      </w:r>
      <w:r w:rsidRPr="00E90298">
        <w:t xml:space="preserve"> (</w:t>
      </w:r>
      <w:r w:rsidRPr="00E90298">
        <w:rPr>
          <w:b/>
        </w:rPr>
        <w:t>Reais</w:t>
      </w:r>
      <w:r w:rsidRPr="00E90298">
        <w:t>) serão iniciados pelo autor da proposta com maior preço dentre aqueles aptos a oferecer propostas e assim, sucessivamente, em ordem decrescente, até a proclamação do vencedor.</w:t>
      </w:r>
    </w:p>
    <w:p w:rsidR="009308BB" w:rsidRPr="0039496F" w:rsidRDefault="00AD3F8E" w:rsidP="00AD3F8E">
      <w:pPr>
        <w:pStyle w:val="PargrafodaLista"/>
        <w:numPr>
          <w:ilvl w:val="1"/>
          <w:numId w:val="25"/>
        </w:numPr>
        <w:tabs>
          <w:tab w:val="left" w:pos="0"/>
          <w:tab w:val="left" w:pos="284"/>
        </w:tabs>
        <w:ind w:left="0" w:firstLine="0"/>
        <w:jc w:val="both"/>
      </w:pPr>
      <w:r>
        <w:t xml:space="preserve"> </w:t>
      </w:r>
      <w:r w:rsidR="00181A84" w:rsidRPr="00E90298">
        <w:t>O Pregoeiro poderá solicitar às empresas classificadas para lances, exceto a empresa vencedora, a formalização de lances intermediários para registrar na ata, sendo obrigatória a assinatura do representante</w:t>
      </w:r>
      <w:r w:rsidR="009308BB" w:rsidRPr="0039496F">
        <w:t>.</w:t>
      </w:r>
    </w:p>
    <w:p w:rsidR="009308BB" w:rsidRPr="0039496F" w:rsidRDefault="006A6803" w:rsidP="00C96CAE">
      <w:pPr>
        <w:pStyle w:val="PargrafodaLista"/>
        <w:numPr>
          <w:ilvl w:val="1"/>
          <w:numId w:val="25"/>
        </w:numPr>
        <w:tabs>
          <w:tab w:val="left" w:pos="426"/>
        </w:tabs>
        <w:jc w:val="both"/>
      </w:pPr>
      <w:r w:rsidRPr="0039496F">
        <w:rPr>
          <w:b/>
        </w:rPr>
        <w:t>Julgamento das Propostas de Preços</w:t>
      </w:r>
      <w:r w:rsidRPr="0039496F">
        <w:t>.</w:t>
      </w:r>
      <w:r w:rsidR="009308BB" w:rsidRPr="0039496F">
        <w:tab/>
      </w:r>
    </w:p>
    <w:p w:rsidR="00285560" w:rsidRPr="0039496F" w:rsidRDefault="00285560" w:rsidP="00285560">
      <w:pPr>
        <w:pStyle w:val="PargrafodaLista"/>
        <w:numPr>
          <w:ilvl w:val="2"/>
          <w:numId w:val="41"/>
        </w:numPr>
        <w:tabs>
          <w:tab w:val="left" w:pos="426"/>
        </w:tabs>
        <w:ind w:left="0" w:firstLine="0"/>
        <w:jc w:val="both"/>
      </w:pPr>
      <w:r w:rsidRPr="00E90298">
        <w:t>Abertas as Propostas de Preços de todas as licitantes, será examinada preliminarmente a satisfação dos pressupostos fixados nesta licitação e na legislação vigente</w:t>
      </w:r>
      <w:r w:rsidRPr="0039496F">
        <w:t>.</w:t>
      </w:r>
    </w:p>
    <w:p w:rsidR="00285560" w:rsidRPr="00E90298" w:rsidRDefault="00285560" w:rsidP="00285560">
      <w:pPr>
        <w:pStyle w:val="PargrafodaLista"/>
        <w:numPr>
          <w:ilvl w:val="2"/>
          <w:numId w:val="41"/>
        </w:numPr>
        <w:tabs>
          <w:tab w:val="left" w:pos="426"/>
        </w:tabs>
        <w:ind w:left="0" w:firstLine="0"/>
        <w:jc w:val="both"/>
      </w:pPr>
      <w:r w:rsidRPr="0039496F">
        <w:t>No julgamento das propostas considerar-se-á vencedora(s) aquela(s) que, obedecendo às condições, especificações e procedimentos estabelecidos neste edital,</w:t>
      </w:r>
      <w:r w:rsidRPr="00E90298">
        <w:t xml:space="preserve"> apresentar o “</w:t>
      </w:r>
      <w:r w:rsidRPr="00285560">
        <w:rPr>
          <w:b/>
        </w:rPr>
        <w:t>MENOR PREÇO POR LOTE</w:t>
      </w:r>
      <w:r w:rsidRPr="00285560">
        <w:t>”.</w:t>
      </w:r>
      <w:r w:rsidRPr="00E90298">
        <w:t xml:space="preserve">  </w:t>
      </w:r>
    </w:p>
    <w:p w:rsidR="00285560" w:rsidRPr="00E90298" w:rsidRDefault="00285560" w:rsidP="00285560">
      <w:pPr>
        <w:pStyle w:val="PargrafodaLista"/>
        <w:numPr>
          <w:ilvl w:val="2"/>
          <w:numId w:val="41"/>
        </w:numPr>
        <w:tabs>
          <w:tab w:val="left" w:pos="426"/>
        </w:tabs>
        <w:ind w:left="0" w:firstLine="0"/>
        <w:jc w:val="both"/>
      </w:pPr>
      <w:r w:rsidRPr="00E90298">
        <w:t>Serão desclassificadas as propostas que não atenderem às exigências do ato convocatório da licitação.</w:t>
      </w:r>
    </w:p>
    <w:p w:rsidR="00285560" w:rsidRPr="00E90298" w:rsidRDefault="00285560" w:rsidP="00285560">
      <w:pPr>
        <w:pStyle w:val="PargrafodaLista"/>
        <w:numPr>
          <w:ilvl w:val="2"/>
          <w:numId w:val="41"/>
        </w:numPr>
        <w:tabs>
          <w:tab w:val="left" w:pos="426"/>
        </w:tabs>
        <w:ind w:left="0" w:firstLine="0"/>
        <w:jc w:val="both"/>
      </w:pPr>
      <w:r w:rsidRPr="00E90298">
        <w:t>Verificado que a proposta de menor preço atende às exigências fixadas neste Edital, será procedid</w:t>
      </w:r>
      <w:r>
        <w:t>a</w:t>
      </w:r>
      <w:r w:rsidRPr="00E90298">
        <w:t xml:space="preserve"> </w:t>
      </w:r>
      <w:r>
        <w:t>à</w:t>
      </w:r>
      <w:r w:rsidRPr="00E90298">
        <w:t xml:space="preserve"> fase posterior – Fase de Habilitação.</w:t>
      </w:r>
    </w:p>
    <w:p w:rsidR="00285560" w:rsidRPr="00285560" w:rsidRDefault="00285560" w:rsidP="00285560">
      <w:pPr>
        <w:pStyle w:val="PargrafodaLista"/>
        <w:numPr>
          <w:ilvl w:val="1"/>
          <w:numId w:val="41"/>
        </w:numPr>
        <w:jc w:val="both"/>
        <w:rPr>
          <w:b/>
        </w:rPr>
      </w:pPr>
      <w:bookmarkStart w:id="6" w:name="N_8_5"/>
      <w:bookmarkStart w:id="7" w:name="_Ref337034797"/>
      <w:bookmarkEnd w:id="6"/>
      <w:r w:rsidRPr="00285560">
        <w:rPr>
          <w:b/>
        </w:rPr>
        <w:t>Para fins de julgamento das propostas de preços, será considerado empate:</w:t>
      </w:r>
      <w:bookmarkEnd w:id="7"/>
    </w:p>
    <w:p w:rsidR="00285560" w:rsidRPr="00E90298" w:rsidRDefault="00285560" w:rsidP="00285560">
      <w:pPr>
        <w:pStyle w:val="PargrafodaLista"/>
        <w:numPr>
          <w:ilvl w:val="0"/>
          <w:numId w:val="7"/>
        </w:numPr>
        <w:jc w:val="both"/>
      </w:pPr>
      <w:r w:rsidRPr="00E90298">
        <w:lastRenderedPageBreak/>
        <w:t>Nas situações em que duas ou mais propostas de microempresas e empresas de pequeno porte, apresentarem o mesmo valor ou</w:t>
      </w:r>
      <w:r>
        <w:t xml:space="preserve"> </w:t>
      </w:r>
      <w:r w:rsidRPr="00285560">
        <w:t>duas ou mais propostas de licitantes não enquadrados como microempresas e empresas de pequeno porte apresentarem o mesmo valor.</w:t>
      </w:r>
    </w:p>
    <w:p w:rsidR="00285560" w:rsidRPr="00E90298" w:rsidRDefault="00285560" w:rsidP="00285560">
      <w:pPr>
        <w:pStyle w:val="PargrafodaLista"/>
        <w:numPr>
          <w:ilvl w:val="0"/>
          <w:numId w:val="7"/>
        </w:numPr>
        <w:jc w:val="both"/>
      </w:pPr>
      <w:r w:rsidRPr="00E90298">
        <w:t xml:space="preserve">Nas situações em que as propostas apresentadas pelas microempresas e empresas de pequeno porte (que apresentarem a declaração constante do subitem </w:t>
      </w:r>
      <w:hyperlink w:anchor="N_522" w:history="1">
        <w:r w:rsidRPr="00E90298">
          <w:rPr>
            <w:rStyle w:val="Hyperlink"/>
          </w:rPr>
          <w:t>5.2</w:t>
        </w:r>
      </w:hyperlink>
      <w:r w:rsidRPr="00E90298">
        <w:t xml:space="preserve"> deste edital) sejam iguais ou até 5% (cinco por cento) superiores à proposta mais bem classificada não enquadrada como microempresas e empresas de pequeno porte.</w:t>
      </w:r>
    </w:p>
    <w:p w:rsidR="00285560" w:rsidRPr="00E90298" w:rsidRDefault="00285560" w:rsidP="00285560">
      <w:pPr>
        <w:pStyle w:val="PargrafodaLista"/>
        <w:numPr>
          <w:ilvl w:val="2"/>
          <w:numId w:val="41"/>
        </w:numPr>
        <w:ind w:left="0" w:firstLine="0"/>
        <w:jc w:val="both"/>
      </w:pPr>
      <w:r w:rsidRPr="00E90298">
        <w:t xml:space="preserve">Para as situações previstas na alínea “a” do subitem </w:t>
      </w:r>
      <w:hyperlink w:anchor="N_8_5" w:history="1">
        <w:r w:rsidRPr="00E90298">
          <w:rPr>
            <w:rStyle w:val="Hyperlink"/>
            <w:color w:val="auto"/>
            <w:u w:val="none"/>
          </w:rPr>
          <w:t>8.</w:t>
        </w:r>
      </w:hyperlink>
      <w:r w:rsidR="00FE75C0">
        <w:t>7</w:t>
      </w:r>
      <w:r w:rsidRPr="00E90298">
        <w:t>, a classificação será decidida por sorteio em ato público para o qual os licitantes interessados serão convocados, sendo a forma como se procederá o sorteio</w:t>
      </w:r>
      <w:r>
        <w:t>,</w:t>
      </w:r>
      <w:r w:rsidRPr="00E90298">
        <w:t xml:space="preserve"> definida </w:t>
      </w:r>
      <w:r w:rsidRPr="005E73D3">
        <w:t>pelo pregoeiro, ressalvado</w:t>
      </w:r>
      <w:r w:rsidRPr="00E90298">
        <w:t xml:space="preserve"> o disposto no art. 3º, § 2º da Lei nº 8666/93.</w:t>
      </w:r>
    </w:p>
    <w:p w:rsidR="00285560" w:rsidRPr="00E90298" w:rsidRDefault="00285560" w:rsidP="00285560">
      <w:pPr>
        <w:pStyle w:val="PargrafodaLista"/>
        <w:numPr>
          <w:ilvl w:val="2"/>
          <w:numId w:val="41"/>
        </w:numPr>
        <w:ind w:left="0" w:firstLine="0"/>
        <w:jc w:val="both"/>
      </w:pPr>
      <w:bookmarkStart w:id="8" w:name="N_853"/>
      <w:bookmarkStart w:id="9" w:name="_Ref337034838"/>
      <w:bookmarkEnd w:id="8"/>
      <w:r w:rsidRPr="00E90298">
        <w:t xml:space="preserve">Para as situações previstas na alínea “b” no subitem </w:t>
      </w:r>
      <w:hyperlink w:anchor="N_8_5" w:history="1">
        <w:r w:rsidRPr="00E90298">
          <w:rPr>
            <w:rStyle w:val="Hyperlink"/>
            <w:color w:val="auto"/>
            <w:u w:val="none"/>
          </w:rPr>
          <w:t>8.</w:t>
        </w:r>
      </w:hyperlink>
      <w:r>
        <w:t>7</w:t>
      </w:r>
      <w:r w:rsidRPr="00E90298">
        <w:t xml:space="preserve"> deste edital, a classificação será realizada da seguinte forma:</w:t>
      </w:r>
      <w:bookmarkEnd w:id="9"/>
    </w:p>
    <w:p w:rsidR="00285560" w:rsidRPr="00E90298" w:rsidRDefault="00285560" w:rsidP="00285560">
      <w:pPr>
        <w:pStyle w:val="PargrafodaLista"/>
        <w:numPr>
          <w:ilvl w:val="0"/>
          <w:numId w:val="8"/>
        </w:numPr>
        <w:jc w:val="both"/>
      </w:pPr>
      <w:r w:rsidRPr="00E90298">
        <w:t>A microempresa ou empresa de pequeno porte mais bem classificada poderá apresentar proposta de preço inferior àquela considerada vencedora do certame, situação em que será adjudicado em seu favor o objeto licitado;</w:t>
      </w:r>
    </w:p>
    <w:p w:rsidR="00285560" w:rsidRPr="00E90298" w:rsidRDefault="00285560" w:rsidP="00285560">
      <w:pPr>
        <w:pStyle w:val="PargrafodaLista"/>
        <w:numPr>
          <w:ilvl w:val="0"/>
          <w:numId w:val="8"/>
        </w:numPr>
        <w:jc w:val="both"/>
      </w:pPr>
      <w:r w:rsidRPr="00E90298">
        <w:t xml:space="preserve">Não ocorrendo </w:t>
      </w:r>
      <w:r>
        <w:t xml:space="preserve">a </w:t>
      </w:r>
      <w:r w:rsidRPr="00E90298">
        <w:t xml:space="preserve">contratação da microempresa ou empresa de pequeno porte, na forma da alínea “a” acima, serão convocadas as remanescentes que porventura se enquadrem na hipótese do subitem </w:t>
      </w:r>
      <w:hyperlink w:anchor="N_8_5" w:history="1">
        <w:r w:rsidRPr="00E90298">
          <w:rPr>
            <w:rStyle w:val="Hyperlink"/>
            <w:color w:val="auto"/>
            <w:u w:val="none"/>
          </w:rPr>
          <w:t>8.</w:t>
        </w:r>
      </w:hyperlink>
      <w:r>
        <w:t>7</w:t>
      </w:r>
      <w:r w:rsidRPr="00E90298">
        <w:t>, alínea “b” na ordem classificatória para o exercício do mesmo direito.</w:t>
      </w:r>
    </w:p>
    <w:p w:rsidR="00285560" w:rsidRPr="00E90298" w:rsidRDefault="00285560" w:rsidP="00285560">
      <w:pPr>
        <w:pStyle w:val="PargrafodaLista"/>
        <w:numPr>
          <w:ilvl w:val="2"/>
          <w:numId w:val="41"/>
        </w:numPr>
        <w:ind w:left="0" w:firstLine="0"/>
        <w:jc w:val="both"/>
      </w:pPr>
      <w:r w:rsidRPr="00E90298">
        <w:t xml:space="preserve">No caso de empate </w:t>
      </w:r>
      <w:r w:rsidRPr="005E73D3">
        <w:t xml:space="preserve">nos valores apresentados pelas microempresas e empresas de pequeno que estejam enquadradas na hipótese do subitem </w:t>
      </w:r>
      <w:hyperlink w:anchor="N_853" w:history="1">
        <w:r w:rsidRPr="005E73D3">
          <w:rPr>
            <w:rStyle w:val="Hyperlink"/>
          </w:rPr>
          <w:t>8.</w:t>
        </w:r>
        <w:r>
          <w:rPr>
            <w:rStyle w:val="Hyperlink"/>
          </w:rPr>
          <w:t>7</w:t>
        </w:r>
        <w:r w:rsidRPr="005E73D3">
          <w:rPr>
            <w:rStyle w:val="Hyperlink"/>
          </w:rPr>
          <w:t>.</w:t>
        </w:r>
      </w:hyperlink>
      <w:r w:rsidRPr="005E73D3">
        <w:t xml:space="preserve"> alínea “a”, será decidido por sorteio a ser realizado pelo pregoeiro para identificar a primeira</w:t>
      </w:r>
      <w:r w:rsidRPr="00E90298">
        <w:t xml:space="preserve"> a apresentar oferta. </w:t>
      </w:r>
    </w:p>
    <w:p w:rsidR="00285560" w:rsidRPr="00E90298" w:rsidRDefault="00285560" w:rsidP="00285560">
      <w:pPr>
        <w:pStyle w:val="PargrafodaLista"/>
        <w:numPr>
          <w:ilvl w:val="2"/>
          <w:numId w:val="41"/>
        </w:numPr>
        <w:tabs>
          <w:tab w:val="left" w:pos="567"/>
        </w:tabs>
        <w:ind w:left="0" w:firstLine="0"/>
        <w:jc w:val="both"/>
      </w:pPr>
      <w:r w:rsidRPr="00E90298">
        <w:t>Na hipótese da não contratação nos termos previstos neste subitem, o objeto licitado será adjudicado em favor da proposta originalmente vencedora do certame.</w:t>
      </w:r>
    </w:p>
    <w:p w:rsidR="00285560" w:rsidRPr="00E90298" w:rsidRDefault="00285560" w:rsidP="00285560">
      <w:pPr>
        <w:pStyle w:val="PargrafodaLista"/>
        <w:numPr>
          <w:ilvl w:val="1"/>
          <w:numId w:val="41"/>
        </w:numPr>
        <w:tabs>
          <w:tab w:val="left" w:pos="426"/>
        </w:tabs>
        <w:ind w:left="0" w:firstLine="0"/>
        <w:jc w:val="both"/>
      </w:pPr>
      <w:r w:rsidRPr="00E90298">
        <w:t>Caso duas ou mais propostas dentre as inicialmente ordenadas para oferecer lances verbais apresentarem preços iguais, será realizado previamente sorteio para determinação da ordem de oferta dos lances.</w:t>
      </w:r>
    </w:p>
    <w:p w:rsidR="00285560" w:rsidRPr="00E90298" w:rsidRDefault="00285560" w:rsidP="00285560">
      <w:pPr>
        <w:pStyle w:val="PargrafodaLista"/>
        <w:numPr>
          <w:ilvl w:val="1"/>
          <w:numId w:val="41"/>
        </w:numPr>
        <w:tabs>
          <w:tab w:val="left" w:pos="426"/>
        </w:tabs>
        <w:ind w:left="0" w:firstLine="0"/>
        <w:jc w:val="both"/>
      </w:pPr>
      <w:r w:rsidRPr="00E90298">
        <w:t xml:space="preserve">Os lances, em valores distintos e decrescentes, serão efetuados no momento em que for conferida a palavra ao interessado ou representante </w:t>
      </w:r>
      <w:r w:rsidRPr="005E73D3">
        <w:t>do licitante</w:t>
      </w:r>
      <w:r w:rsidRPr="00E90298">
        <w:t>, na ordem decrescente dos preços, sendo admitida disputa para toda a ordem de classificação estabelecida pelo pregoeiro.</w:t>
      </w:r>
    </w:p>
    <w:p w:rsidR="00285560" w:rsidRPr="003E4274" w:rsidRDefault="00285560" w:rsidP="00285560">
      <w:pPr>
        <w:pStyle w:val="PargrafodaLista"/>
        <w:numPr>
          <w:ilvl w:val="1"/>
          <w:numId w:val="41"/>
        </w:numPr>
        <w:tabs>
          <w:tab w:val="left" w:pos="426"/>
        </w:tabs>
        <w:ind w:left="0" w:firstLine="0"/>
        <w:jc w:val="both"/>
      </w:pPr>
      <w:r w:rsidRPr="00E90298">
        <w:t xml:space="preserve">É vedada a </w:t>
      </w:r>
      <w:r w:rsidRPr="003E4274">
        <w:t>oferta de lance visando empate com proposta de outro licitante.</w:t>
      </w:r>
    </w:p>
    <w:p w:rsidR="00285560" w:rsidRPr="003E4274" w:rsidRDefault="00285560" w:rsidP="00285560">
      <w:pPr>
        <w:pStyle w:val="PargrafodaLista"/>
        <w:numPr>
          <w:ilvl w:val="1"/>
          <w:numId w:val="41"/>
        </w:numPr>
        <w:tabs>
          <w:tab w:val="left" w:pos="426"/>
        </w:tabs>
        <w:ind w:left="0" w:firstLine="0"/>
        <w:jc w:val="both"/>
      </w:pPr>
      <w:r w:rsidRPr="003E4274">
        <w:t>No oferecimento de novo lance deverá ser observado o decréscimo mínimo de R$ 1,00 (</w:t>
      </w:r>
      <w:r w:rsidRPr="003E4274">
        <w:rPr>
          <w:b/>
        </w:rPr>
        <w:t>Um</w:t>
      </w:r>
      <w:r w:rsidRPr="003E4274">
        <w:t xml:space="preserve"> </w:t>
      </w:r>
      <w:r w:rsidRPr="003E4274">
        <w:rPr>
          <w:b/>
        </w:rPr>
        <w:t>Real</w:t>
      </w:r>
      <w:r w:rsidRPr="003E4274">
        <w:t>) em relação ao último valor ofertado.</w:t>
      </w:r>
    </w:p>
    <w:p w:rsidR="00285560" w:rsidRPr="003E4274" w:rsidRDefault="00285560" w:rsidP="00285560">
      <w:pPr>
        <w:pStyle w:val="PargrafodaLista"/>
        <w:numPr>
          <w:ilvl w:val="2"/>
          <w:numId w:val="41"/>
        </w:numPr>
        <w:tabs>
          <w:tab w:val="left" w:pos="426"/>
        </w:tabs>
        <w:ind w:left="0" w:firstLine="0"/>
        <w:jc w:val="both"/>
      </w:pPr>
      <w:r w:rsidRPr="003E4274">
        <w:t>A critério do pregoeiro, o valor descrito no subitem 8.9 poderá ser aumentado para dar maior celeridade ao processo competitivo.</w:t>
      </w:r>
    </w:p>
    <w:p w:rsidR="00285560" w:rsidRPr="003E4274" w:rsidRDefault="00285560" w:rsidP="00285560">
      <w:pPr>
        <w:pStyle w:val="PargrafodaLista"/>
        <w:numPr>
          <w:ilvl w:val="1"/>
          <w:numId w:val="41"/>
        </w:numPr>
        <w:tabs>
          <w:tab w:val="left" w:pos="426"/>
        </w:tabs>
        <w:ind w:left="0" w:firstLine="0"/>
        <w:jc w:val="both"/>
      </w:pPr>
      <w:r w:rsidRPr="003E4274">
        <w:t>Não será admitida a desistência do(s) lance(s) efetivado(s), sujeitando-se o licitante desistente às penalidades previstas neste pregão.</w:t>
      </w:r>
    </w:p>
    <w:p w:rsidR="00285560" w:rsidRPr="003E4274" w:rsidRDefault="00285560" w:rsidP="00285560">
      <w:pPr>
        <w:pStyle w:val="PargrafodaLista"/>
        <w:numPr>
          <w:ilvl w:val="1"/>
          <w:numId w:val="41"/>
        </w:numPr>
        <w:tabs>
          <w:tab w:val="left" w:pos="426"/>
        </w:tabs>
        <w:ind w:left="0" w:firstLine="0"/>
        <w:jc w:val="both"/>
      </w:pPr>
      <w:r w:rsidRPr="003E4274">
        <w:t>A desistência em apresentar lance verbal, quando convocado pelo pregoeiro, implicará a exclusão do licitante da etapa de competição e na consideração do último preço apresentado para efeito de ordenação das propostas.</w:t>
      </w:r>
    </w:p>
    <w:p w:rsidR="00285560" w:rsidRPr="003E4274" w:rsidRDefault="00285560" w:rsidP="00285560">
      <w:pPr>
        <w:pStyle w:val="PargrafodaLista"/>
        <w:numPr>
          <w:ilvl w:val="1"/>
          <w:numId w:val="41"/>
        </w:numPr>
        <w:tabs>
          <w:tab w:val="left" w:pos="426"/>
        </w:tabs>
        <w:ind w:left="0" w:firstLine="0"/>
        <w:jc w:val="both"/>
      </w:pPr>
      <w:r w:rsidRPr="003E4274">
        <w:t>Caso os licitantes não apresentem lances verbais, será verificada a conformidade entre a proposta escrita de menor preço e o valor estimado para a contratação, podendo o pregoeiro negociar diretamente com o licitante para que seja obtido melhor preço.</w:t>
      </w:r>
    </w:p>
    <w:p w:rsidR="00285560" w:rsidRPr="003E4274" w:rsidRDefault="00285560" w:rsidP="00285560">
      <w:pPr>
        <w:pStyle w:val="PargrafodaLista"/>
        <w:numPr>
          <w:ilvl w:val="1"/>
          <w:numId w:val="41"/>
        </w:numPr>
        <w:tabs>
          <w:tab w:val="left" w:pos="426"/>
        </w:tabs>
        <w:ind w:left="0" w:firstLine="0"/>
        <w:jc w:val="both"/>
      </w:pPr>
      <w:r w:rsidRPr="003E4274">
        <w:lastRenderedPageBreak/>
        <w:t>O encerramento da etapa competitiva dar-se-á quando, convocados pelo pregoeiro, os licitantes deixarem de apresentar novos lances.</w:t>
      </w:r>
    </w:p>
    <w:p w:rsidR="00285560" w:rsidRPr="003E4274" w:rsidRDefault="00285560" w:rsidP="00285560">
      <w:pPr>
        <w:pStyle w:val="PargrafodaLista"/>
        <w:numPr>
          <w:ilvl w:val="1"/>
          <w:numId w:val="41"/>
        </w:numPr>
        <w:tabs>
          <w:tab w:val="left" w:pos="426"/>
        </w:tabs>
        <w:ind w:left="0" w:firstLine="0"/>
        <w:jc w:val="both"/>
      </w:pPr>
      <w:r w:rsidRPr="003E4274">
        <w:t>Encerrada a etapa competitiva e ordenadas, em ordem crescente, as ofertas de preços propostos, o pregoeiro verificará:</w:t>
      </w:r>
    </w:p>
    <w:p w:rsidR="00285560" w:rsidRPr="003E4274" w:rsidRDefault="00285560" w:rsidP="00285560">
      <w:pPr>
        <w:pStyle w:val="PargrafodaLista"/>
        <w:numPr>
          <w:ilvl w:val="0"/>
          <w:numId w:val="6"/>
        </w:numPr>
        <w:tabs>
          <w:tab w:val="left" w:pos="426"/>
        </w:tabs>
        <w:jc w:val="both"/>
      </w:pPr>
      <w:r w:rsidRPr="003E4274">
        <w:t>O atendimento das especificações e qualificações do bem ofertado, definidas no pregão e seus Anexos, bem como as demais condições estabelecidas.</w:t>
      </w:r>
    </w:p>
    <w:p w:rsidR="00285560" w:rsidRPr="003E4274" w:rsidRDefault="00285560" w:rsidP="00285560">
      <w:pPr>
        <w:pStyle w:val="PargrafodaLista"/>
        <w:numPr>
          <w:ilvl w:val="1"/>
          <w:numId w:val="41"/>
        </w:numPr>
        <w:tabs>
          <w:tab w:val="left" w:pos="426"/>
        </w:tabs>
        <w:ind w:left="0" w:firstLine="0"/>
        <w:jc w:val="both"/>
      </w:pPr>
      <w:r w:rsidRPr="003E4274">
        <w:t>Se a oferta não for aceitável por apresentar preço excessivo, o pregoeiro poderá negociar com a licitante vencedora, com vistas a obter melhor preço.</w:t>
      </w:r>
    </w:p>
    <w:p w:rsidR="00285560" w:rsidRPr="003E4274" w:rsidRDefault="00285560" w:rsidP="00285560">
      <w:pPr>
        <w:pStyle w:val="PargrafodaLista"/>
        <w:numPr>
          <w:ilvl w:val="1"/>
          <w:numId w:val="41"/>
        </w:numPr>
        <w:tabs>
          <w:tab w:val="left" w:pos="426"/>
        </w:tabs>
        <w:ind w:left="0" w:firstLine="0"/>
        <w:jc w:val="both"/>
      </w:pPr>
      <w:bookmarkStart w:id="10" w:name="_Ref336964780"/>
      <w:r w:rsidRPr="003E4274">
        <w:t>Se a oferta não for aceitável ou se a licitante não atender às exigências para habilitação, o pregoeiro examinará as ofertas subsequentes e a qualificação dos licitantes, por ordem de classificação, sucessivamente, até a apuração de uma que atenda às condições do Edital, que será declarada vencedora da licitação.</w:t>
      </w:r>
      <w:bookmarkEnd w:id="10"/>
    </w:p>
    <w:p w:rsidR="00285560" w:rsidRPr="003E4274" w:rsidRDefault="00285560" w:rsidP="00285560">
      <w:pPr>
        <w:pStyle w:val="PargrafodaLista"/>
        <w:numPr>
          <w:ilvl w:val="2"/>
          <w:numId w:val="41"/>
        </w:numPr>
        <w:tabs>
          <w:tab w:val="left" w:pos="426"/>
        </w:tabs>
        <w:ind w:left="0" w:firstLine="0"/>
        <w:jc w:val="both"/>
      </w:pPr>
      <w:r w:rsidRPr="003E4274">
        <w:t>Na situação prevista no item 8.16 o pregoeiro poderá negociar diretamente com o proponente para que seja obtido melhor preço.</w:t>
      </w:r>
    </w:p>
    <w:p w:rsidR="00285560" w:rsidRPr="003E4274" w:rsidRDefault="00285560" w:rsidP="00285560">
      <w:pPr>
        <w:pStyle w:val="PargrafodaLista"/>
        <w:numPr>
          <w:ilvl w:val="1"/>
          <w:numId w:val="41"/>
        </w:numPr>
        <w:tabs>
          <w:tab w:val="left" w:pos="426"/>
        </w:tabs>
        <w:ind w:left="0" w:firstLine="0"/>
        <w:jc w:val="both"/>
      </w:pPr>
      <w:r w:rsidRPr="003E4274">
        <w:t>Encerrada a fase competitiva do Pregão e ordenadas as propostas, imediatamente será aberto pelo pregoeiro o Envelope nº 2 – Documentos de Habilitação do(s) licitante(s) vencedor(es).</w:t>
      </w:r>
    </w:p>
    <w:p w:rsidR="007429C4" w:rsidRPr="00E90298" w:rsidRDefault="007429C4" w:rsidP="007429C4">
      <w:pPr>
        <w:pStyle w:val="PargrafodaLista"/>
        <w:tabs>
          <w:tab w:val="left" w:pos="426"/>
        </w:tabs>
        <w:ind w:left="0"/>
        <w:jc w:val="both"/>
      </w:pPr>
    </w:p>
    <w:p w:rsidR="0003778A" w:rsidRPr="00500AB8" w:rsidRDefault="0003778A" w:rsidP="00227409">
      <w:pPr>
        <w:pStyle w:val="PargrafodaLista"/>
        <w:numPr>
          <w:ilvl w:val="0"/>
          <w:numId w:val="15"/>
        </w:numPr>
        <w:jc w:val="both"/>
        <w:rPr>
          <w:b/>
        </w:rPr>
      </w:pPr>
      <w:r w:rsidRPr="00E90298">
        <w:rPr>
          <w:b/>
        </w:rPr>
        <w:t xml:space="preserve">DOS </w:t>
      </w:r>
      <w:r w:rsidRPr="00500AB8">
        <w:rPr>
          <w:b/>
        </w:rPr>
        <w:t xml:space="preserve">DOCUMENTOS DE HABILITAÇÃO </w:t>
      </w:r>
    </w:p>
    <w:p w:rsidR="0003778A" w:rsidRPr="00500AB8" w:rsidRDefault="00500AB8" w:rsidP="00AD3F8E">
      <w:pPr>
        <w:pStyle w:val="PargrafodaLista"/>
        <w:numPr>
          <w:ilvl w:val="1"/>
          <w:numId w:val="15"/>
        </w:numPr>
        <w:tabs>
          <w:tab w:val="left" w:pos="142"/>
          <w:tab w:val="left" w:pos="284"/>
        </w:tabs>
        <w:jc w:val="both"/>
      </w:pPr>
      <w:r w:rsidRPr="00500AB8">
        <w:t>Os Documentos de Habilitação serão examinados pelo pregoeiro, que julgará habilitados  os licitantes que atenderem a todos os requisitos estabelecidos  neste edital</w:t>
      </w:r>
    </w:p>
    <w:p w:rsidR="0003778A" w:rsidRPr="00500AB8" w:rsidRDefault="009C5E57" w:rsidP="00227409">
      <w:pPr>
        <w:pStyle w:val="PargrafodaLista"/>
        <w:numPr>
          <w:ilvl w:val="2"/>
          <w:numId w:val="15"/>
        </w:numPr>
        <w:jc w:val="both"/>
      </w:pPr>
      <w:r w:rsidRPr="00500AB8">
        <w:t>Será considerado inabilitado o licitante</w:t>
      </w:r>
      <w:r w:rsidR="0003778A" w:rsidRPr="00500AB8">
        <w:t xml:space="preserve"> que não apresentar q</w:t>
      </w:r>
      <w:r w:rsidR="00500AB8" w:rsidRPr="00500AB8">
        <w:t>ualquer dos documentos exigidos</w:t>
      </w:r>
      <w:r w:rsidR="0003778A" w:rsidRPr="00500AB8">
        <w:t xml:space="preserve"> ou apresentá-lo em desacordo com as normas desta licitação.</w:t>
      </w:r>
    </w:p>
    <w:p w:rsidR="0003778A" w:rsidRPr="00500AB8" w:rsidRDefault="009C5E57" w:rsidP="00227409">
      <w:pPr>
        <w:pStyle w:val="PargrafodaLista"/>
        <w:numPr>
          <w:ilvl w:val="1"/>
          <w:numId w:val="15"/>
        </w:numPr>
        <w:jc w:val="both"/>
      </w:pPr>
      <w:r w:rsidRPr="00500AB8">
        <w:t xml:space="preserve">Verificada a regularidade da proposta e das condições de habilitação do licitante, será este declarado </w:t>
      </w:r>
      <w:r w:rsidR="00267D0F" w:rsidRPr="00500AB8">
        <w:t xml:space="preserve">vencedor, sendo-lhe adjudicado o objeto. </w:t>
      </w:r>
    </w:p>
    <w:p w:rsidR="00267D0F" w:rsidRPr="0008575A" w:rsidRDefault="00267D0F" w:rsidP="00267D0F">
      <w:pPr>
        <w:pStyle w:val="PargrafodaLista"/>
        <w:ind w:left="0"/>
        <w:jc w:val="both"/>
      </w:pPr>
      <w:r w:rsidRPr="00500AB8">
        <w:rPr>
          <w:b/>
        </w:rPr>
        <w:t xml:space="preserve">9.2.1     </w:t>
      </w:r>
      <w:r w:rsidRPr="00500AB8">
        <w:t xml:space="preserve">No caso de licitação com cotação de proposta por lote, antes da adjudicação do objeto, deverá ser observado o </w:t>
      </w:r>
      <w:r w:rsidRPr="0008575A">
        <w:t>subitem 7.2 deste edital (readequação da proposta).</w:t>
      </w:r>
    </w:p>
    <w:p w:rsidR="0003778A" w:rsidRPr="0008575A" w:rsidRDefault="006E5F10" w:rsidP="00227409">
      <w:pPr>
        <w:pStyle w:val="PargrafodaLista"/>
        <w:numPr>
          <w:ilvl w:val="1"/>
          <w:numId w:val="15"/>
        </w:numPr>
        <w:jc w:val="both"/>
      </w:pPr>
      <w:r w:rsidRPr="0008575A">
        <w:t>Os documentos de habilitação serão preferencialmente numerados sequencialmente e rubricados pelo interessado ou seu representante legal, devendo</w:t>
      </w:r>
      <w:r w:rsidR="00585849" w:rsidRPr="0008575A">
        <w:t xml:space="preserve"> ser apresentados da seguinte forma:</w:t>
      </w:r>
    </w:p>
    <w:p w:rsidR="0003778A" w:rsidRPr="0008575A" w:rsidRDefault="0003778A" w:rsidP="00227409">
      <w:pPr>
        <w:pStyle w:val="PargrafodaLista"/>
        <w:numPr>
          <w:ilvl w:val="0"/>
          <w:numId w:val="9"/>
        </w:numPr>
        <w:jc w:val="both"/>
      </w:pPr>
      <w:r w:rsidRPr="0008575A">
        <w:t>Em original ou;</w:t>
      </w:r>
    </w:p>
    <w:p w:rsidR="0003778A" w:rsidRPr="00CF0FF8" w:rsidRDefault="0003778A" w:rsidP="00227409">
      <w:pPr>
        <w:pStyle w:val="PargrafodaLista"/>
        <w:numPr>
          <w:ilvl w:val="0"/>
          <w:numId w:val="9"/>
        </w:numPr>
        <w:jc w:val="both"/>
      </w:pPr>
      <w:r w:rsidRPr="00E90298">
        <w:t xml:space="preserve">Cópia </w:t>
      </w:r>
      <w:r w:rsidRPr="00CF0FF8">
        <w:t xml:space="preserve">autenticada </w:t>
      </w:r>
      <w:r w:rsidR="00585849" w:rsidRPr="00CF0FF8">
        <w:t>em</w:t>
      </w:r>
      <w:r w:rsidRPr="00CF0FF8">
        <w:t xml:space="preserve"> cartório ou;</w:t>
      </w:r>
    </w:p>
    <w:p w:rsidR="0003778A" w:rsidRPr="00CF0FF8" w:rsidRDefault="00585849" w:rsidP="00227409">
      <w:pPr>
        <w:pStyle w:val="PargrafodaLista"/>
        <w:numPr>
          <w:ilvl w:val="0"/>
          <w:numId w:val="9"/>
        </w:numPr>
        <w:jc w:val="both"/>
      </w:pPr>
      <w:r w:rsidRPr="00CF0FF8">
        <w:t>Cópia não autenticada acompanhada do documento original para conferência a ser feita pelo pregoeiro ou membro de equipe de apoio quando da abertura do envelope;</w:t>
      </w:r>
    </w:p>
    <w:p w:rsidR="0003778A" w:rsidRPr="00CF0FF8" w:rsidRDefault="0003778A" w:rsidP="00227409">
      <w:pPr>
        <w:pStyle w:val="PargrafodaLista"/>
        <w:numPr>
          <w:ilvl w:val="0"/>
          <w:numId w:val="9"/>
        </w:numPr>
        <w:jc w:val="both"/>
      </w:pPr>
      <w:r w:rsidRPr="00CF0FF8">
        <w:t>Exemplar da publicação em órgão da imprensa oficial ou;</w:t>
      </w:r>
    </w:p>
    <w:p w:rsidR="0003778A" w:rsidRPr="00CF0FF8" w:rsidRDefault="0003778A" w:rsidP="00227409">
      <w:pPr>
        <w:pStyle w:val="PargrafodaLista"/>
        <w:numPr>
          <w:ilvl w:val="0"/>
          <w:numId w:val="9"/>
        </w:numPr>
        <w:jc w:val="both"/>
      </w:pPr>
      <w:r w:rsidRPr="00CF0FF8">
        <w:t xml:space="preserve">Cópia autenticada pelo </w:t>
      </w:r>
      <w:r w:rsidR="00585849" w:rsidRPr="00CF0FF8">
        <w:t>pregoeiro</w:t>
      </w:r>
      <w:r w:rsidRPr="00CF0FF8">
        <w:t xml:space="preserve"> ou membro da equipe de apoio.</w:t>
      </w:r>
    </w:p>
    <w:p w:rsidR="0003778A" w:rsidRPr="00CF0FF8" w:rsidRDefault="0003778A" w:rsidP="00227409">
      <w:pPr>
        <w:pStyle w:val="PargrafodaLista"/>
        <w:numPr>
          <w:ilvl w:val="2"/>
          <w:numId w:val="15"/>
        </w:numPr>
        <w:jc w:val="both"/>
      </w:pPr>
      <w:r w:rsidRPr="00CF0FF8">
        <w:t>Somente serão aceitos documentos originais, cópias ou publicações legíveis, que ofereçam condições de análise por parte do pregoeiro ou membro da equipe de apoio.</w:t>
      </w:r>
    </w:p>
    <w:p w:rsidR="0003778A" w:rsidRPr="00E90298" w:rsidRDefault="0003778A" w:rsidP="00227409">
      <w:pPr>
        <w:pStyle w:val="PargrafodaLista"/>
        <w:numPr>
          <w:ilvl w:val="1"/>
          <w:numId w:val="15"/>
        </w:numPr>
        <w:jc w:val="both"/>
      </w:pPr>
      <w:bookmarkStart w:id="11" w:name="_Ref337034589"/>
      <w:r w:rsidRPr="00CF0FF8">
        <w:t xml:space="preserve">A documentação para fins de habilitação, a ser apresentada e </w:t>
      </w:r>
      <w:r w:rsidR="00585849" w:rsidRPr="00CF0FF8">
        <w:t>incluída</w:t>
      </w:r>
      <w:r w:rsidRPr="00CF0FF8">
        <w:t xml:space="preserve"> no respectivo envelope (Envelope nº 2 – Documentos de Habilitação) </w:t>
      </w:r>
      <w:r w:rsidR="00585849" w:rsidRPr="00CF0FF8">
        <w:t>pelos</w:t>
      </w:r>
      <w:r w:rsidRPr="00CF0FF8">
        <w:t xml:space="preserve"> licitantes</w:t>
      </w:r>
      <w:r w:rsidRPr="00E90298">
        <w:t>, é constituída de:</w:t>
      </w:r>
      <w:bookmarkEnd w:id="11"/>
    </w:p>
    <w:p w:rsidR="0003778A" w:rsidRPr="000520B0" w:rsidRDefault="0003778A" w:rsidP="00227409">
      <w:pPr>
        <w:pStyle w:val="PargrafodaLista"/>
        <w:numPr>
          <w:ilvl w:val="2"/>
          <w:numId w:val="15"/>
        </w:numPr>
        <w:jc w:val="both"/>
        <w:rPr>
          <w:b/>
        </w:rPr>
      </w:pPr>
      <w:bookmarkStart w:id="12" w:name="_Ref336965796"/>
      <w:r w:rsidRPr="00E90298">
        <w:rPr>
          <w:b/>
        </w:rPr>
        <w:t>HABILITAÇÃO JURÍDICA</w:t>
      </w:r>
      <w:bookmarkEnd w:id="12"/>
      <w:r w:rsidRPr="000520B0">
        <w:rPr>
          <w:b/>
        </w:rPr>
        <w:t>:</w:t>
      </w:r>
    </w:p>
    <w:p w:rsidR="0003778A" w:rsidRPr="000520B0" w:rsidRDefault="000520B0" w:rsidP="00227409">
      <w:pPr>
        <w:pStyle w:val="PargrafodaLista"/>
        <w:numPr>
          <w:ilvl w:val="0"/>
          <w:numId w:val="10"/>
        </w:numPr>
        <w:jc w:val="both"/>
      </w:pPr>
      <w:r w:rsidRPr="000520B0">
        <w:t>Registro comercial</w:t>
      </w:r>
      <w:r w:rsidR="00FE75C0">
        <w:t>;</w:t>
      </w:r>
    </w:p>
    <w:p w:rsidR="0003778A" w:rsidRPr="00E90298" w:rsidRDefault="0003778A" w:rsidP="00227409">
      <w:pPr>
        <w:pStyle w:val="PargrafodaLista"/>
        <w:numPr>
          <w:ilvl w:val="0"/>
          <w:numId w:val="10"/>
        </w:numPr>
        <w:jc w:val="both"/>
      </w:pPr>
      <w:r w:rsidRPr="00E90298">
        <w:t xml:space="preserve">Ato constitutivo, estatuto ou contrato social em vigor, devidamente registrado, em se tratando de sociedades comerciais e, no caso de sociedades por ações, acompanhado de documentos de eleição de seus </w:t>
      </w:r>
      <w:r w:rsidRPr="00E90298">
        <w:lastRenderedPageBreak/>
        <w:t>administradores, com a comprovação da publicação na imprensa da ata arquivada, bem como</w:t>
      </w:r>
      <w:r w:rsidR="00CF0FF8">
        <w:t>,</w:t>
      </w:r>
      <w:r w:rsidRPr="00E90298">
        <w:t xml:space="preserve"> das respectivas alterações, caso existam;</w:t>
      </w:r>
    </w:p>
    <w:p w:rsidR="0003778A" w:rsidRPr="00E90298" w:rsidRDefault="0003778A" w:rsidP="00227409">
      <w:pPr>
        <w:pStyle w:val="PargrafodaLista"/>
        <w:numPr>
          <w:ilvl w:val="0"/>
          <w:numId w:val="10"/>
        </w:numPr>
        <w:jc w:val="both"/>
      </w:pPr>
      <w:r w:rsidRPr="00E90298">
        <w:t>Inscrição do ato constitutivo no caso de sociedades civis, acompanhada de prova da eleição dos administradores ou diretoria em exercício;</w:t>
      </w:r>
    </w:p>
    <w:p w:rsidR="0003778A" w:rsidRPr="00CF0FF8" w:rsidRDefault="0003778A" w:rsidP="00227409">
      <w:pPr>
        <w:pStyle w:val="PargrafodaLista"/>
        <w:numPr>
          <w:ilvl w:val="0"/>
          <w:numId w:val="10"/>
        </w:numPr>
        <w:jc w:val="both"/>
      </w:pPr>
      <w:r w:rsidRPr="00E90298">
        <w:t xml:space="preserve">Decreto de autorização, em se tratando de empresa ou sociedade estrangeira em funcionamento no país, e ato de registro ou autorização para funcionamento, expedido pelo órgão competente, quando a atividade assim o </w:t>
      </w:r>
      <w:r w:rsidRPr="00CF0FF8">
        <w:t>exigir;</w:t>
      </w:r>
    </w:p>
    <w:p w:rsidR="0003778A" w:rsidRPr="00CF0FF8" w:rsidRDefault="004F3499" w:rsidP="00227409">
      <w:pPr>
        <w:pStyle w:val="PargrafodaLista"/>
        <w:numPr>
          <w:ilvl w:val="3"/>
          <w:numId w:val="15"/>
        </w:numPr>
        <w:jc w:val="both"/>
      </w:pPr>
      <w:r w:rsidRPr="00CF0FF8">
        <w:t xml:space="preserve">A apresentação do documento de </w:t>
      </w:r>
      <w:r w:rsidR="00CC13C9" w:rsidRPr="00CF0FF8">
        <w:t>h</w:t>
      </w:r>
      <w:r w:rsidRPr="00CF0FF8">
        <w:t xml:space="preserve">abilitação </w:t>
      </w:r>
      <w:r w:rsidR="00CC13C9" w:rsidRPr="00CF0FF8">
        <w:t>j</w:t>
      </w:r>
      <w:r w:rsidRPr="00CF0FF8">
        <w:t>urídica n</w:t>
      </w:r>
      <w:r w:rsidR="00CC13C9" w:rsidRPr="00CF0FF8">
        <w:t>a fase de</w:t>
      </w:r>
      <w:r w:rsidRPr="00CF0FF8">
        <w:t xml:space="preserve"> credenciamento substitui a apresentação na </w:t>
      </w:r>
      <w:r w:rsidR="00CC13C9" w:rsidRPr="00CF0FF8">
        <w:t xml:space="preserve">fase de </w:t>
      </w:r>
      <w:r w:rsidRPr="00CF0FF8">
        <w:t>habilitação, desde que em cópia autenticada em cartório ou</w:t>
      </w:r>
      <w:r w:rsidR="00CC13C9" w:rsidRPr="00CF0FF8">
        <w:t>, em caso de</w:t>
      </w:r>
      <w:r w:rsidRPr="00CF0FF8">
        <w:t xml:space="preserve"> </w:t>
      </w:r>
      <w:r w:rsidR="00CC13C9" w:rsidRPr="00CF0FF8">
        <w:t xml:space="preserve">cópia simples, devidamente acompanhada do original para autenticação </w:t>
      </w:r>
      <w:r w:rsidRPr="00CF0FF8">
        <w:t>pelo pregoeiro ou membro da equipe de apoio durante a sessão</w:t>
      </w:r>
      <w:r w:rsidR="00CC13C9" w:rsidRPr="00CF0FF8">
        <w:t>.</w:t>
      </w:r>
    </w:p>
    <w:p w:rsidR="0003778A" w:rsidRPr="00E90298" w:rsidRDefault="0003778A" w:rsidP="00227409">
      <w:pPr>
        <w:pStyle w:val="PargrafodaLista"/>
        <w:numPr>
          <w:ilvl w:val="2"/>
          <w:numId w:val="15"/>
        </w:numPr>
        <w:jc w:val="both"/>
      </w:pPr>
      <w:bookmarkStart w:id="13" w:name="N_942"/>
      <w:bookmarkStart w:id="14" w:name="_Ref337039754"/>
      <w:bookmarkEnd w:id="13"/>
      <w:r w:rsidRPr="00CF0FF8">
        <w:rPr>
          <w:b/>
        </w:rPr>
        <w:t>REGULARIDADE</w:t>
      </w:r>
      <w:r w:rsidRPr="00E90298">
        <w:rPr>
          <w:b/>
        </w:rPr>
        <w:t xml:space="preserve"> FISCAL E TRABALHISTA</w:t>
      </w:r>
      <w:r w:rsidRPr="00E90298">
        <w:t>:</w:t>
      </w:r>
      <w:bookmarkEnd w:id="14"/>
    </w:p>
    <w:p w:rsidR="0003778A" w:rsidRPr="00E90298" w:rsidRDefault="00D5308F" w:rsidP="00227409">
      <w:pPr>
        <w:pStyle w:val="PargrafodaLista"/>
        <w:numPr>
          <w:ilvl w:val="0"/>
          <w:numId w:val="11"/>
        </w:numPr>
        <w:jc w:val="both"/>
      </w:pPr>
      <w:r>
        <w:t xml:space="preserve">Prova de regularidade fiscal para com a Fazenda Federal, a Dívida Ativa da União, bem </w:t>
      </w:r>
      <w:r w:rsidRPr="00CF0FF8">
        <w:t>como,</w:t>
      </w:r>
      <w:r>
        <w:t xml:space="preserve"> a Seguridade Social, mediante apresentação da </w:t>
      </w:r>
      <w:r>
        <w:rPr>
          <w:b/>
        </w:rPr>
        <w:t>Certidão Negativa de Débitos relativos a Créditos Tributários Federais e à Dívida Ativa da União</w:t>
      </w:r>
      <w:r>
        <w:t xml:space="preserve"> expedida pela Secretaria da Receita Federal do Brasil, através de </w:t>
      </w:r>
      <w:r>
        <w:rPr>
          <w:i/>
        </w:rPr>
        <w:t>Certidão Unificada</w:t>
      </w:r>
      <w:r>
        <w:t>, conforme disposto no Decreto 8.302 de 04 de Setembro de 2014; Portaria MF nº 358, de 05 de Setembro de 2014 e Portaria Conjunta PGFN/RFB nº 1751 de 02 de Outubro de 2014</w:t>
      </w:r>
      <w:r>
        <w:rPr>
          <w:b/>
        </w:rPr>
        <w:t xml:space="preserve"> </w:t>
      </w:r>
      <w:r>
        <w:t>(</w:t>
      </w:r>
      <w:r>
        <w:rPr>
          <w:i/>
        </w:rPr>
        <w:t xml:space="preserve">Link: </w:t>
      </w:r>
      <w:hyperlink r:id="rId13" w:history="1">
        <w:r>
          <w:rPr>
            <w:rStyle w:val="Hyperlink"/>
            <w:i/>
          </w:rPr>
          <w:t>http://www.receita.fazenda.gov.br/Aplicacoes/ATSPO/Certidao/CndConjuntaInter/InformaNICertidao.asp?Tipo=1</w:t>
        </w:r>
      </w:hyperlink>
      <w:r>
        <w:rPr>
          <w:i/>
        </w:rPr>
        <w:t xml:space="preserve"> </w:t>
      </w:r>
      <w:r>
        <w:t>)</w:t>
      </w:r>
      <w:r w:rsidR="0003778A" w:rsidRPr="00E90298">
        <w:t xml:space="preserve">; </w:t>
      </w:r>
    </w:p>
    <w:p w:rsidR="0003778A" w:rsidRPr="00CF0FF8" w:rsidRDefault="0003778A" w:rsidP="00227409">
      <w:pPr>
        <w:pStyle w:val="PargrafodaLista"/>
        <w:numPr>
          <w:ilvl w:val="0"/>
          <w:numId w:val="11"/>
        </w:numPr>
        <w:jc w:val="both"/>
      </w:pPr>
      <w:r w:rsidRPr="00E90298">
        <w:t>Pr</w:t>
      </w:r>
      <w:r w:rsidRPr="00CF0FF8">
        <w:t xml:space="preserve">ova de regularidade fiscal para com a Fazenda Estadual do domicílio ou sede </w:t>
      </w:r>
      <w:r w:rsidR="00CC13C9" w:rsidRPr="00CF0FF8">
        <w:t>do</w:t>
      </w:r>
      <w:r w:rsidRPr="00CF0FF8">
        <w:t xml:space="preserve"> licitante, expedida pelo órgão competente;</w:t>
      </w:r>
    </w:p>
    <w:p w:rsidR="00CC13C9" w:rsidRPr="00CF0FF8" w:rsidRDefault="00CC13C9" w:rsidP="00227409">
      <w:pPr>
        <w:pStyle w:val="PargrafodaLista"/>
        <w:numPr>
          <w:ilvl w:val="1"/>
          <w:numId w:val="11"/>
        </w:numPr>
        <w:ind w:left="0"/>
        <w:jc w:val="both"/>
      </w:pPr>
      <w:r w:rsidRPr="00CF0FF8">
        <w:t>Para as empresas com sede da matriz em outro estado da federação que optarem participar por meio de filial com sede em Santa Cantarina, deverá também ser apresentada prova de regularidade fiscal para com a Fazenda do estado de Santa Catarina.</w:t>
      </w:r>
      <w:r w:rsidR="00C90528" w:rsidRPr="00CF0FF8">
        <w:t xml:space="preserve"> </w:t>
      </w:r>
    </w:p>
    <w:p w:rsidR="0003778A" w:rsidRPr="00CF0FF8" w:rsidRDefault="0003778A" w:rsidP="00227409">
      <w:pPr>
        <w:pStyle w:val="PargrafodaLista"/>
        <w:numPr>
          <w:ilvl w:val="0"/>
          <w:numId w:val="11"/>
        </w:numPr>
        <w:jc w:val="both"/>
      </w:pPr>
      <w:r w:rsidRPr="00CF0FF8">
        <w:t xml:space="preserve">Prova de regularidade fiscal para com a Fazenda Municipal do domicílio ou sede </w:t>
      </w:r>
      <w:r w:rsidR="00CC13C9" w:rsidRPr="00CF0FF8">
        <w:t>do</w:t>
      </w:r>
      <w:r w:rsidRPr="00CF0FF8">
        <w:t xml:space="preserve"> licitante expedida pelo órgão competente, </w:t>
      </w:r>
      <w:r w:rsidR="00CC13C9" w:rsidRPr="00CF0FF8">
        <w:t>devendo apresentar</w:t>
      </w:r>
      <w:r w:rsidR="00C90528" w:rsidRPr="00CF0FF8">
        <w:t xml:space="preserve"> os respectivos</w:t>
      </w:r>
      <w:r w:rsidR="00CC13C9" w:rsidRPr="00CF0FF8">
        <w:t xml:space="preserve"> comprovante</w:t>
      </w:r>
      <w:r w:rsidR="00C90528" w:rsidRPr="00CF0FF8">
        <w:t>s</w:t>
      </w:r>
      <w:r w:rsidR="00CC13C9" w:rsidRPr="00CF0FF8">
        <w:t xml:space="preserve"> de cadastro mobili</w:t>
      </w:r>
      <w:r w:rsidR="00C90528" w:rsidRPr="00CF0FF8">
        <w:t xml:space="preserve">ário e imobiliário, no caso da Fazenda Municipal expedir </w:t>
      </w:r>
      <w:r w:rsidR="00CF0FF8" w:rsidRPr="00CF0FF8">
        <w:t>os documentos em separado</w:t>
      </w:r>
      <w:r w:rsidRPr="00CF0FF8">
        <w:t>.</w:t>
      </w:r>
    </w:p>
    <w:p w:rsidR="0003778A" w:rsidRDefault="0003778A" w:rsidP="00227409">
      <w:pPr>
        <w:pStyle w:val="PargrafodaLista"/>
        <w:numPr>
          <w:ilvl w:val="1"/>
          <w:numId w:val="11"/>
        </w:numPr>
        <w:ind w:left="0"/>
        <w:jc w:val="both"/>
      </w:pPr>
      <w:r w:rsidRPr="00E90298">
        <w:t xml:space="preserve">Para as empresas </w:t>
      </w:r>
      <w:r w:rsidRPr="00C842D5">
        <w:t xml:space="preserve">que optarem participar </w:t>
      </w:r>
      <w:r w:rsidR="00C90528" w:rsidRPr="00C842D5">
        <w:t>por meio</w:t>
      </w:r>
      <w:r w:rsidRPr="00C842D5">
        <w:t xml:space="preserve"> de filial, deverá também ser </w:t>
      </w:r>
      <w:r w:rsidR="00C90528" w:rsidRPr="00C842D5">
        <w:t>apresentada</w:t>
      </w:r>
      <w:r w:rsidRPr="00C842D5">
        <w:t xml:space="preserve"> prova de regularidade fiscal para com o município</w:t>
      </w:r>
      <w:r w:rsidR="00C90528" w:rsidRPr="00C842D5">
        <w:t xml:space="preserve"> onde</w:t>
      </w:r>
      <w:r w:rsidRPr="00C842D5">
        <w:t xml:space="preserve"> se encontrar</w:t>
      </w:r>
      <w:r w:rsidRPr="00E90298">
        <w:t xml:space="preserve"> instalada esta filial.</w:t>
      </w:r>
    </w:p>
    <w:p w:rsidR="00B10F31" w:rsidRPr="00B10F31" w:rsidRDefault="00B10F31" w:rsidP="00227409">
      <w:pPr>
        <w:pStyle w:val="PargrafodaLista"/>
        <w:numPr>
          <w:ilvl w:val="1"/>
          <w:numId w:val="11"/>
        </w:numPr>
        <w:ind w:left="0"/>
        <w:jc w:val="both"/>
      </w:pPr>
      <w:r w:rsidRPr="007E07CF">
        <w:rPr>
          <w:rFonts w:cs="Calibri"/>
        </w:rPr>
        <w:t>No caso de municípios que mantêm Cadastro Mobiliário e Imobiliário separados, deverão ser apresentados os comprovantes referentes a cada um dos cadastros, ou seja, duas Certidões, uma sobre Tributos Imobiliários e outra Certidão sobre Tributos Mobiliários</w:t>
      </w:r>
      <w:r>
        <w:rPr>
          <w:rFonts w:cs="Calibri"/>
        </w:rPr>
        <w:t>;</w:t>
      </w:r>
    </w:p>
    <w:p w:rsidR="00B10F31" w:rsidRPr="00E90298" w:rsidRDefault="00B10F31" w:rsidP="00227409">
      <w:pPr>
        <w:pStyle w:val="PargrafodaLista"/>
        <w:numPr>
          <w:ilvl w:val="1"/>
          <w:numId w:val="11"/>
        </w:numPr>
        <w:ind w:left="0"/>
        <w:jc w:val="both"/>
      </w:pPr>
      <w:r w:rsidRPr="004D0651">
        <w:rPr>
          <w:rFonts w:cs="Calibri"/>
          <w:szCs w:val="20"/>
        </w:rPr>
        <w:t>as empresas que não possuam imóveis cadastradas e/ou isentas, caso se enquadre no item c.2 acima, deverão apresentar documento, emitido(s) por órgão(s) da Prefeitura que comprovem as respectivas situações</w:t>
      </w:r>
      <w:r>
        <w:rPr>
          <w:rFonts w:cs="Calibri"/>
          <w:szCs w:val="20"/>
        </w:rPr>
        <w:t>.</w:t>
      </w:r>
    </w:p>
    <w:p w:rsidR="0003778A" w:rsidRPr="00E90298" w:rsidRDefault="00D5308F" w:rsidP="00227409">
      <w:pPr>
        <w:pStyle w:val="PargrafodaLista"/>
        <w:numPr>
          <w:ilvl w:val="0"/>
          <w:numId w:val="11"/>
        </w:numPr>
      </w:pPr>
      <w:r>
        <w:rPr>
          <w:i/>
        </w:rPr>
        <w:t>Prova de regularidade junto à Seguridade Social</w:t>
      </w:r>
      <w:r>
        <w:t xml:space="preserve"> (Link: </w:t>
      </w:r>
      <w:hyperlink r:id="rId14" w:history="1">
        <w:r>
          <w:rPr>
            <w:rStyle w:val="Hyperlink"/>
          </w:rPr>
          <w:t>http://www.receita.fazenda.gov.br/previdencia/CND/defaultpj.htm</w:t>
        </w:r>
      </w:hyperlink>
      <w:r>
        <w:t xml:space="preserve">) </w:t>
      </w:r>
      <w:r>
        <w:rPr>
          <w:i/>
          <w:u w:val="single"/>
        </w:rPr>
        <w:t>Dispensada se apresentar a Certidão Conjunta Negativa de Débitos relativos a Créditos Tributários Federais e à Dívida Ativa da União</w:t>
      </w:r>
      <w:r w:rsidR="0003778A" w:rsidRPr="00E90298">
        <w:t>;</w:t>
      </w:r>
    </w:p>
    <w:p w:rsidR="0003778A" w:rsidRPr="00E90298" w:rsidRDefault="0003778A" w:rsidP="00227409">
      <w:pPr>
        <w:pStyle w:val="PargrafodaLista"/>
        <w:numPr>
          <w:ilvl w:val="0"/>
          <w:numId w:val="11"/>
        </w:numPr>
      </w:pPr>
      <w:r w:rsidRPr="00E90298">
        <w:t>Prova de regularidade perante o CFR-FGTS (</w:t>
      </w:r>
      <w:r w:rsidRPr="00E90298">
        <w:rPr>
          <w:i/>
        </w:rPr>
        <w:t>Link</w:t>
      </w:r>
      <w:r w:rsidRPr="00E90298">
        <w:t xml:space="preserve">: </w:t>
      </w:r>
      <w:hyperlink r:id="rId15" w:history="1">
        <w:r w:rsidRPr="00E90298">
          <w:rPr>
            <w:rStyle w:val="Hyperlink"/>
          </w:rPr>
          <w:t>https://www.sifge.caixa.gov.br/Cidadao/Crf/FgeCfSCriteriosPesquisa.asp);</w:t>
        </w:r>
      </w:hyperlink>
      <w:r w:rsidRPr="00E90298">
        <w:t xml:space="preserve"> </w:t>
      </w:r>
    </w:p>
    <w:p w:rsidR="0003778A" w:rsidRPr="00E90298" w:rsidRDefault="0003778A" w:rsidP="00227409">
      <w:pPr>
        <w:pStyle w:val="PargrafodaLista"/>
        <w:numPr>
          <w:ilvl w:val="0"/>
          <w:numId w:val="11"/>
        </w:numPr>
        <w:jc w:val="both"/>
      </w:pPr>
      <w:r w:rsidRPr="00E90298">
        <w:t xml:space="preserve">Prova de inexistência de débitos inadimplidos perante a Justiça do Trabalho, </w:t>
      </w:r>
      <w:r w:rsidRPr="00E90298">
        <w:rPr>
          <w:rFonts w:cs="Arial"/>
        </w:rPr>
        <w:t xml:space="preserve">Certidão Negativa de Débitos Trabalhistas </w:t>
      </w:r>
      <w:r w:rsidRPr="00E90298">
        <w:t xml:space="preserve">- </w:t>
      </w:r>
      <w:r w:rsidRPr="00E90298">
        <w:rPr>
          <w:rFonts w:cs="Arial"/>
        </w:rPr>
        <w:t>CNDT</w:t>
      </w:r>
      <w:r w:rsidRPr="00E90298">
        <w:t>, (</w:t>
      </w:r>
      <w:r w:rsidRPr="00E90298">
        <w:rPr>
          <w:i/>
        </w:rPr>
        <w:t>Link:</w:t>
      </w:r>
      <w:r w:rsidRPr="00E90298">
        <w:t xml:space="preserve"> </w:t>
      </w:r>
      <w:hyperlink r:id="rId16" w:history="1">
        <w:r w:rsidRPr="00E90298">
          <w:rPr>
            <w:rStyle w:val="Hyperlink"/>
          </w:rPr>
          <w:t>http://www.tst.jus.br/certidao</w:t>
        </w:r>
      </w:hyperlink>
      <w:r w:rsidRPr="00E90298">
        <w:t>);</w:t>
      </w:r>
    </w:p>
    <w:p w:rsidR="0003778A" w:rsidRPr="00E90298" w:rsidRDefault="0003778A" w:rsidP="00227409">
      <w:pPr>
        <w:pStyle w:val="PargrafodaLista"/>
        <w:numPr>
          <w:ilvl w:val="3"/>
          <w:numId w:val="15"/>
        </w:numPr>
        <w:jc w:val="both"/>
      </w:pPr>
      <w:r w:rsidRPr="00E90298">
        <w:lastRenderedPageBreak/>
        <w:t xml:space="preserve">Para as microempresas e empresas de pequeno porte, havendo alguma restrição na comprovação da regularidade fiscal, será assegurado o prazo de </w:t>
      </w:r>
      <w:r w:rsidR="00D5308F">
        <w:t>5</w:t>
      </w:r>
      <w:r w:rsidRPr="00E90298">
        <w:t xml:space="preserve"> (</w:t>
      </w:r>
      <w:r w:rsidR="00D5308F">
        <w:t>cinco</w:t>
      </w:r>
      <w:r w:rsidRPr="00E90298">
        <w:t xml:space="preserve">) dias úteis, cujo termo inicial corresponderá ao momento em que o proponente for declarado o vencedor do certame, </w:t>
      </w:r>
      <w:r w:rsidR="00D5308F">
        <w:t>prorrogável por igual período</w:t>
      </w:r>
      <w:r w:rsidRPr="00E90298">
        <w:t>, para a regularização da documentação, pagamento ou parcelamento do débito e emissão de eventuais certidões negativas ou positivas com efeito de certidão negativa (conforme art. 43, parágrafo 1º da Lei Complementar 123/2006), desde que tenha apresentado a Declaração.</w:t>
      </w:r>
    </w:p>
    <w:p w:rsidR="0003778A" w:rsidRPr="00E90298" w:rsidRDefault="0003778A" w:rsidP="00227409">
      <w:pPr>
        <w:pStyle w:val="PargrafodaLista"/>
        <w:numPr>
          <w:ilvl w:val="4"/>
          <w:numId w:val="15"/>
        </w:numPr>
        <w:tabs>
          <w:tab w:val="left" w:pos="993"/>
        </w:tabs>
        <w:jc w:val="both"/>
      </w:pPr>
      <w:r w:rsidRPr="00E90298">
        <w:t>A não-regularização da documentação, no prazo estabelecido, implicará a decadência do direito da microempresa ou empresa de pequeno porte à contratação, sem prejuízo das sanções administrativas cabíveis por descumprimento de obrigações contratuais previstas neste edital e na legislação vigente aplicável à matéria (advertência, multa, impedimento de licitar e contratar com a Administração e declaração de inidoneidade), sendo facultada à Administração convocar os licitantes remanescentes, na ordem de classificação, para a assinatura d</w:t>
      </w:r>
      <w:r w:rsidR="00F6747D">
        <w:t>a Ata de Registro de Preço</w:t>
      </w:r>
      <w:r w:rsidRPr="00E90298">
        <w:t xml:space="preserve"> ou revogar a licitação.</w:t>
      </w:r>
    </w:p>
    <w:p w:rsidR="0003778A" w:rsidRPr="00E90298" w:rsidRDefault="0003778A" w:rsidP="00227409">
      <w:pPr>
        <w:pStyle w:val="PargrafodaLista"/>
        <w:numPr>
          <w:ilvl w:val="2"/>
          <w:numId w:val="15"/>
        </w:numPr>
        <w:jc w:val="both"/>
      </w:pPr>
      <w:bookmarkStart w:id="15" w:name="_Ref336965849"/>
      <w:r w:rsidRPr="00E90298">
        <w:rPr>
          <w:b/>
        </w:rPr>
        <w:t>QUALIFICAÇÃO ECONÔMICO-FINANCEIRO</w:t>
      </w:r>
      <w:r w:rsidRPr="00E90298">
        <w:t>:</w:t>
      </w:r>
      <w:bookmarkEnd w:id="15"/>
    </w:p>
    <w:p w:rsidR="0003778A" w:rsidRPr="00E90298" w:rsidRDefault="0003778A" w:rsidP="00227409">
      <w:pPr>
        <w:pStyle w:val="PargrafodaLista"/>
        <w:numPr>
          <w:ilvl w:val="0"/>
          <w:numId w:val="12"/>
        </w:numPr>
        <w:jc w:val="both"/>
      </w:pPr>
      <w:r w:rsidRPr="00E90298">
        <w:t>Certidão Negativa de Falência</w:t>
      </w:r>
      <w:r w:rsidR="00A27E2B">
        <w:t xml:space="preserve"> e</w:t>
      </w:r>
      <w:r w:rsidRPr="00E90298">
        <w:t xml:space="preserve"> Concordata ou Recuperação Judicial expedida pelo distribuidor ou pelos cartórios de registro de falências e concordatas da sede da pessoa jurídica, emitidas com a antecedência máxima de trinta dias da data limite fixada para entrega dos documentos ou com prazo de validade expresso;</w:t>
      </w:r>
    </w:p>
    <w:p w:rsidR="0003778A" w:rsidRPr="00A27E2B" w:rsidRDefault="0003778A" w:rsidP="00227409">
      <w:pPr>
        <w:pStyle w:val="PargrafodaLista"/>
        <w:numPr>
          <w:ilvl w:val="2"/>
          <w:numId w:val="15"/>
        </w:numPr>
        <w:jc w:val="both"/>
      </w:pPr>
      <w:bookmarkStart w:id="16" w:name="_Ref336965821"/>
      <w:r w:rsidRPr="00E90298">
        <w:t xml:space="preserve">Declaração de </w:t>
      </w:r>
      <w:r w:rsidRPr="00A27E2B">
        <w:t>que a empresa licitante cumpre o disposto no inciso XXXIII do art. 7º da Constituição Federal</w:t>
      </w:r>
      <w:r w:rsidR="00883F13" w:rsidRPr="00A27E2B">
        <w:t>,</w:t>
      </w:r>
      <w:r w:rsidRPr="00A27E2B">
        <w:t xml:space="preserve"> conforme </w:t>
      </w:r>
      <w:r w:rsidR="00A2368D" w:rsidRPr="00A27E2B">
        <w:t xml:space="preserve">Anexo </w:t>
      </w:r>
      <w:r w:rsidR="00721148" w:rsidRPr="00A27E2B">
        <w:t>VIII</w:t>
      </w:r>
      <w:r w:rsidR="00A2368D" w:rsidRPr="00A27E2B">
        <w:t xml:space="preserve"> </w:t>
      </w:r>
      <w:r w:rsidRPr="00A27E2B">
        <w:t xml:space="preserve">do </w:t>
      </w:r>
      <w:r w:rsidR="00883F13" w:rsidRPr="00A27E2B">
        <w:t>edital</w:t>
      </w:r>
      <w:r w:rsidRPr="00A27E2B">
        <w:t>.  A declaração deverá ser juntada aos Documentos de Habilitação – Envelope nº 2</w:t>
      </w:r>
      <w:bookmarkEnd w:id="16"/>
      <w:r w:rsidRPr="00A27E2B">
        <w:t>.</w:t>
      </w:r>
    </w:p>
    <w:p w:rsidR="0003778A" w:rsidRPr="00A27E2B" w:rsidRDefault="0003778A" w:rsidP="00227409">
      <w:pPr>
        <w:pStyle w:val="PargrafodaLista"/>
        <w:numPr>
          <w:ilvl w:val="2"/>
          <w:numId w:val="15"/>
        </w:numPr>
        <w:jc w:val="both"/>
      </w:pPr>
      <w:r w:rsidRPr="00A27E2B">
        <w:t xml:space="preserve">Serão aceitos documentos obtidos na internet, desde que os mesmos tenham sua validade confirmada pelo pregoeiro ou </w:t>
      </w:r>
      <w:r w:rsidR="00883F13" w:rsidRPr="00A27E2B">
        <w:t>pela</w:t>
      </w:r>
      <w:r w:rsidRPr="00A27E2B">
        <w:t xml:space="preserve"> equipe de apoio.</w:t>
      </w:r>
    </w:p>
    <w:p w:rsidR="0003778A" w:rsidRDefault="0003778A" w:rsidP="00227409">
      <w:pPr>
        <w:pStyle w:val="PargrafodaLista"/>
        <w:numPr>
          <w:ilvl w:val="2"/>
          <w:numId w:val="15"/>
        </w:numPr>
        <w:jc w:val="both"/>
      </w:pPr>
      <w:r w:rsidRPr="00A27E2B">
        <w:t>Os comprovantes exigidos, quando</w:t>
      </w:r>
      <w:r w:rsidRPr="00E90298">
        <w:t xml:space="preserve"> for o caso, deverão apresentar prazo de validade até a data limite fixada para a entrega dos envelopes. Não constando </w:t>
      </w:r>
      <w:r w:rsidR="00883F13">
        <w:t>a</w:t>
      </w:r>
      <w:r w:rsidRPr="00E90298">
        <w:t xml:space="preserve"> vigência, será considerado o prazo de 90 (noventa) dias da data </w:t>
      </w:r>
      <w:r w:rsidRPr="00A27E2B">
        <w:t>da emissão.</w:t>
      </w:r>
    </w:p>
    <w:p w:rsidR="0003778A" w:rsidRPr="00A27E2B" w:rsidRDefault="0003778A" w:rsidP="00227409">
      <w:pPr>
        <w:pStyle w:val="PargrafodaLista"/>
        <w:numPr>
          <w:ilvl w:val="2"/>
          <w:numId w:val="15"/>
        </w:numPr>
        <w:spacing w:after="0"/>
        <w:jc w:val="both"/>
      </w:pPr>
      <w:r w:rsidRPr="00A27E2B">
        <w:t xml:space="preserve">Habilitação para cadastrados no </w:t>
      </w:r>
      <w:r w:rsidRPr="00A27E2B">
        <w:rPr>
          <w:b/>
        </w:rPr>
        <w:t>DGMS/SC – SEA/SC</w:t>
      </w:r>
    </w:p>
    <w:p w:rsidR="0003778A" w:rsidRPr="00A27E2B" w:rsidRDefault="0003778A" w:rsidP="00166FC4">
      <w:pPr>
        <w:jc w:val="both"/>
        <w:rPr>
          <w:rFonts w:ascii="Calibri" w:hAnsi="Calibri"/>
          <w:sz w:val="22"/>
          <w:szCs w:val="22"/>
        </w:rPr>
      </w:pPr>
      <w:r w:rsidRPr="00A27E2B">
        <w:rPr>
          <w:rFonts w:ascii="Calibri" w:hAnsi="Calibri"/>
          <w:sz w:val="22"/>
          <w:szCs w:val="22"/>
        </w:rPr>
        <w:t>Para as empresas cadastradas no DGMS/SEA - Secretaria do Estado de Administração (</w:t>
      </w:r>
      <w:hyperlink r:id="rId17" w:history="1">
        <w:r w:rsidRPr="00A27E2B">
          <w:rPr>
            <w:rStyle w:val="Hyperlink"/>
            <w:rFonts w:ascii="Calibri" w:hAnsi="Calibri"/>
            <w:sz w:val="22"/>
            <w:szCs w:val="22"/>
          </w:rPr>
          <w:t>www.sea.sc.gov.br</w:t>
        </w:r>
      </w:hyperlink>
      <w:r w:rsidRPr="00A27E2B">
        <w:rPr>
          <w:rFonts w:ascii="Calibri" w:hAnsi="Calibri"/>
          <w:sz w:val="22"/>
          <w:szCs w:val="22"/>
        </w:rPr>
        <w:t>), a documentação a ser incluída no envelope nº 2 pelas licitantes, é constituída de:</w:t>
      </w:r>
    </w:p>
    <w:p w:rsidR="0003778A" w:rsidRPr="00C842D5" w:rsidRDefault="0003778A" w:rsidP="00227409">
      <w:pPr>
        <w:pStyle w:val="PargrafodaLista"/>
        <w:numPr>
          <w:ilvl w:val="0"/>
          <w:numId w:val="13"/>
        </w:numPr>
        <w:jc w:val="both"/>
        <w:rPr>
          <w:strike/>
          <w:color w:val="FF0000"/>
        </w:rPr>
      </w:pPr>
      <w:r w:rsidRPr="00A27E2B">
        <w:t xml:space="preserve">O Certificado de Cadastro de Fornecedores - CCF, válido </w:t>
      </w:r>
      <w:r w:rsidRPr="00C842D5">
        <w:t xml:space="preserve">na data limite fixada para apresentação dos documentos neste </w:t>
      </w:r>
      <w:r w:rsidR="00883F13" w:rsidRPr="00C842D5">
        <w:t>pregão</w:t>
      </w:r>
      <w:r w:rsidRPr="00C842D5">
        <w:t>, emitido pela DGMS – Diretoria de Gestão de Materiais e Serviços, da Secretaria da Administração do Estado de Santa Catarina, pertinente ao grupo-classe objeto desta licitação</w:t>
      </w:r>
      <w:r w:rsidR="00883F13" w:rsidRPr="00C842D5">
        <w:t>;</w:t>
      </w:r>
      <w:r w:rsidRPr="00C842D5">
        <w:t xml:space="preserve"> </w:t>
      </w:r>
    </w:p>
    <w:p w:rsidR="0003778A" w:rsidRPr="00C842D5" w:rsidRDefault="007236FC" w:rsidP="00227409">
      <w:pPr>
        <w:pStyle w:val="PargrafodaLista"/>
        <w:numPr>
          <w:ilvl w:val="0"/>
          <w:numId w:val="13"/>
        </w:numPr>
        <w:jc w:val="both"/>
      </w:pPr>
      <w:r w:rsidRPr="00723871">
        <w:t>Os documentos mencionados no Certificado de Cadastro de Fornecedores deverão apresentar prazo de validade até a data limite fixada para a abertura da sessão</w:t>
      </w:r>
      <w:r w:rsidR="0003778A" w:rsidRPr="00C842D5">
        <w:t>;</w:t>
      </w:r>
    </w:p>
    <w:p w:rsidR="0003778A" w:rsidRDefault="007236FC" w:rsidP="00227409">
      <w:pPr>
        <w:pStyle w:val="PargrafodaLista"/>
        <w:numPr>
          <w:ilvl w:val="0"/>
          <w:numId w:val="13"/>
        </w:numPr>
        <w:jc w:val="both"/>
      </w:pPr>
      <w:r w:rsidRPr="00723871">
        <w:t>Para suprir a documentação vencida, relacionada no Certificado de Cadastro de Fornecedores – CCF, deverá(ão) ser entregue(s) o(s) documento(s) hábil(eis) correspondente(s)</w:t>
      </w:r>
      <w:r w:rsidR="0003778A" w:rsidRPr="00A27E2B">
        <w:t>;</w:t>
      </w:r>
    </w:p>
    <w:p w:rsidR="0003778A" w:rsidRPr="003036A3" w:rsidRDefault="0003778A" w:rsidP="00227409">
      <w:pPr>
        <w:pStyle w:val="PargrafodaLista"/>
        <w:numPr>
          <w:ilvl w:val="1"/>
          <w:numId w:val="15"/>
        </w:numPr>
        <w:jc w:val="both"/>
      </w:pPr>
      <w:r w:rsidRPr="003036A3">
        <w:t xml:space="preserve">Sob pena de inabilitação, </w:t>
      </w:r>
      <w:r w:rsidR="00883F13" w:rsidRPr="003036A3">
        <w:t>nos</w:t>
      </w:r>
      <w:r w:rsidRPr="003036A3">
        <w:t xml:space="preserve"> documentos a que se referem o subitem </w:t>
      </w:r>
      <w:fldSimple w:instr=" REF _Ref337034589 \r \h  \* MERGEFORMAT ">
        <w:r w:rsidR="003C39BF">
          <w:t>9.4</w:t>
        </w:r>
      </w:fldSimple>
      <w:r w:rsidR="006754DE" w:rsidRPr="003036A3">
        <w:rPr>
          <w:color w:val="0070C0"/>
        </w:rPr>
        <w:t xml:space="preserve"> </w:t>
      </w:r>
      <w:r w:rsidRPr="003036A3">
        <w:t xml:space="preserve">deste pregão deverão constar o nome/razão social </w:t>
      </w:r>
      <w:r w:rsidR="00883F13" w:rsidRPr="003036A3">
        <w:t>do</w:t>
      </w:r>
      <w:r w:rsidRPr="003036A3">
        <w:t xml:space="preserve"> licitante, o número do CNPJ e o respectivo endereço, observado que:</w:t>
      </w:r>
    </w:p>
    <w:p w:rsidR="0003778A" w:rsidRPr="003036A3" w:rsidRDefault="0003778A" w:rsidP="00227409">
      <w:pPr>
        <w:pStyle w:val="PargrafodaLista"/>
        <w:numPr>
          <w:ilvl w:val="0"/>
          <w:numId w:val="14"/>
        </w:numPr>
        <w:jc w:val="both"/>
      </w:pPr>
      <w:r w:rsidRPr="003036A3">
        <w:t xml:space="preserve">Se </w:t>
      </w:r>
      <w:r w:rsidR="00883F13" w:rsidRPr="003036A3">
        <w:t>o</w:t>
      </w:r>
      <w:r w:rsidRPr="003036A3">
        <w:t xml:space="preserve"> licitante for</w:t>
      </w:r>
      <w:r w:rsidR="008821F0" w:rsidRPr="003036A3">
        <w:t xml:space="preserve"> a</w:t>
      </w:r>
      <w:r w:rsidRPr="003036A3">
        <w:t xml:space="preserve"> matriz, todos os documentos deverão estar em nome da matriz;</w:t>
      </w:r>
    </w:p>
    <w:p w:rsidR="0003778A" w:rsidRPr="003036A3" w:rsidRDefault="0003778A" w:rsidP="00227409">
      <w:pPr>
        <w:pStyle w:val="PargrafodaLista"/>
        <w:numPr>
          <w:ilvl w:val="0"/>
          <w:numId w:val="14"/>
        </w:numPr>
        <w:jc w:val="both"/>
      </w:pPr>
      <w:r w:rsidRPr="003036A3">
        <w:t xml:space="preserve">Se </w:t>
      </w:r>
      <w:r w:rsidR="00883F13" w:rsidRPr="003036A3">
        <w:t>o</w:t>
      </w:r>
      <w:r w:rsidRPr="003036A3">
        <w:t xml:space="preserve"> licitante for a filial, todos os documentos deverão estar em nome da filial;</w:t>
      </w:r>
    </w:p>
    <w:p w:rsidR="0003778A" w:rsidRPr="003036A3" w:rsidRDefault="0003778A" w:rsidP="00227409">
      <w:pPr>
        <w:pStyle w:val="PargrafodaLista"/>
        <w:numPr>
          <w:ilvl w:val="0"/>
          <w:numId w:val="14"/>
        </w:numPr>
        <w:jc w:val="both"/>
      </w:pPr>
      <w:r w:rsidRPr="003036A3">
        <w:t>S</w:t>
      </w:r>
      <w:r w:rsidR="00BE20F5" w:rsidRPr="003036A3">
        <w:t xml:space="preserve">e </w:t>
      </w:r>
      <w:r w:rsidR="00883F13" w:rsidRPr="003036A3">
        <w:t>o</w:t>
      </w:r>
      <w:r w:rsidR="00BE20F5" w:rsidRPr="003036A3">
        <w:t xml:space="preserve"> licitante for a matriz e a prestação</w:t>
      </w:r>
      <w:r w:rsidRPr="003036A3">
        <w:t xml:space="preserve"> for realizad</w:t>
      </w:r>
      <w:r w:rsidR="00BE20F5" w:rsidRPr="003036A3">
        <w:t>a</w:t>
      </w:r>
      <w:r w:rsidRPr="003036A3">
        <w:t xml:space="preserve"> pela filial, os documentos exigidos neste </w:t>
      </w:r>
      <w:r w:rsidR="008821F0" w:rsidRPr="003036A3">
        <w:t>edital</w:t>
      </w:r>
      <w:r w:rsidRPr="003036A3">
        <w:t xml:space="preserve"> deverão ser apresentados em nome da matriz e da filial, simultaneamente.</w:t>
      </w:r>
    </w:p>
    <w:p w:rsidR="0003778A" w:rsidRPr="003036A3" w:rsidRDefault="0003778A" w:rsidP="00227409">
      <w:pPr>
        <w:pStyle w:val="PargrafodaLista"/>
        <w:numPr>
          <w:ilvl w:val="1"/>
          <w:numId w:val="15"/>
        </w:numPr>
        <w:jc w:val="both"/>
      </w:pPr>
      <w:r w:rsidRPr="003036A3">
        <w:t>Caso o objeto desta licitação seja fornecido pela filial da empresa vencedora, deverão ser apresentados os documentos comprobatórios de regularidade fiscal de ambas;</w:t>
      </w:r>
    </w:p>
    <w:p w:rsidR="00802E49" w:rsidRPr="003036A3" w:rsidRDefault="00AB5838" w:rsidP="00227409">
      <w:pPr>
        <w:pStyle w:val="PargrafodaLista"/>
        <w:numPr>
          <w:ilvl w:val="1"/>
          <w:numId w:val="15"/>
        </w:numPr>
        <w:jc w:val="both"/>
      </w:pPr>
      <w:r w:rsidRPr="003036A3">
        <w:lastRenderedPageBreak/>
        <w:t>O</w:t>
      </w:r>
      <w:r w:rsidR="0003778A" w:rsidRPr="003036A3">
        <w:t xml:space="preserve"> licitante poderá apresentar os comprovantes de regularidade relativa à Seguridade Social – INSS e ao Fundo de Garantia por Tempo de Serviço - FGTS centralizados junto à matriz, desde que junte comprovante da centralização do recolhimento das contribuições e apresente certidão em que conste o CNPJ da entidade centralizadora</w:t>
      </w:r>
      <w:r w:rsidR="00802E49" w:rsidRPr="003036A3">
        <w:t>;</w:t>
      </w:r>
    </w:p>
    <w:p w:rsidR="0003778A" w:rsidRPr="003036A3" w:rsidRDefault="0003778A" w:rsidP="00227409">
      <w:pPr>
        <w:pStyle w:val="PargrafodaLista"/>
        <w:numPr>
          <w:ilvl w:val="1"/>
          <w:numId w:val="15"/>
        </w:numPr>
        <w:jc w:val="both"/>
        <w:rPr>
          <w:b/>
        </w:rPr>
      </w:pPr>
      <w:r w:rsidRPr="003036A3">
        <w:rPr>
          <w:b/>
        </w:rPr>
        <w:t xml:space="preserve">Da </w:t>
      </w:r>
      <w:r w:rsidR="00AB5838" w:rsidRPr="003036A3">
        <w:rPr>
          <w:b/>
        </w:rPr>
        <w:t>abertura</w:t>
      </w:r>
      <w:r w:rsidRPr="003036A3">
        <w:rPr>
          <w:b/>
        </w:rPr>
        <w:t xml:space="preserve"> do Envelope nº 2 – Documentos de Habilitação</w:t>
      </w:r>
    </w:p>
    <w:p w:rsidR="0003778A" w:rsidRPr="003036A3" w:rsidRDefault="0003778A" w:rsidP="00227409">
      <w:pPr>
        <w:pStyle w:val="PargrafodaLista"/>
        <w:numPr>
          <w:ilvl w:val="2"/>
          <w:numId w:val="15"/>
        </w:numPr>
        <w:jc w:val="both"/>
      </w:pPr>
      <w:r w:rsidRPr="003036A3">
        <w:t>Sendo considerada ac</w:t>
      </w:r>
      <w:r w:rsidR="003036A3" w:rsidRPr="003036A3">
        <w:t>eitável a proposta de preços</w:t>
      </w:r>
      <w:r w:rsidR="00AB5838" w:rsidRPr="003036A3">
        <w:t xml:space="preserve"> do</w:t>
      </w:r>
      <w:r w:rsidRPr="003036A3">
        <w:t xml:space="preserve"> licitante que apresentou menor preço, o pregoeiro procederá à abertura do envelope nº 2 – DOCUMENTOS DE HABILITAÇÃO da autora da proposta de menor preço, realizando a verificação do atendimento das condições de habilitação fixadas neste </w:t>
      </w:r>
      <w:r w:rsidR="00AB5838" w:rsidRPr="003036A3">
        <w:t>edital</w:t>
      </w:r>
      <w:r w:rsidRPr="003036A3">
        <w:t>;</w:t>
      </w:r>
    </w:p>
    <w:p w:rsidR="009127DA" w:rsidRPr="003036A3" w:rsidRDefault="009127DA" w:rsidP="00227409">
      <w:pPr>
        <w:pStyle w:val="PargrafodaLista"/>
        <w:numPr>
          <w:ilvl w:val="2"/>
          <w:numId w:val="15"/>
        </w:numPr>
        <w:jc w:val="both"/>
      </w:pPr>
      <w:r w:rsidRPr="003036A3">
        <w:t>No caso do licitante não atender às exigências da fase de habilitação, o pregoeiro o inabilitará e examinará, na or</w:t>
      </w:r>
      <w:r w:rsidR="003036A3" w:rsidRPr="003036A3">
        <w:t>dem crescente de classificação d</w:t>
      </w:r>
      <w:r w:rsidRPr="003036A3">
        <w:t>a fase de lances, a documentação de habilitação das demais empresas até que se encontre uma que atenda às exigências editalícias, sendo esta considerada a vencedora.</w:t>
      </w:r>
    </w:p>
    <w:p w:rsidR="009127DA" w:rsidRPr="003036A3" w:rsidRDefault="009127DA" w:rsidP="00227409">
      <w:pPr>
        <w:pStyle w:val="PargrafodaLista"/>
        <w:numPr>
          <w:ilvl w:val="2"/>
          <w:numId w:val="15"/>
        </w:numPr>
        <w:jc w:val="both"/>
      </w:pPr>
      <w:r w:rsidRPr="003036A3">
        <w:t>Os envelopes de habilitação que não forem abertos na sessão ficarão em poder da Administração pelo prazo de 30 (trinta) dias consecutivos, conta</w:t>
      </w:r>
      <w:r w:rsidR="003036A3" w:rsidRPr="003036A3">
        <w:t xml:space="preserve">dos da homologação da licitação. Decorrido o prazo, ficará </w:t>
      </w:r>
      <w:r w:rsidRPr="003036A3">
        <w:t>à disposição do licitante para retirada</w:t>
      </w:r>
      <w:r w:rsidR="00BD35E9" w:rsidRPr="003036A3">
        <w:t xml:space="preserve"> </w:t>
      </w:r>
      <w:r w:rsidR="003036A3" w:rsidRPr="003036A3">
        <w:t>em</w:t>
      </w:r>
      <w:r w:rsidR="00BD35E9" w:rsidRPr="003036A3">
        <w:t xml:space="preserve"> até 5 (cinco) dias úteis.</w:t>
      </w:r>
    </w:p>
    <w:p w:rsidR="00BD35E9" w:rsidRPr="007116A7" w:rsidRDefault="00BD35E9" w:rsidP="00227409">
      <w:pPr>
        <w:pStyle w:val="PargrafodaLista"/>
        <w:numPr>
          <w:ilvl w:val="3"/>
          <w:numId w:val="15"/>
        </w:numPr>
        <w:jc w:val="both"/>
        <w:rPr>
          <w:b/>
        </w:rPr>
      </w:pPr>
      <w:r w:rsidRPr="003036A3">
        <w:t xml:space="preserve"> Após o decurso de tal prazo e não ocorrendo a retirada da documentação, </w:t>
      </w:r>
      <w:r w:rsidR="003036A3" w:rsidRPr="003036A3">
        <w:t xml:space="preserve">a Administração </w:t>
      </w:r>
      <w:r w:rsidRPr="007116A7">
        <w:t xml:space="preserve">procederá </w:t>
      </w:r>
      <w:r w:rsidR="003036A3" w:rsidRPr="007116A7">
        <w:t>à</w:t>
      </w:r>
      <w:r w:rsidRPr="007116A7">
        <w:t xml:space="preserve"> inutilização e descarte da mesma.</w:t>
      </w:r>
    </w:p>
    <w:p w:rsidR="00A36649" w:rsidRPr="007116A7" w:rsidRDefault="00A36649" w:rsidP="00227409">
      <w:pPr>
        <w:numPr>
          <w:ilvl w:val="0"/>
          <w:numId w:val="23"/>
        </w:numPr>
        <w:tabs>
          <w:tab w:val="left" w:pos="284"/>
        </w:tabs>
        <w:ind w:left="0" w:firstLine="0"/>
        <w:jc w:val="both"/>
        <w:rPr>
          <w:rFonts w:ascii="Calibri" w:hAnsi="Calibri" w:cs="Arial"/>
          <w:b/>
          <w:sz w:val="22"/>
          <w:szCs w:val="22"/>
        </w:rPr>
      </w:pPr>
      <w:r w:rsidRPr="007116A7">
        <w:rPr>
          <w:rFonts w:ascii="Calibri" w:hAnsi="Calibri" w:cs="Arial"/>
          <w:b/>
          <w:sz w:val="22"/>
          <w:szCs w:val="22"/>
        </w:rPr>
        <w:t>JULGAMENTO</w:t>
      </w:r>
    </w:p>
    <w:p w:rsidR="00A36649" w:rsidRPr="007116A7" w:rsidRDefault="00A36649" w:rsidP="00227409">
      <w:pPr>
        <w:numPr>
          <w:ilvl w:val="1"/>
          <w:numId w:val="23"/>
        </w:numPr>
        <w:tabs>
          <w:tab w:val="left" w:pos="284"/>
        </w:tabs>
        <w:ind w:left="0" w:firstLine="0"/>
        <w:jc w:val="both"/>
        <w:rPr>
          <w:rFonts w:ascii="Calibri" w:hAnsi="Calibri" w:cs="Arial"/>
          <w:sz w:val="22"/>
          <w:szCs w:val="22"/>
        </w:rPr>
      </w:pPr>
      <w:r w:rsidRPr="007116A7">
        <w:rPr>
          <w:rFonts w:ascii="Calibri" w:hAnsi="Calibri" w:cs="Arial"/>
          <w:sz w:val="22"/>
          <w:szCs w:val="22"/>
        </w:rPr>
        <w:t xml:space="preserve">Será considerada primeira classificada a proposta que, obedecendo às condições, especificações e procedimentos estabelecidos neste edital, apresentar o </w:t>
      </w:r>
      <w:r w:rsidRPr="0070600D">
        <w:rPr>
          <w:rFonts w:ascii="Calibri" w:hAnsi="Calibri" w:cs="Arial"/>
          <w:b/>
          <w:smallCaps/>
          <w:sz w:val="22"/>
          <w:szCs w:val="22"/>
        </w:rPr>
        <w:t>MENOR PREÇO POR LOTE</w:t>
      </w:r>
      <w:r w:rsidR="00343222" w:rsidRPr="0070600D">
        <w:rPr>
          <w:rFonts w:ascii="Calibri" w:hAnsi="Calibri" w:cs="Arial"/>
          <w:b/>
          <w:smallCaps/>
          <w:sz w:val="22"/>
          <w:szCs w:val="22"/>
        </w:rPr>
        <w:t xml:space="preserve"> </w:t>
      </w:r>
      <w:r w:rsidRPr="0070600D">
        <w:rPr>
          <w:rFonts w:ascii="Calibri" w:hAnsi="Calibri" w:cs="Arial"/>
          <w:sz w:val="22"/>
          <w:szCs w:val="22"/>
        </w:rPr>
        <w:t>.</w:t>
      </w:r>
    </w:p>
    <w:p w:rsidR="00062377" w:rsidRPr="00231C28" w:rsidRDefault="00062377" w:rsidP="00227409">
      <w:pPr>
        <w:pStyle w:val="EspSubTitulo1Char"/>
        <w:numPr>
          <w:ilvl w:val="1"/>
          <w:numId w:val="23"/>
        </w:numPr>
        <w:tabs>
          <w:tab w:val="left" w:pos="284"/>
        </w:tabs>
        <w:suppressAutoHyphens/>
        <w:spacing w:before="0" w:after="0"/>
        <w:ind w:left="0" w:firstLine="0"/>
        <w:rPr>
          <w:rFonts w:ascii="Calibri" w:hAnsi="Calibri" w:cs="Arial"/>
          <w:szCs w:val="22"/>
        </w:rPr>
      </w:pPr>
      <w:r w:rsidRPr="00231C28">
        <w:rPr>
          <w:rFonts w:ascii="Calibri" w:hAnsi="Calibri"/>
        </w:rPr>
        <w:t>No caso do licitante não atender às exigências da fase de habilitação, o pregoeiro o inabilitará e examinará, na ordem crescente de classificação na fase de lances, a documentação de habilitação das demais empresas até que se encontre uma que atenda às exigências editalícias, sendo esta considerada a vencedora.</w:t>
      </w:r>
    </w:p>
    <w:p w:rsidR="00062377" w:rsidRPr="00062377" w:rsidRDefault="00062377" w:rsidP="007116A7">
      <w:pPr>
        <w:pStyle w:val="PargrafodaLista"/>
        <w:spacing w:after="0" w:line="240" w:lineRule="auto"/>
        <w:ind w:left="0"/>
        <w:jc w:val="both"/>
      </w:pPr>
      <w:r w:rsidRPr="00231C28">
        <w:rPr>
          <w:b/>
        </w:rPr>
        <w:t xml:space="preserve">10.2.1   </w:t>
      </w:r>
      <w:r w:rsidRPr="007116A7">
        <w:t>Neste caso, poderá o pregoeiro negociar diretamente com o licitante, a fim de obter melhor preço.</w:t>
      </w:r>
    </w:p>
    <w:p w:rsidR="00A36649" w:rsidRPr="007116A7" w:rsidRDefault="00A36649" w:rsidP="00227409">
      <w:pPr>
        <w:pStyle w:val="EspSubTitulo1Char"/>
        <w:numPr>
          <w:ilvl w:val="1"/>
          <w:numId w:val="23"/>
        </w:numPr>
        <w:tabs>
          <w:tab w:val="left" w:pos="284"/>
        </w:tabs>
        <w:suppressAutoHyphens/>
        <w:spacing w:before="0" w:after="0"/>
        <w:ind w:left="0" w:firstLine="0"/>
        <w:rPr>
          <w:rFonts w:ascii="Calibri" w:hAnsi="Calibri" w:cs="Arial"/>
          <w:bCs/>
          <w:szCs w:val="22"/>
        </w:rPr>
      </w:pPr>
      <w:r w:rsidRPr="00E90298">
        <w:rPr>
          <w:rFonts w:ascii="Calibri" w:hAnsi="Calibri" w:cs="Arial"/>
          <w:bCs/>
          <w:szCs w:val="22"/>
        </w:rPr>
        <w:t xml:space="preserve">Quando </w:t>
      </w:r>
      <w:r w:rsidR="007116A7">
        <w:rPr>
          <w:rFonts w:ascii="Calibri" w:hAnsi="Calibri" w:cs="Arial"/>
          <w:bCs/>
          <w:szCs w:val="22"/>
        </w:rPr>
        <w:t>n</w:t>
      </w:r>
      <w:r w:rsidRPr="00E90298">
        <w:rPr>
          <w:rFonts w:ascii="Calibri" w:hAnsi="Calibri" w:cs="Arial"/>
          <w:bCs/>
          <w:szCs w:val="22"/>
        </w:rPr>
        <w:t xml:space="preserve">a especificação do objeto forem estabelecidas medidas </w:t>
      </w:r>
      <w:r w:rsidRPr="007116A7">
        <w:rPr>
          <w:rFonts w:ascii="Calibri" w:hAnsi="Calibri" w:cs="Arial"/>
          <w:bCs/>
          <w:szCs w:val="22"/>
        </w:rPr>
        <w:t>aproximadas, no julgamento serão adotadas as variações admitidas pela ABNT ou, na ausência de parâmetros oficiais, o Pregoeiro adotará critérios próprios, justificadamente, limitados em qualquer hipótese à margem superior ou inferior de 10% (dez por cento).</w:t>
      </w:r>
    </w:p>
    <w:p w:rsidR="00A36649" w:rsidRPr="007116A7" w:rsidRDefault="00A36649" w:rsidP="00227409">
      <w:pPr>
        <w:numPr>
          <w:ilvl w:val="1"/>
          <w:numId w:val="23"/>
        </w:numPr>
        <w:tabs>
          <w:tab w:val="left" w:pos="284"/>
        </w:tabs>
        <w:ind w:left="0" w:firstLine="0"/>
        <w:jc w:val="both"/>
        <w:rPr>
          <w:rFonts w:ascii="Calibri" w:hAnsi="Calibri" w:cs="Arial"/>
          <w:bCs/>
          <w:sz w:val="22"/>
          <w:szCs w:val="22"/>
        </w:rPr>
      </w:pPr>
      <w:r w:rsidRPr="007116A7">
        <w:rPr>
          <w:rFonts w:ascii="Calibri" w:hAnsi="Calibri" w:cs="Arial"/>
          <w:bCs/>
          <w:sz w:val="22"/>
          <w:szCs w:val="22"/>
        </w:rPr>
        <w:t>Serão desclassificadas as propostas:</w:t>
      </w:r>
    </w:p>
    <w:p w:rsidR="00A36649" w:rsidRPr="007116A7" w:rsidRDefault="00A36649" w:rsidP="00AA3DAE">
      <w:pPr>
        <w:tabs>
          <w:tab w:val="left" w:pos="284"/>
        </w:tabs>
        <w:jc w:val="both"/>
        <w:rPr>
          <w:rFonts w:ascii="Calibri" w:hAnsi="Calibri" w:cs="Arial"/>
          <w:sz w:val="22"/>
          <w:szCs w:val="22"/>
        </w:rPr>
      </w:pPr>
      <w:r w:rsidRPr="007116A7">
        <w:rPr>
          <w:rFonts w:ascii="Calibri" w:hAnsi="Calibri" w:cs="Arial"/>
          <w:sz w:val="22"/>
          <w:szCs w:val="22"/>
        </w:rPr>
        <w:t>a) que não atenderem às exigências do ato convocatório da licitação;</w:t>
      </w:r>
    </w:p>
    <w:p w:rsidR="00A36649" w:rsidRPr="007116A7" w:rsidRDefault="00A36649" w:rsidP="00AA3DAE">
      <w:pPr>
        <w:tabs>
          <w:tab w:val="left" w:pos="284"/>
        </w:tabs>
        <w:jc w:val="both"/>
        <w:rPr>
          <w:rFonts w:ascii="Calibri" w:hAnsi="Calibri" w:cs="Arial"/>
          <w:sz w:val="22"/>
          <w:szCs w:val="22"/>
        </w:rPr>
      </w:pPr>
      <w:r w:rsidRPr="007116A7">
        <w:rPr>
          <w:rFonts w:ascii="Calibri" w:hAnsi="Calibri" w:cs="Arial"/>
          <w:sz w:val="22"/>
          <w:szCs w:val="22"/>
        </w:rPr>
        <w:t>b) que conflitarem com a legislação em vigor;</w:t>
      </w:r>
    </w:p>
    <w:p w:rsidR="00A36649" w:rsidRPr="007116A7" w:rsidRDefault="00A36649" w:rsidP="00AA3DAE">
      <w:pPr>
        <w:tabs>
          <w:tab w:val="left" w:pos="284"/>
        </w:tabs>
        <w:jc w:val="both"/>
        <w:rPr>
          <w:rFonts w:ascii="Calibri" w:hAnsi="Calibri" w:cs="Arial"/>
          <w:i/>
          <w:sz w:val="22"/>
          <w:szCs w:val="22"/>
        </w:rPr>
      </w:pPr>
      <w:r w:rsidRPr="007116A7">
        <w:rPr>
          <w:rFonts w:ascii="Calibri" w:hAnsi="Calibri" w:cs="Arial"/>
          <w:sz w:val="22"/>
          <w:szCs w:val="22"/>
        </w:rPr>
        <w:t>c) que deixarem de atender aos requis</w:t>
      </w:r>
      <w:r w:rsidR="008D284A" w:rsidRPr="007116A7">
        <w:rPr>
          <w:rFonts w:ascii="Calibri" w:hAnsi="Calibri" w:cs="Arial"/>
          <w:sz w:val="22"/>
          <w:szCs w:val="22"/>
        </w:rPr>
        <w:t xml:space="preserve">itos estabelecidos no </w:t>
      </w:r>
      <w:hyperlink w:anchor="N_7" w:history="1">
        <w:r w:rsidR="008D284A" w:rsidRPr="007116A7">
          <w:rPr>
            <w:rStyle w:val="Hyperlink"/>
            <w:rFonts w:ascii="Calibri" w:hAnsi="Calibri" w:cs="Arial"/>
            <w:sz w:val="22"/>
            <w:szCs w:val="22"/>
          </w:rPr>
          <w:t xml:space="preserve">item </w:t>
        </w:r>
        <w:r w:rsidR="00D756CF" w:rsidRPr="007116A7">
          <w:rPr>
            <w:rStyle w:val="Hyperlink"/>
            <w:rFonts w:ascii="Calibri" w:hAnsi="Calibri" w:cs="Arial"/>
            <w:sz w:val="22"/>
            <w:szCs w:val="22"/>
          </w:rPr>
          <w:t>7</w:t>
        </w:r>
        <w:r w:rsidRPr="007116A7">
          <w:rPr>
            <w:rStyle w:val="Hyperlink"/>
            <w:rFonts w:ascii="Calibri" w:hAnsi="Calibri" w:cs="Arial"/>
            <w:sz w:val="22"/>
            <w:szCs w:val="22"/>
          </w:rPr>
          <w:t>.</w:t>
        </w:r>
      </w:hyperlink>
      <w:r w:rsidRPr="007116A7">
        <w:rPr>
          <w:rFonts w:ascii="Calibri" w:hAnsi="Calibri" w:cs="Arial"/>
          <w:sz w:val="22"/>
          <w:szCs w:val="22"/>
        </w:rPr>
        <w:t xml:space="preserve"> </w:t>
      </w:r>
    </w:p>
    <w:p w:rsidR="00E33F30" w:rsidRPr="007116A7" w:rsidRDefault="007116A7" w:rsidP="00AA3DAE">
      <w:pPr>
        <w:tabs>
          <w:tab w:val="left" w:pos="284"/>
        </w:tabs>
        <w:jc w:val="both"/>
        <w:rPr>
          <w:rFonts w:ascii="Calibri" w:hAnsi="Calibri" w:cs="Arial"/>
          <w:sz w:val="22"/>
          <w:szCs w:val="22"/>
        </w:rPr>
      </w:pPr>
      <w:r w:rsidRPr="007116A7">
        <w:rPr>
          <w:rFonts w:ascii="Calibri" w:hAnsi="Calibri" w:cs="Arial"/>
          <w:iCs/>
          <w:sz w:val="22"/>
          <w:szCs w:val="22"/>
        </w:rPr>
        <w:t xml:space="preserve">d) </w:t>
      </w:r>
      <w:r w:rsidR="00E33F30" w:rsidRPr="007116A7">
        <w:rPr>
          <w:rFonts w:ascii="Calibri" w:hAnsi="Calibri" w:cs="Arial"/>
          <w:sz w:val="22"/>
          <w:szCs w:val="22"/>
        </w:rPr>
        <w:t>a pedido do licitante, desde que devidamente justificado, ficando a análise do mérito e eventual aceitação à critério do pregoeiro.</w:t>
      </w:r>
    </w:p>
    <w:p w:rsidR="00A36649" w:rsidRPr="00E90298" w:rsidRDefault="00A36649" w:rsidP="00227409">
      <w:pPr>
        <w:numPr>
          <w:ilvl w:val="1"/>
          <w:numId w:val="23"/>
        </w:numPr>
        <w:tabs>
          <w:tab w:val="left" w:pos="284"/>
        </w:tabs>
        <w:ind w:left="0" w:firstLine="0"/>
        <w:jc w:val="both"/>
        <w:rPr>
          <w:rFonts w:ascii="Calibri" w:hAnsi="Calibri" w:cs="Arial"/>
          <w:sz w:val="22"/>
          <w:szCs w:val="22"/>
        </w:rPr>
      </w:pPr>
      <w:r w:rsidRPr="00E90298">
        <w:rPr>
          <w:rFonts w:ascii="Calibri" w:hAnsi="Calibri" w:cs="Arial"/>
          <w:sz w:val="22"/>
          <w:szCs w:val="22"/>
        </w:rPr>
        <w:t>Não serão considerada</w:t>
      </w:r>
      <w:r w:rsidRPr="007116A7">
        <w:rPr>
          <w:rFonts w:ascii="Calibri" w:hAnsi="Calibri" w:cs="Arial"/>
          <w:sz w:val="22"/>
          <w:szCs w:val="22"/>
        </w:rPr>
        <w:t>s</w:t>
      </w:r>
      <w:r w:rsidR="007116A7" w:rsidRPr="007116A7">
        <w:rPr>
          <w:rFonts w:ascii="Calibri" w:hAnsi="Calibri" w:cs="Arial"/>
          <w:sz w:val="22"/>
          <w:szCs w:val="22"/>
        </w:rPr>
        <w:t xml:space="preserve"> </w:t>
      </w:r>
      <w:r w:rsidRPr="00E90298">
        <w:rPr>
          <w:rFonts w:ascii="Calibri" w:hAnsi="Calibri" w:cs="Arial"/>
          <w:sz w:val="22"/>
          <w:szCs w:val="22"/>
        </w:rPr>
        <w:t xml:space="preserve">para efeitos de </w:t>
      </w:r>
      <w:r w:rsidRPr="007116A7">
        <w:rPr>
          <w:rFonts w:ascii="Calibri" w:hAnsi="Calibri" w:cs="Arial"/>
          <w:sz w:val="22"/>
          <w:szCs w:val="22"/>
        </w:rPr>
        <w:t>julgamento quaisquer</w:t>
      </w:r>
      <w:r w:rsidRPr="00E90298">
        <w:rPr>
          <w:rFonts w:ascii="Calibri" w:hAnsi="Calibri" w:cs="Arial"/>
          <w:sz w:val="22"/>
          <w:szCs w:val="22"/>
        </w:rPr>
        <w:t xml:space="preserve"> vantagens não previstas no edital.</w:t>
      </w:r>
    </w:p>
    <w:p w:rsidR="00A36649" w:rsidRPr="00E90298" w:rsidRDefault="00A36649">
      <w:pPr>
        <w:tabs>
          <w:tab w:val="left" w:pos="2552"/>
        </w:tabs>
        <w:jc w:val="both"/>
        <w:rPr>
          <w:rFonts w:ascii="Calibri" w:hAnsi="Calibri" w:cs="Arial"/>
          <w:b/>
          <w:sz w:val="22"/>
          <w:szCs w:val="22"/>
        </w:rPr>
      </w:pPr>
    </w:p>
    <w:p w:rsidR="00A36649" w:rsidRPr="00C1148C" w:rsidRDefault="00A36649" w:rsidP="00227409">
      <w:pPr>
        <w:numPr>
          <w:ilvl w:val="0"/>
          <w:numId w:val="23"/>
        </w:numPr>
        <w:tabs>
          <w:tab w:val="left" w:pos="284"/>
          <w:tab w:val="left" w:pos="2552"/>
        </w:tabs>
        <w:ind w:left="0" w:firstLine="0"/>
        <w:jc w:val="both"/>
        <w:rPr>
          <w:rFonts w:ascii="Calibri" w:hAnsi="Calibri" w:cs="Arial"/>
          <w:b/>
          <w:sz w:val="22"/>
          <w:szCs w:val="22"/>
        </w:rPr>
      </w:pPr>
      <w:r w:rsidRPr="00C1148C">
        <w:rPr>
          <w:rFonts w:ascii="Calibri" w:hAnsi="Calibri" w:cs="Arial"/>
          <w:b/>
          <w:sz w:val="22"/>
          <w:szCs w:val="22"/>
        </w:rPr>
        <w:t>DAS IMPUGNAÇÕES E DOS RECURSOS ADMINISTRATIVOS</w:t>
      </w:r>
    </w:p>
    <w:p w:rsidR="00DF779A" w:rsidRPr="00C1148C" w:rsidRDefault="00C1148C" w:rsidP="00227409">
      <w:pPr>
        <w:numPr>
          <w:ilvl w:val="1"/>
          <w:numId w:val="23"/>
        </w:numPr>
        <w:tabs>
          <w:tab w:val="left" w:pos="284"/>
        </w:tabs>
        <w:ind w:left="0" w:firstLine="0"/>
        <w:jc w:val="both"/>
        <w:rPr>
          <w:rFonts w:ascii="Calibri" w:hAnsi="Calibri" w:cs="Arial"/>
          <w:sz w:val="22"/>
          <w:szCs w:val="22"/>
        </w:rPr>
      </w:pPr>
      <w:r w:rsidRPr="00C1148C">
        <w:rPr>
          <w:rFonts w:ascii="Calibri" w:hAnsi="Calibri" w:cs="Arial"/>
          <w:bCs/>
          <w:sz w:val="22"/>
          <w:szCs w:val="22"/>
        </w:rPr>
        <w:t>Q</w:t>
      </w:r>
      <w:r w:rsidR="00DF779A" w:rsidRPr="00C1148C">
        <w:rPr>
          <w:rFonts w:ascii="Calibri" w:hAnsi="Calibri" w:cs="Arial"/>
          <w:color w:val="000000"/>
          <w:sz w:val="22"/>
          <w:szCs w:val="22"/>
          <w:shd w:val="clear" w:color="auto" w:fill="FFFFFF"/>
        </w:rPr>
        <w:t xml:space="preserve">ualquer cidadão </w:t>
      </w:r>
      <w:r w:rsidR="00495133">
        <w:rPr>
          <w:rFonts w:ascii="Calibri" w:hAnsi="Calibri" w:cs="Arial"/>
          <w:color w:val="000000"/>
          <w:sz w:val="22"/>
          <w:szCs w:val="22"/>
          <w:shd w:val="clear" w:color="auto" w:fill="FFFFFF"/>
        </w:rPr>
        <w:t xml:space="preserve">é </w:t>
      </w:r>
      <w:r w:rsidR="00DF779A" w:rsidRPr="00C1148C">
        <w:rPr>
          <w:rFonts w:ascii="Calibri" w:hAnsi="Calibri" w:cs="Arial"/>
          <w:color w:val="000000"/>
          <w:sz w:val="22"/>
          <w:szCs w:val="22"/>
          <w:shd w:val="clear" w:color="auto" w:fill="FFFFFF"/>
        </w:rPr>
        <w:t>parte legítima para impugnar este edital, devendo protocolar o pedido até 5 (cinco) dias úteis antes da data fixada para a abertura do certame</w:t>
      </w:r>
      <w:r w:rsidRPr="00C1148C">
        <w:rPr>
          <w:rFonts w:ascii="Calibri" w:hAnsi="Calibri" w:cs="Arial"/>
          <w:color w:val="000000"/>
          <w:sz w:val="22"/>
          <w:szCs w:val="22"/>
          <w:shd w:val="clear" w:color="auto" w:fill="FFFFFF"/>
        </w:rPr>
        <w:t xml:space="preserve">, </w:t>
      </w:r>
      <w:r w:rsidRPr="00C1148C">
        <w:rPr>
          <w:rFonts w:ascii="Calibri" w:hAnsi="Calibri" w:cs="Arial"/>
          <w:bCs/>
          <w:sz w:val="22"/>
          <w:szCs w:val="22"/>
        </w:rPr>
        <w:t>conforme o Art. art. 41 da Lei 8.666/93</w:t>
      </w:r>
      <w:r w:rsidR="00DF779A" w:rsidRPr="00C1148C">
        <w:rPr>
          <w:rFonts w:ascii="Calibri" w:hAnsi="Calibri" w:cs="Arial"/>
          <w:color w:val="000000"/>
          <w:sz w:val="22"/>
          <w:szCs w:val="22"/>
          <w:shd w:val="clear" w:color="auto" w:fill="FFFFFF"/>
        </w:rPr>
        <w:t>.</w:t>
      </w:r>
    </w:p>
    <w:p w:rsidR="00536EF8" w:rsidRPr="00C842D5" w:rsidRDefault="00536EF8" w:rsidP="00227409">
      <w:pPr>
        <w:numPr>
          <w:ilvl w:val="2"/>
          <w:numId w:val="23"/>
        </w:numPr>
        <w:tabs>
          <w:tab w:val="left" w:pos="284"/>
        </w:tabs>
        <w:ind w:left="0" w:firstLine="0"/>
        <w:jc w:val="both"/>
        <w:rPr>
          <w:rFonts w:ascii="Calibri" w:hAnsi="Calibri" w:cs="Arial"/>
          <w:sz w:val="22"/>
          <w:szCs w:val="22"/>
        </w:rPr>
      </w:pPr>
      <w:r w:rsidRPr="00C1148C">
        <w:rPr>
          <w:rFonts w:ascii="Calibri" w:hAnsi="Calibri" w:cs="Arial"/>
          <w:sz w:val="22"/>
          <w:szCs w:val="22"/>
        </w:rPr>
        <w:t xml:space="preserve">Decairá do direito de impugnar os termos do edital de licitação perante a Administração </w:t>
      </w:r>
      <w:r w:rsidR="00E33F30" w:rsidRPr="00C1148C">
        <w:rPr>
          <w:rFonts w:ascii="Calibri" w:hAnsi="Calibri" w:cs="Arial"/>
          <w:sz w:val="22"/>
          <w:szCs w:val="22"/>
        </w:rPr>
        <w:t>o</w:t>
      </w:r>
      <w:r w:rsidRPr="00C1148C">
        <w:rPr>
          <w:rFonts w:ascii="Calibri" w:hAnsi="Calibri" w:cs="Arial"/>
          <w:sz w:val="22"/>
          <w:szCs w:val="22"/>
        </w:rPr>
        <w:t xml:space="preserve"> licitante que não o fizer até o segundo dia útil</w:t>
      </w:r>
      <w:r w:rsidR="00DF779A" w:rsidRPr="00C1148C">
        <w:rPr>
          <w:rFonts w:ascii="Calibri" w:hAnsi="Calibri" w:cs="Arial"/>
          <w:sz w:val="22"/>
          <w:szCs w:val="22"/>
        </w:rPr>
        <w:t xml:space="preserve"> </w:t>
      </w:r>
      <w:r w:rsidRPr="00C1148C">
        <w:rPr>
          <w:rFonts w:ascii="Calibri" w:hAnsi="Calibri" w:cs="Arial"/>
          <w:sz w:val="22"/>
          <w:szCs w:val="22"/>
        </w:rPr>
        <w:t xml:space="preserve">que </w:t>
      </w:r>
      <w:r w:rsidRPr="00C842D5">
        <w:rPr>
          <w:rFonts w:ascii="Calibri" w:hAnsi="Calibri" w:cs="Arial"/>
          <w:sz w:val="22"/>
          <w:szCs w:val="22"/>
        </w:rPr>
        <w:t>anteceder a abertura do certame.</w:t>
      </w:r>
    </w:p>
    <w:p w:rsidR="00536EF8" w:rsidRPr="00C842D5" w:rsidRDefault="00536EF8" w:rsidP="00227409">
      <w:pPr>
        <w:numPr>
          <w:ilvl w:val="2"/>
          <w:numId w:val="23"/>
        </w:numPr>
        <w:tabs>
          <w:tab w:val="left" w:pos="284"/>
        </w:tabs>
        <w:ind w:left="0" w:firstLine="0"/>
        <w:jc w:val="both"/>
        <w:rPr>
          <w:rFonts w:ascii="Calibri" w:hAnsi="Calibri" w:cs="Arial"/>
          <w:sz w:val="22"/>
          <w:szCs w:val="22"/>
        </w:rPr>
      </w:pPr>
      <w:r w:rsidRPr="00C842D5">
        <w:rPr>
          <w:rFonts w:ascii="Calibri" w:hAnsi="Calibri" w:cs="Arial"/>
          <w:sz w:val="22"/>
          <w:szCs w:val="22"/>
        </w:rPr>
        <w:t>Será admitido o encaminhamento de impugnação ou recurso administrativo por meio de fac-símile ou e-mail, por intermédio de petição escrita dirigida à autoridade superior</w:t>
      </w:r>
      <w:r w:rsidR="00C1148C" w:rsidRPr="00C842D5">
        <w:rPr>
          <w:rFonts w:ascii="Calibri" w:hAnsi="Calibri" w:cs="Arial"/>
          <w:sz w:val="22"/>
          <w:szCs w:val="22"/>
        </w:rPr>
        <w:t xml:space="preserve">, </w:t>
      </w:r>
      <w:r w:rsidR="00DF779A" w:rsidRPr="00C842D5">
        <w:rPr>
          <w:rFonts w:ascii="Calibri" w:hAnsi="Calibri" w:cs="Arial"/>
          <w:sz w:val="22"/>
          <w:szCs w:val="22"/>
        </w:rPr>
        <w:t>sendo obrigat</w:t>
      </w:r>
      <w:r w:rsidR="00FE2823" w:rsidRPr="00C842D5">
        <w:rPr>
          <w:rFonts w:ascii="Calibri" w:hAnsi="Calibri" w:cs="Arial"/>
          <w:sz w:val="22"/>
          <w:szCs w:val="22"/>
        </w:rPr>
        <w:t>ório o protocolo do documento original dento do prazo legal</w:t>
      </w:r>
      <w:r w:rsidRPr="00C842D5">
        <w:rPr>
          <w:rFonts w:ascii="Calibri" w:hAnsi="Calibri" w:cs="Arial"/>
          <w:sz w:val="22"/>
          <w:szCs w:val="22"/>
        </w:rPr>
        <w:t>.</w:t>
      </w:r>
    </w:p>
    <w:p w:rsidR="00FE2823" w:rsidRPr="0070600D" w:rsidRDefault="00C842D5"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C842D5">
        <w:rPr>
          <w:rFonts w:ascii="Calibri" w:hAnsi="Calibri" w:cs="Arial"/>
          <w:szCs w:val="22"/>
        </w:rPr>
        <w:t>Ao</w:t>
      </w:r>
      <w:r w:rsidR="00FE2823" w:rsidRPr="00C842D5">
        <w:rPr>
          <w:rFonts w:ascii="Calibri" w:hAnsi="Calibri" w:cs="Arial"/>
          <w:szCs w:val="22"/>
        </w:rPr>
        <w:t xml:space="preserve"> final da sessão, o licitante que desejar interpor recurso contra decisões do pregoeiro deverá manifestar imediata e motivadamente tal intenção, sendo-lhe concedido o prazo de 3 (três) dias para apresentação das razões do recurso, ficando o</w:t>
      </w:r>
      <w:r w:rsidRPr="00C842D5">
        <w:rPr>
          <w:rFonts w:ascii="Calibri" w:hAnsi="Calibri" w:cs="Arial"/>
          <w:szCs w:val="22"/>
        </w:rPr>
        <w:t>s demais licitantes, desde logo</w:t>
      </w:r>
      <w:r w:rsidR="00FE2823" w:rsidRPr="00C842D5">
        <w:rPr>
          <w:rFonts w:ascii="Calibri" w:hAnsi="Calibri" w:cs="Arial"/>
          <w:szCs w:val="22"/>
        </w:rPr>
        <w:t xml:space="preserve"> intimados a apresentar </w:t>
      </w:r>
      <w:r w:rsidR="00FE2823" w:rsidRPr="00C842D5">
        <w:rPr>
          <w:rFonts w:ascii="Calibri" w:hAnsi="Calibri" w:cs="Arial"/>
          <w:szCs w:val="22"/>
        </w:rPr>
        <w:lastRenderedPageBreak/>
        <w:t>contrarrazões em igual período, contado a partir do término do prazo do recorrente</w:t>
      </w:r>
      <w:r w:rsidRPr="00C842D5">
        <w:rPr>
          <w:rFonts w:ascii="Calibri" w:hAnsi="Calibri" w:cs="Arial"/>
          <w:szCs w:val="22"/>
        </w:rPr>
        <w:t xml:space="preserve"> </w:t>
      </w:r>
      <w:r w:rsidRPr="0070600D">
        <w:rPr>
          <w:rFonts w:ascii="Calibri" w:hAnsi="Calibri" w:cs="Arial"/>
          <w:szCs w:val="22"/>
        </w:rPr>
        <w:t>ou da apresentação do recurso pelo recorrente</w:t>
      </w:r>
      <w:r w:rsidR="00FE2823" w:rsidRPr="0070600D">
        <w:rPr>
          <w:rFonts w:ascii="Calibri" w:hAnsi="Calibri" w:cs="Arial"/>
          <w:szCs w:val="22"/>
        </w:rPr>
        <w:t>, sendo-lhes assegurado vista dos autos.</w:t>
      </w:r>
    </w:p>
    <w:p w:rsidR="00536EF8" w:rsidRPr="00E90298" w:rsidRDefault="00536EF8"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E90298">
        <w:rPr>
          <w:rFonts w:ascii="Calibri" w:hAnsi="Calibri" w:cs="Arial"/>
          <w:szCs w:val="22"/>
        </w:rPr>
        <w:t>Não serão conhecidas as impugnações e os recursos apresentados fora do prazo legal e/ou subscritos por representante não habilitado legalmente ou não identificado no processo para responder pelo proponente.</w:t>
      </w:r>
    </w:p>
    <w:p w:rsidR="00536EF8" w:rsidRPr="00E90298" w:rsidRDefault="00A36649"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E90298">
        <w:rPr>
          <w:rFonts w:ascii="Calibri" w:hAnsi="Calibri" w:cs="Arial"/>
          <w:szCs w:val="22"/>
        </w:rPr>
        <w:t>A falta de manifestação imediata e motivada importará a preclusão do direito de recurso.</w:t>
      </w:r>
    </w:p>
    <w:p w:rsidR="00A36649" w:rsidRPr="00AA3DE1" w:rsidRDefault="00A36649"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E90298">
        <w:rPr>
          <w:rFonts w:ascii="Calibri" w:hAnsi="Calibri" w:cs="Arial"/>
          <w:szCs w:val="22"/>
        </w:rPr>
        <w:t xml:space="preserve">As impugnações, recursos e contra-razões deverão ser entregues </w:t>
      </w:r>
      <w:r w:rsidRPr="00AA3DE1">
        <w:rPr>
          <w:rFonts w:ascii="Calibri" w:hAnsi="Calibri" w:cs="Arial"/>
          <w:szCs w:val="22"/>
        </w:rPr>
        <w:t>no</w:t>
      </w:r>
      <w:r w:rsidR="00FE2823" w:rsidRPr="00AA3DE1">
        <w:rPr>
          <w:rFonts w:ascii="Calibri" w:hAnsi="Calibri" w:cs="Arial"/>
          <w:szCs w:val="22"/>
        </w:rPr>
        <w:t xml:space="preserve"> </w:t>
      </w:r>
      <w:r w:rsidR="00C842D5" w:rsidRPr="00AA3DE1">
        <w:rPr>
          <w:rFonts w:ascii="Calibri" w:hAnsi="Calibri" w:cs="Arial"/>
          <w:szCs w:val="22"/>
        </w:rPr>
        <w:t>S</w:t>
      </w:r>
      <w:r w:rsidR="00FE2823" w:rsidRPr="00AA3DE1">
        <w:rPr>
          <w:rFonts w:ascii="Calibri" w:hAnsi="Calibri" w:cs="Arial"/>
          <w:szCs w:val="22"/>
        </w:rPr>
        <w:t xml:space="preserve">etor de </w:t>
      </w:r>
      <w:r w:rsidR="0070600D" w:rsidRPr="00AA3DE1">
        <w:rPr>
          <w:rFonts w:ascii="Calibri" w:hAnsi="Calibri" w:cs="Arial"/>
          <w:szCs w:val="22"/>
        </w:rPr>
        <w:t>Licitação</w:t>
      </w:r>
      <w:r w:rsidR="009D6823" w:rsidRPr="00AA3DE1">
        <w:rPr>
          <w:rFonts w:ascii="Calibri" w:hAnsi="Calibri" w:cs="Arial"/>
          <w:szCs w:val="22"/>
        </w:rPr>
        <w:t xml:space="preserve"> </w:t>
      </w:r>
      <w:r w:rsidR="008D284A" w:rsidRPr="00AA3DE1">
        <w:rPr>
          <w:rFonts w:ascii="Calibri" w:hAnsi="Calibri" w:cs="Arial"/>
          <w:bCs/>
          <w:szCs w:val="22"/>
        </w:rPr>
        <w:t>d</w:t>
      </w:r>
      <w:r w:rsidR="0070600D" w:rsidRPr="00AA3DE1">
        <w:rPr>
          <w:rFonts w:ascii="Calibri" w:hAnsi="Calibri" w:cs="Arial"/>
          <w:bCs/>
          <w:szCs w:val="22"/>
        </w:rPr>
        <w:t>o Centro de Educação</w:t>
      </w:r>
      <w:r w:rsidR="00AA3DE1" w:rsidRPr="00AA3DE1">
        <w:rPr>
          <w:rFonts w:ascii="Calibri" w:hAnsi="Calibri" w:cs="Arial"/>
          <w:bCs/>
          <w:szCs w:val="22"/>
        </w:rPr>
        <w:t xml:space="preserve"> Superior do Alto Vale do Itajaí-CEAVI</w:t>
      </w:r>
      <w:r w:rsidR="008D284A" w:rsidRPr="00AA3DE1">
        <w:rPr>
          <w:rFonts w:ascii="Calibri" w:hAnsi="Calibri" w:cs="Arial"/>
          <w:bCs/>
          <w:szCs w:val="22"/>
        </w:rPr>
        <w:t xml:space="preserve"> </w:t>
      </w:r>
      <w:r w:rsidR="009D6823" w:rsidRPr="00AA3DE1">
        <w:rPr>
          <w:rFonts w:ascii="Calibri" w:hAnsi="Calibri" w:cs="Arial"/>
          <w:bCs/>
          <w:szCs w:val="22"/>
        </w:rPr>
        <w:t xml:space="preserve">sito </w:t>
      </w:r>
      <w:r w:rsidR="008E3305" w:rsidRPr="00AA3DE1">
        <w:rPr>
          <w:rFonts w:ascii="Calibri" w:hAnsi="Calibri" w:cs="Arial"/>
          <w:bCs/>
          <w:szCs w:val="22"/>
        </w:rPr>
        <w:t>a</w:t>
      </w:r>
      <w:r w:rsidR="009D6823" w:rsidRPr="00AA3DE1">
        <w:rPr>
          <w:rFonts w:ascii="Calibri" w:hAnsi="Calibri" w:cs="Arial"/>
          <w:bCs/>
          <w:szCs w:val="22"/>
        </w:rPr>
        <w:t xml:space="preserve"> </w:t>
      </w:r>
      <w:r w:rsidR="00AA3DE1" w:rsidRPr="00AA3DE1">
        <w:rPr>
          <w:rFonts w:ascii="Calibri" w:hAnsi="Calibri" w:cs="Arial"/>
          <w:bCs/>
          <w:szCs w:val="22"/>
        </w:rPr>
        <w:t>Rua Dr. Getúlio Vargas, 2822 Bairro Bela Vista</w:t>
      </w:r>
      <w:r w:rsidR="008D284A" w:rsidRPr="00AA3DE1">
        <w:rPr>
          <w:rFonts w:ascii="Calibri" w:hAnsi="Calibri"/>
          <w:szCs w:val="22"/>
        </w:rPr>
        <w:t>,</w:t>
      </w:r>
      <w:r w:rsidR="00AA3DE1" w:rsidRPr="00AA3DE1">
        <w:rPr>
          <w:rFonts w:ascii="Calibri" w:hAnsi="Calibri"/>
          <w:szCs w:val="22"/>
        </w:rPr>
        <w:t xml:space="preserve"> Ibirama/SC</w:t>
      </w:r>
      <w:r w:rsidR="008D284A" w:rsidRPr="00AA3DE1">
        <w:rPr>
          <w:rFonts w:ascii="Calibri" w:hAnsi="Calibri"/>
          <w:szCs w:val="22"/>
        </w:rPr>
        <w:t xml:space="preserve"> - CEP </w:t>
      </w:r>
      <w:r w:rsidR="00AA3DE1" w:rsidRPr="00AA3DE1">
        <w:rPr>
          <w:rFonts w:ascii="Calibri" w:hAnsi="Calibri"/>
          <w:szCs w:val="22"/>
        </w:rPr>
        <w:t>89.140-000</w:t>
      </w:r>
      <w:r w:rsidRPr="00AA3DE1">
        <w:rPr>
          <w:rFonts w:ascii="Calibri" w:hAnsi="Calibri" w:cs="Arial"/>
          <w:szCs w:val="22"/>
        </w:rPr>
        <w:t>.</w:t>
      </w:r>
    </w:p>
    <w:p w:rsidR="008C108C" w:rsidRPr="008C108C" w:rsidRDefault="008C108C"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806847">
        <w:rPr>
          <w:rFonts w:ascii="Calibri" w:hAnsi="Calibri" w:cs="Calibri"/>
          <w:szCs w:val="22"/>
        </w:rPr>
        <w:t>Não será concedido prazo para recursos sobre assuntos meramente protelatórios ou quando não justificada a intenção de interpor o recurso pela licitante</w:t>
      </w:r>
      <w:r>
        <w:rPr>
          <w:rFonts w:ascii="Calibri" w:hAnsi="Calibri" w:cs="Calibri"/>
          <w:szCs w:val="22"/>
        </w:rPr>
        <w:t>.</w:t>
      </w:r>
    </w:p>
    <w:p w:rsidR="008C108C" w:rsidRPr="008C108C" w:rsidRDefault="008C108C"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806847">
        <w:rPr>
          <w:rFonts w:ascii="Calibri" w:hAnsi="Calibri" w:cs="Calibri"/>
          <w:szCs w:val="22"/>
        </w:rPr>
        <w:t>Os recursos contra decisões do pregoeiro não terão efeito suspensivo</w:t>
      </w:r>
      <w:r>
        <w:rPr>
          <w:rFonts w:ascii="Calibri" w:hAnsi="Calibri" w:cs="Calibri"/>
          <w:szCs w:val="22"/>
        </w:rPr>
        <w:t>.</w:t>
      </w:r>
    </w:p>
    <w:p w:rsidR="008C108C" w:rsidRPr="00E90298" w:rsidRDefault="008C108C"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806847">
        <w:rPr>
          <w:rFonts w:ascii="Calibri" w:hAnsi="Calibri" w:cs="Calibri"/>
          <w:color w:val="000000"/>
          <w:szCs w:val="22"/>
        </w:rPr>
        <w:t>O acolhimento de recurso importará a invalidação apenas dos atos insuscetíveis de aproveitamento</w:t>
      </w:r>
      <w:r>
        <w:rPr>
          <w:rFonts w:ascii="Calibri" w:hAnsi="Calibri" w:cs="Calibri"/>
          <w:color w:val="000000"/>
          <w:szCs w:val="22"/>
        </w:rPr>
        <w:t>.</w:t>
      </w:r>
    </w:p>
    <w:p w:rsidR="00A36649" w:rsidRPr="00E90298" w:rsidRDefault="00A36649">
      <w:pPr>
        <w:tabs>
          <w:tab w:val="left" w:pos="2552"/>
        </w:tabs>
        <w:jc w:val="both"/>
        <w:rPr>
          <w:rFonts w:ascii="Calibri" w:hAnsi="Calibri" w:cs="Arial"/>
          <w:sz w:val="22"/>
          <w:szCs w:val="22"/>
        </w:rPr>
      </w:pPr>
    </w:p>
    <w:p w:rsidR="00A36649" w:rsidRPr="001272F6" w:rsidRDefault="00A36649" w:rsidP="00227409">
      <w:pPr>
        <w:numPr>
          <w:ilvl w:val="0"/>
          <w:numId w:val="23"/>
        </w:numPr>
        <w:tabs>
          <w:tab w:val="left" w:pos="284"/>
        </w:tabs>
        <w:ind w:left="0" w:firstLine="0"/>
        <w:jc w:val="both"/>
        <w:rPr>
          <w:rFonts w:ascii="Calibri" w:hAnsi="Calibri" w:cs="Arial"/>
          <w:b/>
          <w:sz w:val="22"/>
          <w:szCs w:val="22"/>
        </w:rPr>
      </w:pPr>
      <w:r w:rsidRPr="00E90298">
        <w:rPr>
          <w:rFonts w:ascii="Calibri" w:hAnsi="Calibri" w:cs="Arial"/>
          <w:b/>
          <w:sz w:val="22"/>
          <w:szCs w:val="22"/>
        </w:rPr>
        <w:t xml:space="preserve">DA ATA DE </w:t>
      </w:r>
      <w:r w:rsidRPr="001272F6">
        <w:rPr>
          <w:rFonts w:ascii="Calibri" w:hAnsi="Calibri" w:cs="Arial"/>
          <w:b/>
          <w:sz w:val="22"/>
          <w:szCs w:val="22"/>
        </w:rPr>
        <w:t>REGISTRO DE PREÇOS</w:t>
      </w:r>
    </w:p>
    <w:p w:rsidR="00A726B7" w:rsidRPr="001272F6" w:rsidRDefault="009B3581" w:rsidP="00227409">
      <w:pPr>
        <w:numPr>
          <w:ilvl w:val="1"/>
          <w:numId w:val="23"/>
        </w:numPr>
        <w:tabs>
          <w:tab w:val="left" w:pos="284"/>
        </w:tabs>
        <w:ind w:left="0" w:firstLine="0"/>
        <w:jc w:val="both"/>
        <w:rPr>
          <w:rFonts w:ascii="Calibri" w:hAnsi="Calibri" w:cs="Arial"/>
          <w:b/>
          <w:sz w:val="22"/>
          <w:szCs w:val="22"/>
        </w:rPr>
      </w:pPr>
      <w:r w:rsidRPr="00EF0887">
        <w:rPr>
          <w:rFonts w:ascii="Calibri" w:hAnsi="Calibri" w:cs="Arial"/>
          <w:bCs/>
          <w:sz w:val="22"/>
          <w:szCs w:val="22"/>
          <w:lang w:eastAsia="pt-BR"/>
        </w:rPr>
        <w:t>Homologado o procedimento, o Órgão Gerenciador convocará a licitante vencedora para assinatura da ATA DE REGISTRO DE PREÇOS, via correio eletrônico</w:t>
      </w:r>
      <w:r w:rsidR="00A726B7" w:rsidRPr="001272F6">
        <w:rPr>
          <w:rFonts w:ascii="Calibri" w:hAnsi="Calibri" w:cs="Arial"/>
          <w:bCs/>
          <w:sz w:val="22"/>
          <w:szCs w:val="22"/>
          <w:lang w:eastAsia="pt-BR"/>
        </w:rPr>
        <w:t>.</w:t>
      </w:r>
    </w:p>
    <w:p w:rsidR="001272F6" w:rsidRPr="001272F6" w:rsidRDefault="001272F6" w:rsidP="00227409">
      <w:pPr>
        <w:numPr>
          <w:ilvl w:val="2"/>
          <w:numId w:val="23"/>
        </w:numPr>
        <w:tabs>
          <w:tab w:val="left" w:pos="284"/>
        </w:tabs>
        <w:ind w:left="0" w:firstLine="0"/>
        <w:jc w:val="both"/>
        <w:rPr>
          <w:rFonts w:ascii="Calibri" w:hAnsi="Calibri" w:cs="Arial"/>
          <w:bCs/>
          <w:sz w:val="22"/>
          <w:szCs w:val="22"/>
          <w:lang w:eastAsia="pt-BR"/>
        </w:rPr>
      </w:pPr>
      <w:r w:rsidRPr="001272F6">
        <w:rPr>
          <w:rFonts w:ascii="Calibri" w:hAnsi="Calibri" w:cs="Arial"/>
          <w:sz w:val="22"/>
          <w:szCs w:val="22"/>
        </w:rPr>
        <w:t>O licitante convocado terá o prazo de 03 (três) dias úteis para assinar a ata sob pena de decair o direito à contratação, sem prejuízo das sanções previstas;</w:t>
      </w:r>
    </w:p>
    <w:p w:rsidR="006939A9" w:rsidRPr="001272F6" w:rsidRDefault="006939A9" w:rsidP="00227409">
      <w:pPr>
        <w:numPr>
          <w:ilvl w:val="2"/>
          <w:numId w:val="23"/>
        </w:numPr>
        <w:tabs>
          <w:tab w:val="left" w:pos="284"/>
        </w:tabs>
        <w:ind w:left="0" w:firstLine="0"/>
        <w:jc w:val="both"/>
        <w:rPr>
          <w:rFonts w:ascii="Calibri" w:hAnsi="Calibri" w:cs="Arial"/>
          <w:bCs/>
          <w:sz w:val="22"/>
          <w:szCs w:val="22"/>
          <w:lang w:eastAsia="pt-BR"/>
        </w:rPr>
      </w:pPr>
      <w:r w:rsidRPr="001272F6">
        <w:rPr>
          <w:rFonts w:ascii="Calibri" w:hAnsi="Calibri" w:cs="Arial"/>
          <w:bCs/>
          <w:sz w:val="22"/>
          <w:szCs w:val="22"/>
          <w:lang w:eastAsia="pt-BR"/>
        </w:rPr>
        <w:t>A licitante</w:t>
      </w:r>
      <w:r w:rsidR="00D418E7" w:rsidRPr="001272F6">
        <w:rPr>
          <w:rFonts w:ascii="Calibri" w:hAnsi="Calibri" w:cs="Arial"/>
          <w:bCs/>
          <w:sz w:val="22"/>
          <w:szCs w:val="22"/>
          <w:lang w:eastAsia="pt-BR"/>
        </w:rPr>
        <w:t xml:space="preserve"> </w:t>
      </w:r>
      <w:r w:rsidRPr="001272F6">
        <w:rPr>
          <w:rFonts w:ascii="Calibri" w:hAnsi="Calibri" w:cs="Arial"/>
          <w:bCs/>
          <w:sz w:val="22"/>
          <w:szCs w:val="22"/>
          <w:lang w:eastAsia="pt-BR"/>
        </w:rPr>
        <w:t>convocada poderá pedir prorrogação do prazo, por igual período, para assinatura da Ata de Registro de Preços, desde que formulada no curso do prazo inicial e alegado justo motivo, condicionado o atendimento do requerido, à aceitação dos motivos pelo Órgão Gerenciador</w:t>
      </w:r>
      <w:r w:rsidR="00195757">
        <w:rPr>
          <w:rFonts w:ascii="Calibri" w:hAnsi="Calibri" w:cs="Arial"/>
          <w:bCs/>
          <w:sz w:val="22"/>
          <w:szCs w:val="22"/>
          <w:lang w:eastAsia="pt-BR"/>
        </w:rPr>
        <w:t>.</w:t>
      </w:r>
    </w:p>
    <w:p w:rsidR="006939A9" w:rsidRPr="00844243" w:rsidRDefault="006939A9" w:rsidP="00227409">
      <w:pPr>
        <w:numPr>
          <w:ilvl w:val="2"/>
          <w:numId w:val="23"/>
        </w:numPr>
        <w:tabs>
          <w:tab w:val="left" w:pos="284"/>
        </w:tabs>
        <w:ind w:left="0" w:firstLine="0"/>
        <w:jc w:val="both"/>
        <w:rPr>
          <w:rFonts w:ascii="Calibri" w:hAnsi="Calibri" w:cs="Arial"/>
          <w:bCs/>
          <w:sz w:val="22"/>
          <w:szCs w:val="22"/>
          <w:lang w:eastAsia="pt-BR"/>
        </w:rPr>
      </w:pPr>
      <w:r w:rsidRPr="00E90298">
        <w:rPr>
          <w:rFonts w:ascii="Calibri" w:hAnsi="Calibri" w:cs="Arial"/>
          <w:bCs/>
          <w:sz w:val="22"/>
          <w:szCs w:val="22"/>
        </w:rPr>
        <w:t xml:space="preserve">Havendo recusa injustificada por parte da licitante vencedora para assinatura da Ata de Registro de Preços, o Órgão </w:t>
      </w:r>
      <w:r w:rsidRPr="00844243">
        <w:rPr>
          <w:rFonts w:ascii="Calibri" w:hAnsi="Calibri" w:cs="Arial"/>
          <w:bCs/>
          <w:sz w:val="22"/>
          <w:szCs w:val="22"/>
        </w:rPr>
        <w:t>Gerenciador cominará multa à empresa no valor equivalente a 20% (vinte por cento</w:t>
      </w:r>
      <w:r w:rsidR="001272F6" w:rsidRPr="00844243">
        <w:rPr>
          <w:rFonts w:ascii="Calibri" w:hAnsi="Calibri" w:cs="Arial"/>
          <w:bCs/>
          <w:sz w:val="22"/>
          <w:szCs w:val="22"/>
        </w:rPr>
        <w:t>)</w:t>
      </w:r>
      <w:r w:rsidRPr="00844243">
        <w:rPr>
          <w:rFonts w:ascii="Calibri" w:hAnsi="Calibri" w:cs="Arial"/>
          <w:bCs/>
          <w:sz w:val="22"/>
          <w:szCs w:val="22"/>
        </w:rPr>
        <w:t xml:space="preserve"> sobre o valor estimado da contratação, sem prejuízo </w:t>
      </w:r>
      <w:r w:rsidR="00A659CF" w:rsidRPr="00844243">
        <w:rPr>
          <w:rFonts w:ascii="Calibri" w:hAnsi="Calibri" w:cs="Arial"/>
          <w:bCs/>
          <w:sz w:val="22"/>
          <w:szCs w:val="22"/>
        </w:rPr>
        <w:t>das sanções previstas na legislação vigente</w:t>
      </w:r>
      <w:r w:rsidRPr="00844243">
        <w:rPr>
          <w:rFonts w:ascii="Calibri" w:hAnsi="Calibri" w:cs="Arial"/>
          <w:bCs/>
          <w:sz w:val="22"/>
          <w:szCs w:val="22"/>
        </w:rPr>
        <w:t xml:space="preserve"> e neste edital.</w:t>
      </w:r>
    </w:p>
    <w:p w:rsidR="00A36649" w:rsidRPr="00844243" w:rsidRDefault="00A36649" w:rsidP="00227409">
      <w:pPr>
        <w:numPr>
          <w:ilvl w:val="1"/>
          <w:numId w:val="23"/>
        </w:numPr>
        <w:tabs>
          <w:tab w:val="left" w:pos="284"/>
        </w:tabs>
        <w:ind w:left="0" w:firstLine="0"/>
        <w:jc w:val="both"/>
        <w:rPr>
          <w:rFonts w:ascii="Calibri" w:hAnsi="Calibri" w:cs="Arial"/>
          <w:bCs/>
          <w:sz w:val="22"/>
          <w:szCs w:val="22"/>
        </w:rPr>
      </w:pPr>
      <w:r w:rsidRPr="00844243">
        <w:rPr>
          <w:rFonts w:ascii="Calibri" w:hAnsi="Calibri" w:cs="Arial"/>
          <w:bCs/>
          <w:sz w:val="22"/>
          <w:szCs w:val="22"/>
        </w:rPr>
        <w:t>Se a licitante vencedora não apresentar situação de habilitação regular, ou, dentro do prazo de validade de sua proposta, se recusar a assinar a Ata de Registro de Preços, poderá ser convocada outra licitante. Neste caso, será observada a ordem de classificação, averiguada a aceitabilidade de sua oferta, procedendo a sua habilitação e, sucessivamente, até a apuração de uma que atenda ao edital, que será declarada a vencedora do certame, podendo o Pregoeiro negociar diretamente com a licitante para que seja obtido melhor preço.</w:t>
      </w:r>
    </w:p>
    <w:p w:rsidR="00D418E7" w:rsidRPr="00E90298" w:rsidRDefault="00D418E7" w:rsidP="00227409">
      <w:pPr>
        <w:numPr>
          <w:ilvl w:val="1"/>
          <w:numId w:val="23"/>
        </w:numPr>
        <w:tabs>
          <w:tab w:val="left" w:pos="284"/>
        </w:tabs>
        <w:ind w:left="0" w:firstLine="0"/>
        <w:jc w:val="both"/>
        <w:rPr>
          <w:rFonts w:ascii="Calibri" w:hAnsi="Calibri" w:cs="Arial"/>
          <w:bCs/>
          <w:sz w:val="22"/>
          <w:szCs w:val="22"/>
        </w:rPr>
      </w:pPr>
      <w:r w:rsidRPr="00E90298">
        <w:rPr>
          <w:rFonts w:ascii="Calibri" w:hAnsi="Calibri" w:cs="Arial"/>
          <w:bCs/>
          <w:sz w:val="22"/>
          <w:szCs w:val="22"/>
        </w:rPr>
        <w:t>O prazo de vigência da Ata de Registro de Preços tem início na sua assinatura e terá validade de 12 (doze) meses, vedada a sua prorrogação.</w:t>
      </w:r>
    </w:p>
    <w:p w:rsidR="00D418E7" w:rsidRPr="00E90298" w:rsidRDefault="00D418E7" w:rsidP="00227409">
      <w:pPr>
        <w:numPr>
          <w:ilvl w:val="1"/>
          <w:numId w:val="23"/>
        </w:numPr>
        <w:tabs>
          <w:tab w:val="left" w:pos="284"/>
        </w:tabs>
        <w:ind w:left="0" w:firstLine="0"/>
        <w:jc w:val="both"/>
        <w:rPr>
          <w:rFonts w:ascii="Calibri" w:hAnsi="Calibri" w:cs="Arial"/>
          <w:bCs/>
          <w:sz w:val="22"/>
          <w:szCs w:val="22"/>
        </w:rPr>
      </w:pPr>
      <w:r w:rsidRPr="00E90298">
        <w:rPr>
          <w:rFonts w:ascii="Calibri" w:hAnsi="Calibri" w:cs="Arial"/>
          <w:bCs/>
          <w:sz w:val="22"/>
          <w:szCs w:val="22"/>
        </w:rPr>
        <w:t xml:space="preserve">A minuta da Ata de Registro de Preços – </w:t>
      </w:r>
      <w:hyperlink w:anchor="Anexo_VI" w:history="1">
        <w:r w:rsidRPr="00E90298">
          <w:rPr>
            <w:rStyle w:val="Hyperlink"/>
            <w:rFonts w:ascii="Calibri" w:hAnsi="Calibri" w:cs="Arial"/>
            <w:bCs/>
            <w:sz w:val="22"/>
            <w:szCs w:val="22"/>
          </w:rPr>
          <w:t>Anexo V</w:t>
        </w:r>
      </w:hyperlink>
      <w:r w:rsidRPr="00E90298">
        <w:rPr>
          <w:rFonts w:ascii="Calibri" w:hAnsi="Calibri" w:cs="Arial"/>
          <w:bCs/>
          <w:sz w:val="22"/>
          <w:szCs w:val="22"/>
        </w:rPr>
        <w:t>, é parte integrante deste edital.</w:t>
      </w:r>
    </w:p>
    <w:p w:rsidR="00D418E7" w:rsidRPr="00E90298" w:rsidRDefault="00D418E7" w:rsidP="00227409">
      <w:pPr>
        <w:numPr>
          <w:ilvl w:val="1"/>
          <w:numId w:val="23"/>
        </w:numPr>
        <w:tabs>
          <w:tab w:val="left" w:pos="284"/>
        </w:tabs>
        <w:ind w:left="0" w:firstLine="0"/>
        <w:jc w:val="both"/>
        <w:rPr>
          <w:rFonts w:ascii="Calibri" w:hAnsi="Calibri" w:cs="Arial"/>
          <w:bCs/>
          <w:sz w:val="22"/>
          <w:szCs w:val="22"/>
        </w:rPr>
      </w:pPr>
      <w:r w:rsidRPr="00E90298">
        <w:rPr>
          <w:rFonts w:ascii="Calibri" w:hAnsi="Calibri" w:cs="Arial"/>
          <w:b/>
          <w:bCs/>
          <w:sz w:val="22"/>
          <w:szCs w:val="22"/>
        </w:rPr>
        <w:t>Da execução da Ata de Registro de Preços:</w:t>
      </w:r>
    </w:p>
    <w:p w:rsidR="00D418E7" w:rsidRPr="00E90298" w:rsidRDefault="00D418E7" w:rsidP="00227409">
      <w:pPr>
        <w:numPr>
          <w:ilvl w:val="2"/>
          <w:numId w:val="23"/>
        </w:numPr>
        <w:tabs>
          <w:tab w:val="left" w:pos="284"/>
        </w:tabs>
        <w:ind w:left="0" w:firstLine="0"/>
        <w:jc w:val="both"/>
        <w:rPr>
          <w:rFonts w:ascii="Calibri" w:hAnsi="Calibri" w:cs="Arial"/>
          <w:bCs/>
          <w:sz w:val="22"/>
          <w:szCs w:val="22"/>
        </w:rPr>
      </w:pPr>
      <w:r w:rsidRPr="00E90298">
        <w:rPr>
          <w:rFonts w:ascii="Calibri" w:hAnsi="Calibri" w:cs="Arial"/>
          <w:sz w:val="22"/>
          <w:szCs w:val="22"/>
        </w:rPr>
        <w:t xml:space="preserve">A Ata de Registro de Preços somente será utilizada pelo Órgão Gerenciador e Centros Participantes indicados no </w:t>
      </w:r>
      <w:hyperlink w:anchor="Anexo_VIII" w:history="1">
        <w:r w:rsidRPr="00E90298">
          <w:rPr>
            <w:rStyle w:val="Hyperlink"/>
            <w:rFonts w:ascii="Calibri" w:hAnsi="Calibri" w:cs="Arial"/>
            <w:sz w:val="22"/>
            <w:szCs w:val="22"/>
          </w:rPr>
          <w:t>Anexo VII</w:t>
        </w:r>
      </w:hyperlink>
      <w:r w:rsidRPr="00E90298">
        <w:rPr>
          <w:rFonts w:ascii="Calibri" w:hAnsi="Calibri" w:cs="Arial"/>
          <w:sz w:val="22"/>
          <w:szCs w:val="22"/>
        </w:rPr>
        <w:t>.</w:t>
      </w:r>
    </w:p>
    <w:p w:rsidR="00D418E7" w:rsidRPr="00E90298" w:rsidRDefault="00D418E7" w:rsidP="00227409">
      <w:pPr>
        <w:numPr>
          <w:ilvl w:val="2"/>
          <w:numId w:val="23"/>
        </w:numPr>
        <w:tabs>
          <w:tab w:val="left" w:pos="284"/>
        </w:tabs>
        <w:ind w:left="0" w:firstLine="0"/>
        <w:jc w:val="both"/>
        <w:rPr>
          <w:rFonts w:ascii="Calibri" w:hAnsi="Calibri" w:cs="Arial"/>
          <w:bCs/>
          <w:sz w:val="22"/>
          <w:szCs w:val="22"/>
        </w:rPr>
      </w:pPr>
      <w:r w:rsidRPr="00E90298">
        <w:rPr>
          <w:rFonts w:ascii="Calibri" w:hAnsi="Calibri" w:cs="Arial"/>
          <w:sz w:val="22"/>
          <w:szCs w:val="22"/>
        </w:rPr>
        <w:t>A existência de preços registrados não obriga o Órgão Gerenciador e os Centros Participantes a firmar as contratações que deles podem advir.</w:t>
      </w:r>
    </w:p>
    <w:p w:rsidR="00D418E7" w:rsidRPr="00E90298" w:rsidRDefault="00D418E7" w:rsidP="00227409">
      <w:pPr>
        <w:numPr>
          <w:ilvl w:val="2"/>
          <w:numId w:val="23"/>
        </w:numPr>
        <w:tabs>
          <w:tab w:val="left" w:pos="284"/>
        </w:tabs>
        <w:ind w:left="0" w:firstLine="0"/>
        <w:jc w:val="both"/>
        <w:rPr>
          <w:rFonts w:ascii="Calibri" w:hAnsi="Calibri" w:cs="Arial"/>
          <w:bCs/>
          <w:sz w:val="22"/>
          <w:szCs w:val="22"/>
        </w:rPr>
      </w:pPr>
      <w:r w:rsidRPr="00E90298">
        <w:rPr>
          <w:rFonts w:ascii="Calibri" w:hAnsi="Calibri" w:cs="Arial"/>
          <w:bCs/>
          <w:sz w:val="22"/>
          <w:szCs w:val="22"/>
        </w:rPr>
        <w:t xml:space="preserve">Ao assinar a Ata de Registro de Preços, a empresa adjudicatária obriga-se a fornecer os </w:t>
      </w:r>
      <w:r w:rsidR="00195757">
        <w:rPr>
          <w:rFonts w:ascii="Calibri" w:hAnsi="Calibri" w:cs="Arial"/>
          <w:bCs/>
          <w:sz w:val="22"/>
          <w:szCs w:val="22"/>
        </w:rPr>
        <w:t>serviços</w:t>
      </w:r>
      <w:r w:rsidRPr="00E90298">
        <w:rPr>
          <w:rFonts w:ascii="Calibri" w:hAnsi="Calibri" w:cs="Arial"/>
          <w:bCs/>
          <w:sz w:val="22"/>
          <w:szCs w:val="22"/>
        </w:rPr>
        <w:t xml:space="preserve"> a ela adjudicados, conforme especificações e condições contidas neste edital, em seus anexos e também na proposta apresentada, prevalecendo, no caso de divergência, as especificações e condições do edital.</w:t>
      </w:r>
    </w:p>
    <w:p w:rsidR="00D418E7" w:rsidRPr="00E90298" w:rsidRDefault="00D418E7" w:rsidP="00227409">
      <w:pPr>
        <w:numPr>
          <w:ilvl w:val="3"/>
          <w:numId w:val="23"/>
        </w:numPr>
        <w:tabs>
          <w:tab w:val="left" w:pos="993"/>
        </w:tabs>
        <w:ind w:left="0" w:firstLine="0"/>
        <w:jc w:val="both"/>
        <w:rPr>
          <w:rFonts w:ascii="Calibri" w:hAnsi="Calibri" w:cs="Arial"/>
          <w:bCs/>
          <w:sz w:val="22"/>
          <w:szCs w:val="22"/>
        </w:rPr>
      </w:pPr>
      <w:r w:rsidRPr="00E90298">
        <w:rPr>
          <w:rFonts w:ascii="Calibri" w:hAnsi="Calibri" w:cs="Arial"/>
          <w:bCs/>
          <w:sz w:val="22"/>
          <w:szCs w:val="22"/>
        </w:rPr>
        <w:t>O Órgão Gerenciador e os Centros Participantes não estão obrigados a contratar a totalidade dos quantitativos previstos na ata, podendo contratar de forma parcelada, de acordo com as suas necessidades.</w:t>
      </w:r>
    </w:p>
    <w:p w:rsidR="00A36649" w:rsidRPr="00E90298" w:rsidRDefault="00A36649" w:rsidP="00227409">
      <w:pPr>
        <w:numPr>
          <w:ilvl w:val="1"/>
          <w:numId w:val="23"/>
        </w:numPr>
        <w:tabs>
          <w:tab w:val="left" w:pos="284"/>
        </w:tabs>
        <w:ind w:left="0" w:firstLine="0"/>
        <w:jc w:val="both"/>
        <w:rPr>
          <w:rFonts w:ascii="Calibri" w:hAnsi="Calibri" w:cs="Arial"/>
          <w:b/>
          <w:sz w:val="22"/>
          <w:szCs w:val="22"/>
        </w:rPr>
      </w:pPr>
      <w:r w:rsidRPr="00E90298">
        <w:rPr>
          <w:rFonts w:ascii="Calibri" w:hAnsi="Calibri" w:cs="Arial"/>
          <w:b/>
          <w:sz w:val="22"/>
          <w:szCs w:val="22"/>
        </w:rPr>
        <w:t>Da alteração da Ata de Registro de Preços:</w:t>
      </w:r>
    </w:p>
    <w:p w:rsidR="00D418E7" w:rsidRPr="00E90298" w:rsidRDefault="00D418E7" w:rsidP="00227409">
      <w:pPr>
        <w:numPr>
          <w:ilvl w:val="2"/>
          <w:numId w:val="23"/>
        </w:numPr>
        <w:tabs>
          <w:tab w:val="left" w:pos="284"/>
        </w:tabs>
        <w:ind w:left="0" w:firstLine="0"/>
        <w:jc w:val="both"/>
        <w:rPr>
          <w:rFonts w:ascii="Calibri" w:hAnsi="Calibri" w:cs="Arial"/>
          <w:b/>
          <w:sz w:val="22"/>
          <w:szCs w:val="22"/>
        </w:rPr>
      </w:pPr>
      <w:r w:rsidRPr="00E90298">
        <w:rPr>
          <w:rFonts w:ascii="Calibri" w:hAnsi="Calibri" w:cs="Arial"/>
          <w:bCs/>
          <w:sz w:val="22"/>
          <w:szCs w:val="22"/>
        </w:rPr>
        <w:t>A Ata de Registro de Preços poderá ser alterada, na forma e condições estabelecidas no artigo 65 da Lei Federal nº 8.666, de 21 de junho de 1993</w:t>
      </w:r>
      <w:r w:rsidR="00014138">
        <w:rPr>
          <w:rFonts w:ascii="Calibri" w:hAnsi="Calibri" w:cs="Arial"/>
          <w:bCs/>
          <w:sz w:val="22"/>
          <w:szCs w:val="22"/>
        </w:rPr>
        <w:t xml:space="preserve">, como dispõe o artigo 100 </w:t>
      </w:r>
      <w:r w:rsidR="006A1725">
        <w:rPr>
          <w:rFonts w:ascii="Calibri" w:hAnsi="Calibri" w:cs="Arial"/>
          <w:bCs/>
          <w:sz w:val="22"/>
          <w:szCs w:val="22"/>
        </w:rPr>
        <w:t>do</w:t>
      </w:r>
      <w:r w:rsidR="006A1725" w:rsidRPr="006A1725">
        <w:rPr>
          <w:rFonts w:ascii="Calibri" w:hAnsi="Calibri" w:cs="Arial"/>
          <w:bCs/>
          <w:sz w:val="22"/>
          <w:szCs w:val="22"/>
        </w:rPr>
        <w:t xml:space="preserve"> Decreto Estadual nº 2.617, de 16 de setembro de 2009</w:t>
      </w:r>
      <w:r w:rsidRPr="00E90298">
        <w:rPr>
          <w:rFonts w:ascii="Calibri" w:hAnsi="Calibri" w:cs="Arial"/>
          <w:bCs/>
          <w:sz w:val="22"/>
          <w:szCs w:val="22"/>
        </w:rPr>
        <w:t>.</w:t>
      </w:r>
    </w:p>
    <w:p w:rsidR="00D418E7" w:rsidRPr="006A1725" w:rsidRDefault="00D418E7" w:rsidP="00227409">
      <w:pPr>
        <w:numPr>
          <w:ilvl w:val="3"/>
          <w:numId w:val="23"/>
        </w:numPr>
        <w:tabs>
          <w:tab w:val="left" w:pos="851"/>
        </w:tabs>
        <w:ind w:left="0" w:firstLine="0"/>
        <w:jc w:val="both"/>
        <w:rPr>
          <w:rFonts w:ascii="Calibri" w:hAnsi="Calibri" w:cs="Arial"/>
          <w:b/>
          <w:sz w:val="22"/>
          <w:szCs w:val="22"/>
        </w:rPr>
      </w:pPr>
      <w:r w:rsidRPr="00E90298">
        <w:rPr>
          <w:rFonts w:ascii="Calibri" w:hAnsi="Calibri" w:cs="Arial"/>
          <w:bCs/>
          <w:sz w:val="22"/>
          <w:szCs w:val="22"/>
        </w:rPr>
        <w:lastRenderedPageBreak/>
        <w:t>O contratado fica obrigado a aceitar, nos termos do art</w:t>
      </w:r>
      <w:r w:rsidR="006A1725">
        <w:rPr>
          <w:rFonts w:ascii="Calibri" w:hAnsi="Calibri" w:cs="Arial"/>
          <w:bCs/>
          <w:sz w:val="22"/>
          <w:szCs w:val="22"/>
        </w:rPr>
        <w:t xml:space="preserve">igo 101 do </w:t>
      </w:r>
      <w:r w:rsidR="006A1725" w:rsidRPr="00E90298">
        <w:rPr>
          <w:rFonts w:ascii="Calibri" w:hAnsi="Calibri" w:cs="Arial"/>
          <w:color w:val="000000"/>
          <w:sz w:val="22"/>
          <w:szCs w:val="22"/>
        </w:rPr>
        <w:t>Decreto Estadual nº 2.617, de 16 de setembro de 2009</w:t>
      </w:r>
      <w:r w:rsidRPr="00E90298">
        <w:rPr>
          <w:rFonts w:ascii="Calibri" w:hAnsi="Calibri" w:cs="Arial"/>
          <w:bCs/>
          <w:sz w:val="22"/>
          <w:szCs w:val="22"/>
        </w:rPr>
        <w:t xml:space="preserve">, nas mesmas condições contratuais, os acréscimos que se fizerem necessários, não cabendo </w:t>
      </w:r>
      <w:r w:rsidRPr="006A1725">
        <w:rPr>
          <w:rFonts w:ascii="Calibri" w:hAnsi="Calibri" w:cs="Arial"/>
          <w:bCs/>
          <w:sz w:val="22"/>
          <w:szCs w:val="22"/>
        </w:rPr>
        <w:t>nesse caso qualquer tipo de indenização.</w:t>
      </w:r>
      <w:r w:rsidR="00CE6FAE" w:rsidRPr="006A1725">
        <w:rPr>
          <w:rFonts w:ascii="Calibri" w:hAnsi="Calibri" w:cs="Arial"/>
          <w:bCs/>
          <w:sz w:val="22"/>
          <w:szCs w:val="22"/>
        </w:rPr>
        <w:t xml:space="preserve"> </w:t>
      </w:r>
    </w:p>
    <w:p w:rsidR="00A36649" w:rsidRPr="006A1725" w:rsidRDefault="00A36649" w:rsidP="00227409">
      <w:pPr>
        <w:numPr>
          <w:ilvl w:val="2"/>
          <w:numId w:val="23"/>
        </w:numPr>
        <w:tabs>
          <w:tab w:val="left" w:pos="284"/>
        </w:tabs>
        <w:ind w:left="0" w:firstLine="0"/>
        <w:jc w:val="both"/>
        <w:rPr>
          <w:rFonts w:ascii="Calibri" w:hAnsi="Calibri" w:cs="Arial"/>
          <w:bCs/>
          <w:sz w:val="22"/>
          <w:szCs w:val="22"/>
        </w:rPr>
      </w:pPr>
      <w:r w:rsidRPr="006A1725">
        <w:rPr>
          <w:rFonts w:ascii="Calibri" w:hAnsi="Calibri" w:cs="Arial"/>
          <w:bCs/>
          <w:sz w:val="22"/>
          <w:szCs w:val="22"/>
        </w:rPr>
        <w:t>O preço registrado poderá ser revisto em decorrência de eventual redução daqueles praticados no mercado,</w:t>
      </w:r>
      <w:r w:rsidR="00BE20F5" w:rsidRPr="006A1725">
        <w:rPr>
          <w:rFonts w:ascii="Calibri" w:hAnsi="Calibri" w:cs="Arial"/>
          <w:bCs/>
          <w:sz w:val="22"/>
          <w:szCs w:val="22"/>
        </w:rPr>
        <w:t xml:space="preserve"> ou de fato que eleve o custo da prestação dos serviços</w:t>
      </w:r>
      <w:r w:rsidRPr="006A1725">
        <w:rPr>
          <w:rFonts w:ascii="Calibri" w:hAnsi="Calibri" w:cs="Arial"/>
          <w:bCs/>
          <w:sz w:val="22"/>
          <w:szCs w:val="22"/>
        </w:rPr>
        <w:t xml:space="preserve"> registrados, cabendo ao Órgão Gerenciador promover as necessárias negociações junto ao fornecedor.</w:t>
      </w:r>
    </w:p>
    <w:p w:rsidR="00E703D2" w:rsidRPr="006A1725" w:rsidRDefault="00D418E7" w:rsidP="00227409">
      <w:pPr>
        <w:numPr>
          <w:ilvl w:val="2"/>
          <w:numId w:val="23"/>
        </w:numPr>
        <w:tabs>
          <w:tab w:val="left" w:pos="284"/>
        </w:tabs>
        <w:ind w:left="0" w:firstLine="0"/>
        <w:jc w:val="both"/>
        <w:rPr>
          <w:rFonts w:ascii="Calibri" w:hAnsi="Calibri" w:cs="Arial"/>
          <w:bCs/>
          <w:sz w:val="22"/>
          <w:szCs w:val="22"/>
        </w:rPr>
      </w:pPr>
      <w:r w:rsidRPr="006A1725">
        <w:rPr>
          <w:rFonts w:ascii="Calibri" w:hAnsi="Calibri" w:cs="Arial"/>
          <w:bCs/>
          <w:sz w:val="22"/>
          <w:szCs w:val="22"/>
        </w:rPr>
        <w:t>Quando o preço inicialmente registrado, por motivo superveniente, tornar-se superior ao preço praticado no mercado</w:t>
      </w:r>
      <w:r w:rsidR="00E703D2" w:rsidRPr="006A1725">
        <w:rPr>
          <w:rFonts w:ascii="Calibri" w:hAnsi="Calibri" w:cs="Arial"/>
          <w:bCs/>
          <w:sz w:val="22"/>
          <w:szCs w:val="22"/>
        </w:rPr>
        <w:t>,</w:t>
      </w:r>
      <w:r w:rsidRPr="006A1725">
        <w:rPr>
          <w:rFonts w:ascii="Calibri" w:hAnsi="Calibri" w:cs="Arial"/>
          <w:bCs/>
          <w:sz w:val="22"/>
          <w:szCs w:val="22"/>
        </w:rPr>
        <w:t xml:space="preserve"> o Órgão Gerenciador deverá:</w:t>
      </w:r>
    </w:p>
    <w:p w:rsidR="008157AA" w:rsidRPr="006A1725" w:rsidRDefault="008157AA" w:rsidP="008157AA">
      <w:pPr>
        <w:shd w:val="clear" w:color="auto" w:fill="FFFFFF"/>
        <w:suppressAutoHyphens w:val="0"/>
        <w:ind w:left="360"/>
        <w:jc w:val="both"/>
        <w:rPr>
          <w:rFonts w:ascii="Calibri" w:hAnsi="Calibri"/>
          <w:color w:val="000000"/>
          <w:sz w:val="22"/>
          <w:szCs w:val="22"/>
          <w:lang w:eastAsia="pt-BR"/>
        </w:rPr>
      </w:pPr>
      <w:r w:rsidRPr="006A1725">
        <w:rPr>
          <w:rFonts w:ascii="Calibri" w:hAnsi="Calibri"/>
          <w:color w:val="000000"/>
          <w:sz w:val="22"/>
          <w:szCs w:val="22"/>
          <w:lang w:eastAsia="pt-BR"/>
        </w:rPr>
        <w:t>a) convocar o fornecedor visando à negociação para redução de preços e sua adequação ao praticado pelo mercado;</w:t>
      </w:r>
    </w:p>
    <w:p w:rsidR="008157AA" w:rsidRPr="006A1725" w:rsidRDefault="008157AA" w:rsidP="008157AA">
      <w:pPr>
        <w:shd w:val="clear" w:color="auto" w:fill="FFFFFF"/>
        <w:suppressAutoHyphens w:val="0"/>
        <w:ind w:left="360"/>
        <w:jc w:val="both"/>
        <w:rPr>
          <w:rFonts w:ascii="Calibri" w:hAnsi="Calibri"/>
          <w:color w:val="000000"/>
          <w:sz w:val="22"/>
          <w:szCs w:val="22"/>
          <w:lang w:eastAsia="pt-BR"/>
        </w:rPr>
      </w:pPr>
      <w:r w:rsidRPr="006A1725">
        <w:rPr>
          <w:rFonts w:ascii="Calibri" w:hAnsi="Calibri"/>
          <w:color w:val="000000"/>
          <w:sz w:val="22"/>
          <w:szCs w:val="22"/>
          <w:lang w:eastAsia="pt-BR"/>
        </w:rPr>
        <w:t>b) frustrada a negociação, o fornecedor terá o seu registro cancelado e será liberado do compromisso assumido; e</w:t>
      </w:r>
    </w:p>
    <w:p w:rsidR="008157AA" w:rsidRPr="00732718" w:rsidRDefault="008157AA" w:rsidP="008157AA">
      <w:pPr>
        <w:shd w:val="clear" w:color="auto" w:fill="FFFFFF"/>
        <w:suppressAutoHyphens w:val="0"/>
        <w:ind w:left="360"/>
        <w:jc w:val="both"/>
        <w:rPr>
          <w:rFonts w:ascii="Calibri" w:hAnsi="Calibri"/>
          <w:color w:val="000000"/>
          <w:sz w:val="22"/>
          <w:szCs w:val="22"/>
          <w:lang w:eastAsia="pt-BR"/>
        </w:rPr>
      </w:pPr>
      <w:r w:rsidRPr="006A1725">
        <w:rPr>
          <w:rFonts w:ascii="Calibri" w:hAnsi="Calibri"/>
          <w:color w:val="000000"/>
          <w:sz w:val="22"/>
          <w:szCs w:val="22"/>
          <w:lang w:eastAsia="pt-BR"/>
        </w:rPr>
        <w:t>c) convocar os demais fornecedores visando igual oportunidade de negociação;</w:t>
      </w:r>
    </w:p>
    <w:p w:rsidR="00A36649" w:rsidRPr="007E4891" w:rsidRDefault="00A36649" w:rsidP="00227409">
      <w:pPr>
        <w:numPr>
          <w:ilvl w:val="2"/>
          <w:numId w:val="23"/>
        </w:numPr>
        <w:tabs>
          <w:tab w:val="left" w:pos="851"/>
        </w:tabs>
        <w:ind w:left="0" w:firstLine="0"/>
        <w:jc w:val="both"/>
        <w:rPr>
          <w:rFonts w:ascii="Calibri" w:hAnsi="Calibri" w:cs="Arial"/>
          <w:bCs/>
          <w:sz w:val="22"/>
          <w:szCs w:val="22"/>
        </w:rPr>
      </w:pPr>
      <w:r w:rsidRPr="007E4891">
        <w:rPr>
          <w:rFonts w:ascii="Calibri" w:hAnsi="Calibri" w:cs="Arial"/>
          <w:bCs/>
          <w:sz w:val="22"/>
          <w:szCs w:val="22"/>
        </w:rPr>
        <w:t>Quando o preço de mercado tornar-se superior aos preços registrados e o fornecedor, mediante requerimento devidamente comprovado não puder cumprir o compromisso, o Órgão Gerenciador poderá:</w:t>
      </w:r>
    </w:p>
    <w:p w:rsidR="008157AA" w:rsidRPr="007E4891" w:rsidRDefault="008157AA" w:rsidP="007E4891">
      <w:pPr>
        <w:tabs>
          <w:tab w:val="left" w:pos="851"/>
        </w:tabs>
        <w:jc w:val="both"/>
        <w:rPr>
          <w:rFonts w:ascii="Calibri" w:hAnsi="Calibri"/>
          <w:color w:val="000000"/>
          <w:sz w:val="22"/>
          <w:szCs w:val="22"/>
          <w:lang w:eastAsia="pt-BR"/>
        </w:rPr>
      </w:pPr>
      <w:r w:rsidRPr="007E4891">
        <w:rPr>
          <w:rFonts w:ascii="Calibri" w:hAnsi="Calibri"/>
          <w:color w:val="000000"/>
          <w:sz w:val="22"/>
          <w:szCs w:val="22"/>
          <w:lang w:eastAsia="pt-BR"/>
        </w:rPr>
        <w:t>a) negociar os preços;</w:t>
      </w:r>
    </w:p>
    <w:p w:rsidR="008157AA" w:rsidRPr="007E4891" w:rsidRDefault="008157AA" w:rsidP="008157AA">
      <w:pPr>
        <w:shd w:val="clear" w:color="auto" w:fill="FFFFFF"/>
        <w:suppressAutoHyphens w:val="0"/>
        <w:jc w:val="both"/>
        <w:rPr>
          <w:rFonts w:ascii="Calibri" w:hAnsi="Calibri"/>
          <w:color w:val="000000"/>
          <w:sz w:val="22"/>
          <w:szCs w:val="22"/>
          <w:lang w:eastAsia="pt-BR"/>
        </w:rPr>
      </w:pPr>
      <w:r w:rsidRPr="007E4891">
        <w:rPr>
          <w:rFonts w:ascii="Calibri" w:hAnsi="Calibri"/>
          <w:color w:val="000000"/>
          <w:sz w:val="22"/>
          <w:szCs w:val="22"/>
          <w:lang w:eastAsia="pt-BR"/>
        </w:rPr>
        <w:t>b) frustrada a negociação, liberar o fornecedor do compromisso assumido, sem aplicação de penalidade, confirmando a veracidade dos motivos e comprovantes apresentados, e se a comunicação ocorrer antes do pedido de fornecimento; e</w:t>
      </w:r>
    </w:p>
    <w:p w:rsidR="008157AA" w:rsidRPr="007E4891" w:rsidRDefault="008157AA" w:rsidP="008157AA">
      <w:pPr>
        <w:shd w:val="clear" w:color="auto" w:fill="FFFFFF"/>
        <w:suppressAutoHyphens w:val="0"/>
        <w:jc w:val="both"/>
        <w:rPr>
          <w:rFonts w:ascii="Calibri" w:hAnsi="Calibri"/>
          <w:color w:val="000000"/>
          <w:sz w:val="22"/>
          <w:szCs w:val="22"/>
          <w:lang w:eastAsia="pt-BR"/>
        </w:rPr>
      </w:pPr>
      <w:r w:rsidRPr="007E4891">
        <w:rPr>
          <w:rFonts w:ascii="Calibri" w:hAnsi="Calibri"/>
          <w:color w:val="000000"/>
          <w:sz w:val="22"/>
          <w:szCs w:val="22"/>
          <w:lang w:eastAsia="pt-BR"/>
        </w:rPr>
        <w:t>c) convocar os demais fornecedores visando igual oportunidade de negociação;</w:t>
      </w:r>
    </w:p>
    <w:p w:rsidR="008157AA" w:rsidRPr="007E4891" w:rsidRDefault="008157AA" w:rsidP="00227409">
      <w:pPr>
        <w:numPr>
          <w:ilvl w:val="2"/>
          <w:numId w:val="23"/>
        </w:numPr>
        <w:tabs>
          <w:tab w:val="left" w:pos="709"/>
          <w:tab w:val="left" w:pos="851"/>
        </w:tabs>
        <w:ind w:left="0" w:firstLine="0"/>
        <w:jc w:val="both"/>
        <w:rPr>
          <w:rFonts w:ascii="Calibri" w:hAnsi="Calibri" w:cs="Arial"/>
          <w:bCs/>
          <w:sz w:val="22"/>
          <w:szCs w:val="22"/>
        </w:rPr>
      </w:pPr>
      <w:r w:rsidRPr="007E4891">
        <w:rPr>
          <w:rFonts w:ascii="Calibri" w:hAnsi="Calibri" w:cs="Arial"/>
          <w:b/>
          <w:bCs/>
          <w:sz w:val="22"/>
          <w:szCs w:val="22"/>
        </w:rPr>
        <w:t>N</w:t>
      </w:r>
      <w:r w:rsidRPr="007E4891">
        <w:rPr>
          <w:rFonts w:ascii="Calibri" w:hAnsi="Calibri"/>
          <w:color w:val="000000"/>
          <w:sz w:val="22"/>
          <w:szCs w:val="22"/>
          <w:shd w:val="clear" w:color="auto" w:fill="FFFFFF"/>
        </w:rPr>
        <w:t>ão havendo êxito nas negociações, a Unidade Gerenciadora deverá proceder à revogação do item, ou do lote, ou de toda a Ata de Registro de Preços, conforme o caso, adotando as medidas cabíveis para obtenção de contratação mais vantajosa.</w:t>
      </w:r>
    </w:p>
    <w:p w:rsidR="001C0F9E" w:rsidRPr="007E4891" w:rsidRDefault="001C0F9E" w:rsidP="00227409">
      <w:pPr>
        <w:numPr>
          <w:ilvl w:val="1"/>
          <w:numId w:val="23"/>
        </w:numPr>
        <w:tabs>
          <w:tab w:val="left" w:pos="284"/>
        </w:tabs>
        <w:ind w:left="0" w:firstLine="0"/>
        <w:jc w:val="both"/>
        <w:rPr>
          <w:rFonts w:ascii="Calibri" w:hAnsi="Calibri" w:cs="Arial"/>
          <w:b/>
          <w:bCs/>
          <w:sz w:val="22"/>
          <w:szCs w:val="22"/>
        </w:rPr>
      </w:pPr>
      <w:r w:rsidRPr="007E4891">
        <w:rPr>
          <w:rFonts w:ascii="Calibri" w:hAnsi="Calibri"/>
          <w:color w:val="000000"/>
          <w:sz w:val="22"/>
          <w:szCs w:val="22"/>
          <w:shd w:val="clear" w:color="auto" w:fill="FFFFFF"/>
        </w:rPr>
        <w:t>Na ocorrência de fato imprevisível, poderá o fornecedor ou prestador, a partir de informações devidamente comprovadas e justificadas, solicitar a revisão dos preços registrados, visando restabelecer o equ</w:t>
      </w:r>
      <w:r w:rsidR="007E4891" w:rsidRPr="007E4891">
        <w:rPr>
          <w:rFonts w:ascii="Calibri" w:hAnsi="Calibri"/>
          <w:color w:val="000000"/>
          <w:sz w:val="22"/>
          <w:szCs w:val="22"/>
          <w:shd w:val="clear" w:color="auto" w:fill="FFFFFF"/>
        </w:rPr>
        <w:t>ilíbrio econômico-financeiro.</w:t>
      </w:r>
    </w:p>
    <w:p w:rsidR="00A36649" w:rsidRPr="00E90298" w:rsidRDefault="00A36649">
      <w:pPr>
        <w:jc w:val="both"/>
        <w:rPr>
          <w:rFonts w:ascii="Calibri" w:hAnsi="Calibri" w:cs="Arial"/>
          <w:b/>
          <w:sz w:val="22"/>
          <w:szCs w:val="22"/>
        </w:rPr>
      </w:pPr>
    </w:p>
    <w:p w:rsidR="00A36649" w:rsidRPr="00E90298" w:rsidRDefault="00A36649" w:rsidP="00227409">
      <w:pPr>
        <w:numPr>
          <w:ilvl w:val="0"/>
          <w:numId w:val="23"/>
        </w:numPr>
        <w:tabs>
          <w:tab w:val="left" w:pos="284"/>
        </w:tabs>
        <w:ind w:left="0" w:firstLine="0"/>
        <w:jc w:val="both"/>
        <w:rPr>
          <w:rFonts w:ascii="Calibri" w:hAnsi="Calibri" w:cs="Arial"/>
          <w:b/>
          <w:sz w:val="22"/>
          <w:szCs w:val="22"/>
        </w:rPr>
      </w:pPr>
      <w:r w:rsidRPr="00E90298">
        <w:rPr>
          <w:rFonts w:ascii="Calibri" w:hAnsi="Calibri" w:cs="Arial"/>
          <w:b/>
          <w:sz w:val="22"/>
          <w:szCs w:val="22"/>
        </w:rPr>
        <w:t>DO CANCELAMENTO DO REGISTRO DE PREÇOS</w:t>
      </w:r>
      <w:r w:rsidR="00000B99">
        <w:rPr>
          <w:rFonts w:ascii="Calibri" w:hAnsi="Calibri" w:cs="Arial"/>
          <w:b/>
          <w:sz w:val="22"/>
          <w:szCs w:val="22"/>
        </w:rPr>
        <w:t xml:space="preserve"> </w:t>
      </w:r>
    </w:p>
    <w:p w:rsidR="009C0A65" w:rsidRPr="00E90298" w:rsidRDefault="009C0A65" w:rsidP="00227409">
      <w:pPr>
        <w:numPr>
          <w:ilvl w:val="1"/>
          <w:numId w:val="23"/>
        </w:numPr>
        <w:tabs>
          <w:tab w:val="left" w:pos="426"/>
        </w:tabs>
        <w:ind w:left="0" w:firstLine="0"/>
        <w:jc w:val="both"/>
        <w:rPr>
          <w:rFonts w:ascii="Calibri" w:hAnsi="Calibri" w:cs="Arial"/>
          <w:b/>
          <w:sz w:val="22"/>
          <w:szCs w:val="22"/>
        </w:rPr>
      </w:pPr>
      <w:r w:rsidRPr="00E90298">
        <w:rPr>
          <w:rFonts w:ascii="Calibri" w:hAnsi="Calibri" w:cs="Arial"/>
          <w:sz w:val="22"/>
          <w:szCs w:val="22"/>
        </w:rPr>
        <w:t>O Fornecedor terá seu registro cancelado quando</w:t>
      </w:r>
      <w:r w:rsidR="00873C7F" w:rsidRPr="00E90298">
        <w:rPr>
          <w:rFonts w:ascii="Calibri" w:hAnsi="Calibri" w:cs="Arial"/>
          <w:sz w:val="22"/>
          <w:szCs w:val="22"/>
        </w:rPr>
        <w:t>:</w:t>
      </w:r>
    </w:p>
    <w:p w:rsidR="009C0A65" w:rsidRPr="005267ED" w:rsidRDefault="004A7682" w:rsidP="00227409">
      <w:pPr>
        <w:numPr>
          <w:ilvl w:val="2"/>
          <w:numId w:val="23"/>
        </w:numPr>
        <w:tabs>
          <w:tab w:val="left" w:pos="426"/>
        </w:tabs>
        <w:ind w:left="0" w:firstLine="0"/>
        <w:jc w:val="both"/>
        <w:rPr>
          <w:rFonts w:ascii="Calibri" w:hAnsi="Calibri" w:cs="Arial"/>
          <w:b/>
          <w:sz w:val="22"/>
          <w:szCs w:val="22"/>
        </w:rPr>
      </w:pPr>
      <w:r w:rsidRPr="00E90298">
        <w:rPr>
          <w:rFonts w:ascii="Calibri" w:hAnsi="Calibri" w:cs="Arial"/>
          <w:sz w:val="22"/>
          <w:szCs w:val="22"/>
        </w:rPr>
        <w:t>N</w:t>
      </w:r>
      <w:r w:rsidR="009C0A65" w:rsidRPr="00E90298">
        <w:rPr>
          <w:rFonts w:ascii="Calibri" w:hAnsi="Calibri" w:cs="Arial"/>
          <w:sz w:val="22"/>
          <w:szCs w:val="22"/>
        </w:rPr>
        <w:t xml:space="preserve">ão retirar o respectivo contrato, </w:t>
      </w:r>
      <w:r w:rsidR="005267ED">
        <w:rPr>
          <w:rFonts w:ascii="Calibri" w:hAnsi="Calibri" w:cs="Arial"/>
          <w:sz w:val="22"/>
          <w:szCs w:val="22"/>
        </w:rPr>
        <w:t>autorização de fornecimento</w:t>
      </w:r>
      <w:r w:rsidR="009C0A65" w:rsidRPr="00E90298">
        <w:rPr>
          <w:rFonts w:ascii="Calibri" w:hAnsi="Calibri" w:cs="Arial"/>
          <w:sz w:val="22"/>
          <w:szCs w:val="22"/>
        </w:rPr>
        <w:t xml:space="preserve">, nota de empenho ou instrumento equivalente, no prazo </w:t>
      </w:r>
      <w:r w:rsidR="009C0A65" w:rsidRPr="005267ED">
        <w:rPr>
          <w:rFonts w:ascii="Calibri" w:hAnsi="Calibri" w:cs="Arial"/>
          <w:sz w:val="22"/>
          <w:szCs w:val="22"/>
        </w:rPr>
        <w:t>estabelecido pela Administração sem justificativa aceitável;</w:t>
      </w:r>
    </w:p>
    <w:p w:rsidR="009C0A65" w:rsidRPr="005267ED" w:rsidRDefault="004A7682" w:rsidP="00227409">
      <w:pPr>
        <w:numPr>
          <w:ilvl w:val="2"/>
          <w:numId w:val="23"/>
        </w:numPr>
        <w:tabs>
          <w:tab w:val="left" w:pos="426"/>
        </w:tabs>
        <w:ind w:left="0" w:firstLine="0"/>
        <w:jc w:val="both"/>
        <w:rPr>
          <w:rFonts w:ascii="Calibri" w:hAnsi="Calibri" w:cs="Arial"/>
          <w:b/>
          <w:sz w:val="22"/>
          <w:szCs w:val="22"/>
        </w:rPr>
      </w:pPr>
      <w:r w:rsidRPr="005267ED">
        <w:rPr>
          <w:rFonts w:ascii="Calibri" w:hAnsi="Calibri" w:cs="Arial"/>
          <w:sz w:val="22"/>
          <w:szCs w:val="22"/>
        </w:rPr>
        <w:t>D</w:t>
      </w:r>
      <w:r w:rsidR="009C0A65" w:rsidRPr="005267ED">
        <w:rPr>
          <w:rFonts w:ascii="Calibri" w:hAnsi="Calibri" w:cs="Arial"/>
          <w:sz w:val="22"/>
          <w:szCs w:val="22"/>
        </w:rPr>
        <w:t>escumprir as condições da Ata de Registro de Preços;</w:t>
      </w:r>
    </w:p>
    <w:p w:rsidR="00000B99" w:rsidRPr="005267ED" w:rsidRDefault="00000B99" w:rsidP="00227409">
      <w:pPr>
        <w:numPr>
          <w:ilvl w:val="2"/>
          <w:numId w:val="23"/>
        </w:numPr>
        <w:tabs>
          <w:tab w:val="left" w:pos="426"/>
        </w:tabs>
        <w:ind w:left="0" w:firstLine="0"/>
        <w:jc w:val="both"/>
        <w:rPr>
          <w:rFonts w:ascii="Calibri" w:hAnsi="Calibri" w:cs="Arial"/>
          <w:b/>
          <w:sz w:val="22"/>
          <w:szCs w:val="22"/>
        </w:rPr>
      </w:pPr>
      <w:r w:rsidRPr="005267ED">
        <w:rPr>
          <w:rFonts w:ascii="Calibri" w:hAnsi="Calibri"/>
          <w:color w:val="000000"/>
          <w:sz w:val="22"/>
          <w:szCs w:val="22"/>
          <w:shd w:val="clear" w:color="auto" w:fill="FFFFFF"/>
        </w:rPr>
        <w:t>Em qualquer das hipóteses de inexecução total ou parcial do contrato</w:t>
      </w:r>
      <w:r w:rsidR="005267ED" w:rsidRPr="005267ED">
        <w:rPr>
          <w:rFonts w:ascii="Calibri" w:hAnsi="Calibri"/>
          <w:color w:val="000000"/>
          <w:sz w:val="22"/>
          <w:szCs w:val="22"/>
          <w:shd w:val="clear" w:color="auto" w:fill="FFFFFF"/>
        </w:rPr>
        <w:t xml:space="preserve"> / autorização de fornecimento</w:t>
      </w:r>
      <w:r w:rsidRPr="005267ED">
        <w:rPr>
          <w:rFonts w:ascii="Calibri" w:hAnsi="Calibri"/>
          <w:color w:val="000000"/>
          <w:sz w:val="22"/>
          <w:szCs w:val="22"/>
          <w:shd w:val="clear" w:color="auto" w:fill="FFFFFF"/>
        </w:rPr>
        <w:t xml:space="preserve"> decorrente da ARP firmada;</w:t>
      </w:r>
    </w:p>
    <w:p w:rsidR="009C0A65" w:rsidRPr="005267ED" w:rsidRDefault="004A7682" w:rsidP="00227409">
      <w:pPr>
        <w:numPr>
          <w:ilvl w:val="2"/>
          <w:numId w:val="23"/>
        </w:numPr>
        <w:tabs>
          <w:tab w:val="left" w:pos="426"/>
        </w:tabs>
        <w:ind w:left="0" w:firstLine="0"/>
        <w:jc w:val="both"/>
        <w:rPr>
          <w:rFonts w:ascii="Calibri" w:hAnsi="Calibri" w:cs="Arial"/>
          <w:b/>
          <w:sz w:val="22"/>
          <w:szCs w:val="22"/>
        </w:rPr>
      </w:pPr>
      <w:r w:rsidRPr="005267ED">
        <w:rPr>
          <w:rFonts w:ascii="Calibri" w:hAnsi="Calibri" w:cs="Arial"/>
          <w:sz w:val="22"/>
          <w:szCs w:val="22"/>
        </w:rPr>
        <w:t>N</w:t>
      </w:r>
      <w:r w:rsidR="009C0A65" w:rsidRPr="005267ED">
        <w:rPr>
          <w:rFonts w:ascii="Calibri" w:hAnsi="Calibri" w:cs="Arial"/>
          <w:sz w:val="22"/>
          <w:szCs w:val="22"/>
        </w:rPr>
        <w:t>ão aceitar reduzir o seu preço registrado, na hipótese deste se tornar superior àqueles praticados no mercado; e</w:t>
      </w:r>
    </w:p>
    <w:p w:rsidR="001C0F9E" w:rsidRPr="005267ED" w:rsidRDefault="001C0F9E" w:rsidP="00227409">
      <w:pPr>
        <w:numPr>
          <w:ilvl w:val="2"/>
          <w:numId w:val="23"/>
        </w:numPr>
        <w:tabs>
          <w:tab w:val="left" w:pos="426"/>
        </w:tabs>
        <w:ind w:left="0" w:firstLine="0"/>
        <w:jc w:val="both"/>
        <w:rPr>
          <w:rFonts w:ascii="Calibri" w:hAnsi="Calibri" w:cs="Arial"/>
          <w:b/>
          <w:sz w:val="22"/>
          <w:szCs w:val="22"/>
        </w:rPr>
      </w:pPr>
      <w:r w:rsidRPr="005267ED">
        <w:rPr>
          <w:rFonts w:ascii="Calibri" w:hAnsi="Calibri" w:cs="Arial"/>
          <w:sz w:val="22"/>
          <w:szCs w:val="22"/>
        </w:rPr>
        <w:t>Estiverem</w:t>
      </w:r>
      <w:r w:rsidR="009C0A65" w:rsidRPr="005267ED">
        <w:rPr>
          <w:rFonts w:ascii="Calibri" w:hAnsi="Calibri" w:cs="Arial"/>
          <w:sz w:val="22"/>
          <w:szCs w:val="22"/>
        </w:rPr>
        <w:t xml:space="preserve"> presen</w:t>
      </w:r>
      <w:r w:rsidRPr="005267ED">
        <w:rPr>
          <w:rFonts w:ascii="Calibri" w:hAnsi="Calibri" w:cs="Arial"/>
          <w:sz w:val="22"/>
          <w:szCs w:val="22"/>
        </w:rPr>
        <w:t>tes razões de interesse público, devidamente justificadas;</w:t>
      </w:r>
    </w:p>
    <w:p w:rsidR="00A36649" w:rsidRPr="005267ED" w:rsidRDefault="005267ED" w:rsidP="00227409">
      <w:pPr>
        <w:pStyle w:val="EspSubTitulo1Char"/>
        <w:numPr>
          <w:ilvl w:val="1"/>
          <w:numId w:val="23"/>
        </w:numPr>
        <w:tabs>
          <w:tab w:val="left" w:pos="426"/>
        </w:tabs>
        <w:suppressAutoHyphens/>
        <w:spacing w:before="0" w:after="0"/>
        <w:ind w:left="0" w:firstLine="0"/>
        <w:rPr>
          <w:rFonts w:ascii="Calibri" w:hAnsi="Calibri" w:cs="Arial"/>
          <w:szCs w:val="22"/>
        </w:rPr>
      </w:pPr>
      <w:r w:rsidRPr="005267ED">
        <w:rPr>
          <w:rFonts w:ascii="Calibri" w:hAnsi="Calibri" w:cs="Arial"/>
          <w:szCs w:val="22"/>
        </w:rPr>
        <w:t>O fornecedor poderá solicitar o cancelamento do seu registro de preço ocorrendo fato superveniente, que venha a comprometer a perfeita execução contratual, decorrentes de caso fortuito ou de força maior, devidamente comprovados, condicionado o atendimento do requerido, à aceitação dos motivos pela contratante</w:t>
      </w:r>
      <w:r w:rsidR="00A36649" w:rsidRPr="005267ED">
        <w:rPr>
          <w:rFonts w:ascii="Calibri" w:hAnsi="Calibri" w:cs="Arial"/>
          <w:szCs w:val="22"/>
        </w:rPr>
        <w:t>.</w:t>
      </w:r>
    </w:p>
    <w:p w:rsidR="00000B99" w:rsidRPr="00231C28" w:rsidRDefault="005267ED" w:rsidP="00227409">
      <w:pPr>
        <w:pStyle w:val="EspSubTitulo1Char"/>
        <w:numPr>
          <w:ilvl w:val="1"/>
          <w:numId w:val="23"/>
        </w:numPr>
        <w:tabs>
          <w:tab w:val="left" w:pos="284"/>
          <w:tab w:val="left" w:pos="426"/>
        </w:tabs>
        <w:suppressAutoHyphens/>
        <w:spacing w:before="0" w:after="0"/>
        <w:ind w:left="0" w:firstLine="0"/>
        <w:rPr>
          <w:rFonts w:ascii="Calibri" w:hAnsi="Calibri" w:cs="Arial"/>
          <w:szCs w:val="22"/>
        </w:rPr>
      </w:pPr>
      <w:r w:rsidRPr="005267ED">
        <w:rPr>
          <w:rFonts w:ascii="Calibri" w:hAnsi="Calibri" w:cs="Arial"/>
          <w:szCs w:val="22"/>
        </w:rPr>
        <w:t>O</w:t>
      </w:r>
      <w:r w:rsidR="00000B99" w:rsidRPr="005267ED">
        <w:rPr>
          <w:rFonts w:ascii="Calibri" w:hAnsi="Calibri" w:cs="Arial"/>
          <w:szCs w:val="22"/>
        </w:rPr>
        <w:t xml:space="preserve"> cancelamento de registro nas hipóteses previstas, assegurados o contraditório e a ampla defesa, será formalizado por </w:t>
      </w:r>
      <w:r w:rsidR="00000B99" w:rsidRPr="00231C28">
        <w:rPr>
          <w:rFonts w:ascii="Calibri" w:hAnsi="Calibri" w:cs="Arial"/>
          <w:szCs w:val="22"/>
        </w:rPr>
        <w:t>despacho da autoridade competente do Órgão Gerenciador.</w:t>
      </w:r>
    </w:p>
    <w:p w:rsidR="00A36649" w:rsidRPr="00231C28" w:rsidRDefault="00A36649">
      <w:pPr>
        <w:tabs>
          <w:tab w:val="left" w:pos="2552"/>
        </w:tabs>
        <w:jc w:val="both"/>
        <w:rPr>
          <w:rFonts w:ascii="Calibri" w:hAnsi="Calibri" w:cs="Arial"/>
          <w:b/>
          <w:sz w:val="22"/>
          <w:szCs w:val="22"/>
        </w:rPr>
      </w:pPr>
    </w:p>
    <w:p w:rsidR="00A36649" w:rsidRPr="00231C28" w:rsidRDefault="00A36649" w:rsidP="00227409">
      <w:pPr>
        <w:numPr>
          <w:ilvl w:val="0"/>
          <w:numId w:val="26"/>
        </w:numPr>
        <w:tabs>
          <w:tab w:val="left" w:pos="426"/>
        </w:tabs>
        <w:jc w:val="both"/>
        <w:rPr>
          <w:rFonts w:ascii="Calibri" w:hAnsi="Calibri" w:cs="Arial"/>
          <w:b/>
          <w:sz w:val="22"/>
          <w:szCs w:val="22"/>
        </w:rPr>
      </w:pPr>
      <w:r w:rsidRPr="00231C28">
        <w:rPr>
          <w:rFonts w:ascii="Calibri" w:hAnsi="Calibri" w:cs="Arial"/>
          <w:b/>
          <w:sz w:val="22"/>
          <w:szCs w:val="22"/>
        </w:rPr>
        <w:t>DA CONTRATAÇÃO</w:t>
      </w:r>
    </w:p>
    <w:p w:rsidR="0076511C" w:rsidRPr="00231C28" w:rsidRDefault="00A36649" w:rsidP="00AA3DE1">
      <w:pPr>
        <w:numPr>
          <w:ilvl w:val="1"/>
          <w:numId w:val="27"/>
        </w:numPr>
        <w:tabs>
          <w:tab w:val="left" w:pos="426"/>
        </w:tabs>
        <w:ind w:left="0" w:firstLine="0"/>
        <w:jc w:val="both"/>
        <w:rPr>
          <w:rFonts w:ascii="Calibri" w:hAnsi="Calibri" w:cs="Arial"/>
          <w:b/>
          <w:sz w:val="22"/>
          <w:szCs w:val="22"/>
        </w:rPr>
      </w:pPr>
      <w:r w:rsidRPr="00231C28">
        <w:rPr>
          <w:rFonts w:ascii="Calibri" w:hAnsi="Calibri" w:cs="Arial"/>
          <w:sz w:val="22"/>
          <w:szCs w:val="22"/>
        </w:rPr>
        <w:t xml:space="preserve">A contratação com os fornecedores registrados na ata, após a indicação pelo Órgão Gerenciador, será formalizada mediante emissão de </w:t>
      </w:r>
      <w:r w:rsidR="00C13F30" w:rsidRPr="00231C28">
        <w:rPr>
          <w:rFonts w:ascii="Calibri" w:hAnsi="Calibri" w:cs="Arial"/>
          <w:sz w:val="22"/>
          <w:szCs w:val="22"/>
        </w:rPr>
        <w:t>Autorização de Fornecimento</w:t>
      </w:r>
      <w:r w:rsidRPr="00231C28">
        <w:rPr>
          <w:rFonts w:ascii="Calibri" w:hAnsi="Calibri" w:cs="Arial"/>
          <w:sz w:val="22"/>
          <w:szCs w:val="22"/>
        </w:rPr>
        <w:t xml:space="preserve">/Contrato, conforme modelo constante do </w:t>
      </w:r>
      <w:hyperlink w:anchor="Anexo_VII" w:history="1">
        <w:r w:rsidRPr="00231C28">
          <w:rPr>
            <w:rStyle w:val="Hyperlink"/>
            <w:rFonts w:ascii="Calibri" w:hAnsi="Calibri" w:cs="Arial"/>
            <w:sz w:val="22"/>
            <w:szCs w:val="22"/>
          </w:rPr>
          <w:t>Anexo VI</w:t>
        </w:r>
      </w:hyperlink>
      <w:r w:rsidRPr="00231C28">
        <w:rPr>
          <w:rFonts w:ascii="Calibri" w:hAnsi="Calibri" w:cs="Arial"/>
          <w:sz w:val="22"/>
          <w:szCs w:val="22"/>
        </w:rPr>
        <w:t xml:space="preserve"> deste </w:t>
      </w:r>
      <w:r w:rsidR="00615C78" w:rsidRPr="00231C28">
        <w:rPr>
          <w:rFonts w:ascii="Calibri" w:hAnsi="Calibri" w:cs="Arial"/>
          <w:sz w:val="22"/>
          <w:szCs w:val="22"/>
        </w:rPr>
        <w:t>pregão</w:t>
      </w:r>
      <w:r w:rsidRPr="00231C28">
        <w:rPr>
          <w:rFonts w:ascii="Calibri" w:hAnsi="Calibri" w:cs="Arial"/>
          <w:sz w:val="22"/>
          <w:szCs w:val="22"/>
        </w:rPr>
        <w:t>, correndo às suas responsabilidades todos os direitos e deveres dec</w:t>
      </w:r>
      <w:r w:rsidR="0076511C" w:rsidRPr="00231C28">
        <w:rPr>
          <w:rFonts w:ascii="Calibri" w:hAnsi="Calibri" w:cs="Arial"/>
          <w:sz w:val="22"/>
          <w:szCs w:val="22"/>
        </w:rPr>
        <w:t>orrentes da execução contratual.</w:t>
      </w:r>
    </w:p>
    <w:p w:rsidR="000112C7" w:rsidRDefault="000112C7" w:rsidP="000112C7">
      <w:pPr>
        <w:pStyle w:val="EspSubTitulo1Char"/>
        <w:tabs>
          <w:tab w:val="left" w:pos="426"/>
          <w:tab w:val="left" w:pos="2552"/>
        </w:tabs>
        <w:suppressAutoHyphens/>
        <w:spacing w:before="0" w:after="0"/>
        <w:rPr>
          <w:rFonts w:ascii="Calibri" w:hAnsi="Calibri" w:cs="Arial"/>
          <w:szCs w:val="22"/>
        </w:rPr>
      </w:pPr>
    </w:p>
    <w:tbl>
      <w:tblPr>
        <w:tblW w:w="9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837"/>
        <w:gridCol w:w="4961"/>
      </w:tblGrid>
      <w:tr w:rsidR="000112C7" w:rsidRPr="00F36241" w:rsidTr="00A47598">
        <w:trPr>
          <w:trHeight w:val="382"/>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0112C7" w:rsidP="00A47598">
            <w:pPr>
              <w:jc w:val="center"/>
              <w:rPr>
                <w:rFonts w:ascii="Calibri" w:hAnsi="Calibri" w:cs="Arial"/>
                <w:b/>
                <w:bCs/>
                <w:sz w:val="22"/>
                <w:szCs w:val="22"/>
                <w:lang w:eastAsia="pt-BR"/>
              </w:rPr>
            </w:pPr>
            <w:r w:rsidRPr="00195757">
              <w:rPr>
                <w:rFonts w:ascii="Calibri" w:hAnsi="Calibri" w:cs="Arial"/>
                <w:b/>
                <w:bCs/>
                <w:sz w:val="22"/>
                <w:szCs w:val="22"/>
                <w:lang w:eastAsia="pt-BR"/>
              </w:rPr>
              <w:t>FISCAIS DO CONTRATO</w:t>
            </w:r>
          </w:p>
        </w:tc>
      </w:tr>
      <w:tr w:rsidR="000112C7" w:rsidRPr="00F36241" w:rsidTr="00195757">
        <w:trPr>
          <w:trHeight w:val="300"/>
          <w:jc w:val="center"/>
        </w:trPr>
        <w:tc>
          <w:tcPr>
            <w:tcW w:w="4837"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0112C7" w:rsidRPr="00F36241" w:rsidRDefault="000112C7" w:rsidP="00A47598">
            <w:pPr>
              <w:jc w:val="center"/>
              <w:rPr>
                <w:rFonts w:ascii="Calibri" w:hAnsi="Calibri" w:cs="Arial"/>
                <w:b/>
                <w:bCs/>
                <w:szCs w:val="20"/>
                <w:lang w:eastAsia="pt-BR"/>
              </w:rPr>
            </w:pPr>
            <w:r w:rsidRPr="00F36241">
              <w:rPr>
                <w:rFonts w:ascii="Calibri" w:hAnsi="Calibri" w:cs="Arial"/>
                <w:b/>
                <w:bCs/>
                <w:szCs w:val="20"/>
                <w:lang w:eastAsia="pt-BR"/>
              </w:rPr>
              <w:t>CENTROS</w:t>
            </w:r>
          </w:p>
        </w:tc>
        <w:tc>
          <w:tcPr>
            <w:tcW w:w="496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0112C7" w:rsidRPr="00195757" w:rsidRDefault="000112C7" w:rsidP="00A47598">
            <w:pPr>
              <w:jc w:val="center"/>
              <w:rPr>
                <w:rFonts w:ascii="Calibri" w:hAnsi="Calibri" w:cs="Arial"/>
                <w:b/>
                <w:bCs/>
                <w:sz w:val="22"/>
                <w:szCs w:val="22"/>
                <w:lang w:eastAsia="pt-BR"/>
              </w:rPr>
            </w:pPr>
            <w:r w:rsidRPr="00195757">
              <w:rPr>
                <w:rFonts w:ascii="Calibri" w:hAnsi="Calibri" w:cs="Arial"/>
                <w:b/>
                <w:bCs/>
                <w:sz w:val="22"/>
                <w:szCs w:val="22"/>
                <w:lang w:eastAsia="pt-BR"/>
              </w:rPr>
              <w:t>FISCAL DO CONTRATO</w:t>
            </w:r>
          </w:p>
        </w:tc>
      </w:tr>
      <w:tr w:rsidR="000112C7" w:rsidRPr="00F36241" w:rsidTr="00A47598">
        <w:trPr>
          <w:trHeight w:val="300"/>
          <w:jc w:val="center"/>
        </w:trPr>
        <w:tc>
          <w:tcPr>
            <w:tcW w:w="4837"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0112C7" w:rsidRPr="00AA3DE1" w:rsidRDefault="00AA3DE1" w:rsidP="00A47598">
            <w:pPr>
              <w:jc w:val="center"/>
              <w:rPr>
                <w:rFonts w:ascii="Calibri" w:hAnsi="Calibri" w:cs="Arial"/>
                <w:szCs w:val="20"/>
                <w:lang w:eastAsia="pt-BR"/>
              </w:rPr>
            </w:pPr>
            <w:r w:rsidRPr="00AA3DE1">
              <w:rPr>
                <w:rFonts w:ascii="Calibri" w:hAnsi="Calibri" w:cs="Arial"/>
                <w:szCs w:val="20"/>
                <w:lang w:eastAsia="pt-BR"/>
              </w:rPr>
              <w:t>CEAVI</w:t>
            </w:r>
          </w:p>
        </w:tc>
        <w:tc>
          <w:tcPr>
            <w:tcW w:w="496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5A2817" w:rsidP="00A47598">
            <w:pPr>
              <w:jc w:val="center"/>
              <w:rPr>
                <w:rFonts w:ascii="Calibri" w:hAnsi="Calibri" w:cs="Arial"/>
                <w:sz w:val="22"/>
                <w:szCs w:val="22"/>
                <w:lang w:val="es-ES_tradnl" w:eastAsia="pt-BR"/>
              </w:rPr>
            </w:pPr>
            <w:r>
              <w:rPr>
                <w:rFonts w:ascii="Calibri" w:hAnsi="Calibri" w:cs="Arial"/>
                <w:sz w:val="22"/>
                <w:szCs w:val="22"/>
                <w:lang w:val="es-ES_tradnl" w:eastAsia="pt-BR"/>
              </w:rPr>
              <w:t>Paulo Edison de Lima</w:t>
            </w:r>
          </w:p>
        </w:tc>
      </w:tr>
      <w:tr w:rsidR="000112C7" w:rsidRPr="00F36241" w:rsidTr="00A47598">
        <w:trPr>
          <w:trHeight w:val="276"/>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0112C7" w:rsidP="00A47598">
            <w:pPr>
              <w:jc w:val="center"/>
              <w:rPr>
                <w:rFonts w:ascii="Calibri" w:hAnsi="Calibri" w:cs="Arial"/>
                <w:sz w:val="22"/>
                <w:szCs w:val="22"/>
                <w:lang w:val="es-ES_tradnl" w:eastAsia="pt-BR"/>
              </w:rPr>
            </w:pPr>
            <w:r w:rsidRPr="00195757">
              <w:rPr>
                <w:rFonts w:ascii="Calibri" w:hAnsi="Calibri" w:cs="Arial"/>
                <w:b/>
                <w:bCs/>
                <w:sz w:val="22"/>
                <w:szCs w:val="22"/>
                <w:lang w:eastAsia="pt-BR"/>
              </w:rPr>
              <w:t>RESPONSÁVEL TÉCNICO</w:t>
            </w:r>
          </w:p>
        </w:tc>
      </w:tr>
      <w:tr w:rsidR="000112C7" w:rsidRPr="00F36241" w:rsidTr="00A47598">
        <w:trPr>
          <w:trHeight w:val="300"/>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5A2817" w:rsidP="00A47598">
            <w:pPr>
              <w:jc w:val="center"/>
              <w:rPr>
                <w:rFonts w:ascii="Calibri" w:hAnsi="Calibri" w:cs="Arial"/>
                <w:sz w:val="22"/>
                <w:szCs w:val="22"/>
                <w:lang w:val="es-ES_tradnl" w:eastAsia="pt-BR"/>
              </w:rPr>
            </w:pPr>
            <w:r>
              <w:rPr>
                <w:rFonts w:ascii="Calibri" w:hAnsi="Calibri" w:cs="Arial"/>
                <w:sz w:val="22"/>
                <w:szCs w:val="22"/>
                <w:lang w:val="es-ES_tradnl" w:eastAsia="pt-BR"/>
              </w:rPr>
              <w:t>Paulo Edison de Lima</w:t>
            </w:r>
          </w:p>
        </w:tc>
      </w:tr>
      <w:tr w:rsidR="000112C7" w:rsidRPr="00F36241" w:rsidTr="00A47598">
        <w:trPr>
          <w:trHeight w:val="300"/>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195757" w:rsidRDefault="000112C7" w:rsidP="00A47598">
            <w:pPr>
              <w:jc w:val="center"/>
              <w:rPr>
                <w:rFonts w:ascii="Calibri" w:hAnsi="Calibri" w:cs="Arial"/>
                <w:sz w:val="22"/>
                <w:szCs w:val="22"/>
                <w:lang w:val="es-ES_tradnl" w:eastAsia="pt-BR"/>
              </w:rPr>
            </w:pPr>
            <w:r w:rsidRPr="00195757">
              <w:rPr>
                <w:rFonts w:ascii="Calibri" w:hAnsi="Calibri" w:cs="Arial"/>
                <w:b/>
                <w:sz w:val="22"/>
                <w:szCs w:val="22"/>
                <w:lang w:eastAsia="pt-BR"/>
              </w:rPr>
              <w:t>GESTOR DE ADMINISTRAÇÃO</w:t>
            </w:r>
          </w:p>
        </w:tc>
      </w:tr>
      <w:tr w:rsidR="000112C7" w:rsidRPr="00F36241" w:rsidTr="00A47598">
        <w:trPr>
          <w:trHeight w:val="300"/>
          <w:jc w:val="center"/>
        </w:trPr>
        <w:tc>
          <w:tcPr>
            <w:tcW w:w="9798"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112C7" w:rsidRPr="00AA3DE1" w:rsidRDefault="00AA3DE1" w:rsidP="00A47598">
            <w:pPr>
              <w:jc w:val="center"/>
              <w:rPr>
                <w:rFonts w:ascii="Calibri" w:hAnsi="Calibri" w:cs="Arial"/>
                <w:sz w:val="22"/>
                <w:szCs w:val="22"/>
                <w:lang w:val="es-ES_tradnl" w:eastAsia="pt-BR"/>
              </w:rPr>
            </w:pPr>
            <w:r w:rsidRPr="001949FD">
              <w:rPr>
                <w:rFonts w:cs="Arial"/>
              </w:rPr>
              <w:t xml:space="preserve"> </w:t>
            </w:r>
            <w:r w:rsidRPr="00AA3DE1">
              <w:rPr>
                <w:rFonts w:ascii="Calibri" w:hAnsi="Calibri" w:cs="Arial"/>
              </w:rPr>
              <w:t>Setor de Apoio à Gestão de Contratos</w:t>
            </w:r>
          </w:p>
        </w:tc>
      </w:tr>
    </w:tbl>
    <w:p w:rsidR="000112C7" w:rsidRPr="000112C7" w:rsidRDefault="000112C7" w:rsidP="000112C7">
      <w:pPr>
        <w:pStyle w:val="EspSubTitulo1Char"/>
        <w:tabs>
          <w:tab w:val="left" w:pos="426"/>
          <w:tab w:val="left" w:pos="2552"/>
        </w:tabs>
        <w:suppressAutoHyphens/>
        <w:spacing w:before="0" w:after="0"/>
        <w:rPr>
          <w:rFonts w:ascii="Calibri" w:hAnsi="Calibri" w:cs="Arial"/>
          <w:szCs w:val="22"/>
          <w:lang w:val="es-ES_tradnl"/>
        </w:rPr>
      </w:pPr>
    </w:p>
    <w:p w:rsidR="0076511C" w:rsidRPr="0076511C" w:rsidRDefault="0076511C" w:rsidP="00227409">
      <w:pPr>
        <w:pStyle w:val="PargrafodaLista"/>
        <w:numPr>
          <w:ilvl w:val="1"/>
          <w:numId w:val="27"/>
        </w:numPr>
        <w:tabs>
          <w:tab w:val="left" w:pos="426"/>
          <w:tab w:val="left" w:pos="2552"/>
        </w:tabs>
        <w:suppressAutoHyphens/>
        <w:spacing w:after="0" w:line="240" w:lineRule="auto"/>
        <w:contextualSpacing w:val="0"/>
        <w:jc w:val="both"/>
        <w:rPr>
          <w:rFonts w:eastAsia="Times New Roman" w:cs="Arial"/>
          <w:b/>
          <w:bCs/>
          <w:vanish/>
          <w:lang w:eastAsia="ar-SA"/>
        </w:rPr>
      </w:pPr>
    </w:p>
    <w:p w:rsidR="0076511C" w:rsidRPr="0076511C" w:rsidRDefault="0076511C" w:rsidP="00227409">
      <w:pPr>
        <w:pStyle w:val="PargrafodaLista"/>
        <w:numPr>
          <w:ilvl w:val="1"/>
          <w:numId w:val="27"/>
        </w:numPr>
        <w:tabs>
          <w:tab w:val="left" w:pos="426"/>
          <w:tab w:val="left" w:pos="2552"/>
        </w:tabs>
        <w:suppressAutoHyphens/>
        <w:spacing w:after="0" w:line="240" w:lineRule="auto"/>
        <w:contextualSpacing w:val="0"/>
        <w:jc w:val="both"/>
        <w:rPr>
          <w:rFonts w:eastAsia="Times New Roman" w:cs="Arial"/>
          <w:b/>
          <w:bCs/>
          <w:vanish/>
          <w:lang w:eastAsia="ar-SA"/>
        </w:rPr>
      </w:pPr>
    </w:p>
    <w:p w:rsidR="00CE05A1" w:rsidRPr="00E90298" w:rsidRDefault="00C13F30" w:rsidP="00227409">
      <w:pPr>
        <w:pStyle w:val="EspSubTitulo1Char"/>
        <w:numPr>
          <w:ilvl w:val="1"/>
          <w:numId w:val="28"/>
        </w:numPr>
        <w:tabs>
          <w:tab w:val="left" w:pos="426"/>
          <w:tab w:val="left" w:pos="2552"/>
        </w:tabs>
        <w:suppressAutoHyphens/>
        <w:spacing w:before="0" w:after="0"/>
        <w:rPr>
          <w:rFonts w:ascii="Calibri" w:hAnsi="Calibri" w:cs="Arial"/>
          <w:szCs w:val="22"/>
        </w:rPr>
      </w:pPr>
      <w:r w:rsidRPr="00E90298">
        <w:rPr>
          <w:rFonts w:ascii="Calibri" w:hAnsi="Calibri" w:cs="Arial"/>
          <w:b/>
          <w:bCs/>
          <w:szCs w:val="22"/>
        </w:rPr>
        <w:t>Da convocação para assinatura do Contrato ou Autorização de Fornecimento</w:t>
      </w:r>
      <w:r w:rsidR="00CE05A1" w:rsidRPr="00E90298">
        <w:rPr>
          <w:rFonts w:ascii="Calibri" w:hAnsi="Calibri" w:cs="Arial"/>
          <w:b/>
          <w:bCs/>
          <w:szCs w:val="22"/>
        </w:rPr>
        <w:t>:</w:t>
      </w:r>
    </w:p>
    <w:p w:rsidR="00CE05A1" w:rsidRDefault="00C13F30" w:rsidP="00AA3DE1">
      <w:pPr>
        <w:pStyle w:val="EspSubTitulo1Char"/>
        <w:numPr>
          <w:ilvl w:val="2"/>
          <w:numId w:val="28"/>
        </w:numPr>
        <w:tabs>
          <w:tab w:val="left" w:pos="426"/>
        </w:tabs>
        <w:suppressAutoHyphens/>
        <w:spacing w:before="0" w:after="0"/>
        <w:ind w:left="0" w:firstLine="0"/>
        <w:rPr>
          <w:rFonts w:ascii="Calibri" w:hAnsi="Calibri" w:cs="Arial"/>
          <w:szCs w:val="22"/>
        </w:rPr>
      </w:pPr>
      <w:r w:rsidRPr="00E90298">
        <w:rPr>
          <w:rFonts w:ascii="Calibri" w:hAnsi="Calibri" w:cs="Arial"/>
          <w:szCs w:val="22"/>
        </w:rPr>
        <w:t xml:space="preserve">A licitante vencedora será convocada pelo Centro Participante, para assinatura do Contrato </w:t>
      </w:r>
      <w:r w:rsidR="0076511C">
        <w:rPr>
          <w:rFonts w:ascii="Calibri" w:hAnsi="Calibri" w:cs="Arial"/>
          <w:szCs w:val="22"/>
        </w:rPr>
        <w:t xml:space="preserve">ou </w:t>
      </w:r>
      <w:r w:rsidRPr="00E90298">
        <w:rPr>
          <w:rFonts w:ascii="Calibri" w:hAnsi="Calibri" w:cs="Arial"/>
          <w:szCs w:val="22"/>
        </w:rPr>
        <w:t>retirada da Autorização de Fornecimento, no prazo de 3 (três) dias úteis, contados da data da convocação</w:t>
      </w:r>
      <w:r>
        <w:rPr>
          <w:rFonts w:ascii="Calibri" w:hAnsi="Calibri" w:cs="Arial"/>
          <w:szCs w:val="22"/>
        </w:rPr>
        <w:t>;</w:t>
      </w:r>
    </w:p>
    <w:p w:rsidR="00C13F30" w:rsidRDefault="00C13F30" w:rsidP="00227409">
      <w:pPr>
        <w:pStyle w:val="EspSubTitulo1Char"/>
        <w:numPr>
          <w:ilvl w:val="2"/>
          <w:numId w:val="28"/>
        </w:numPr>
        <w:tabs>
          <w:tab w:val="left" w:pos="426"/>
        </w:tabs>
        <w:suppressAutoHyphens/>
        <w:spacing w:before="0" w:after="0"/>
        <w:ind w:left="0" w:firstLine="0"/>
        <w:rPr>
          <w:rFonts w:ascii="Calibri" w:hAnsi="Calibri" w:cs="Arial"/>
          <w:szCs w:val="22"/>
        </w:rPr>
      </w:pPr>
      <w:r w:rsidRPr="00E90298">
        <w:rPr>
          <w:rFonts w:ascii="Calibri" w:hAnsi="Calibri" w:cs="Arial"/>
          <w:szCs w:val="22"/>
        </w:rPr>
        <w:t>A licitante convocada poderá pedir prorrogação do prazo, por igual período, para assinatura do Contrato ou retirar a Autorização de Fornecimento, desde que formulada no curso do prazo inicial e alegado justo motivo, condicionado o atendimento do requerido, à aceitação dos motivos pela contratante</w:t>
      </w:r>
      <w:r>
        <w:rPr>
          <w:rFonts w:ascii="Calibri" w:hAnsi="Calibri" w:cs="Arial"/>
          <w:szCs w:val="22"/>
        </w:rPr>
        <w:t>;</w:t>
      </w:r>
    </w:p>
    <w:p w:rsidR="00C13F30" w:rsidRPr="002309A0" w:rsidRDefault="00C13F30" w:rsidP="00227409">
      <w:pPr>
        <w:pStyle w:val="EspSubTitulo1Char"/>
        <w:numPr>
          <w:ilvl w:val="2"/>
          <w:numId w:val="28"/>
        </w:numPr>
        <w:tabs>
          <w:tab w:val="left" w:pos="426"/>
        </w:tabs>
        <w:suppressAutoHyphens/>
        <w:spacing w:before="0" w:after="0"/>
        <w:ind w:left="0" w:firstLine="0"/>
        <w:rPr>
          <w:rFonts w:ascii="Calibri" w:hAnsi="Calibri" w:cs="Arial"/>
          <w:szCs w:val="22"/>
        </w:rPr>
      </w:pPr>
      <w:r w:rsidRPr="00E90298">
        <w:rPr>
          <w:rFonts w:ascii="Calibri" w:hAnsi="Calibri" w:cs="Arial"/>
          <w:szCs w:val="22"/>
        </w:rPr>
        <w:t xml:space="preserve">Havendo recusa injustificada, por </w:t>
      </w:r>
      <w:r w:rsidRPr="002309A0">
        <w:rPr>
          <w:rFonts w:ascii="Calibri" w:hAnsi="Calibri" w:cs="Arial"/>
          <w:szCs w:val="22"/>
        </w:rPr>
        <w:t>parte da licitante vencedora, para assinatura do Contrato ou retirar a Autorização de Fornecimento, o órgão/entidade participante cominará multa à empresa no valor equivalente a 20% (vinte por cento), calculado sobre o valor estimado da contratação, sem prejuízo de outras sanções previstas na Lei Federal nº 10.520, de 17 de julho de 2002 e neste edital.</w:t>
      </w:r>
    </w:p>
    <w:p w:rsidR="00C13F30" w:rsidRPr="002309A0" w:rsidRDefault="002309A0" w:rsidP="00AA3DE1">
      <w:pPr>
        <w:pStyle w:val="EspSubTitulo1Char"/>
        <w:numPr>
          <w:ilvl w:val="2"/>
          <w:numId w:val="28"/>
        </w:numPr>
        <w:tabs>
          <w:tab w:val="left" w:pos="426"/>
        </w:tabs>
        <w:suppressAutoHyphens/>
        <w:spacing w:before="0" w:after="0"/>
        <w:ind w:left="0" w:firstLine="0"/>
        <w:rPr>
          <w:rFonts w:ascii="Calibri" w:hAnsi="Calibri" w:cs="Arial"/>
          <w:szCs w:val="22"/>
        </w:rPr>
      </w:pPr>
      <w:r w:rsidRPr="002309A0">
        <w:rPr>
          <w:rFonts w:ascii="Calibri" w:hAnsi="Calibri" w:cs="Arial"/>
          <w:szCs w:val="22"/>
        </w:rPr>
        <w:t>A Contratante poderá, a seu critério, emitir a Autorização de Fornecimento por e-mail, ficando a empresa vencedora responsável por manter o endereço eletrônico de contato, já informado na proposta como disposto no item 7.1, devidamente atualizado, estando assim ciente e de acordo com os termos da Autorização de Fornecimento enviada.</w:t>
      </w:r>
    </w:p>
    <w:p w:rsidR="004914A6" w:rsidRPr="00E90298" w:rsidRDefault="004914A6" w:rsidP="00227409">
      <w:pPr>
        <w:numPr>
          <w:ilvl w:val="1"/>
          <w:numId w:val="28"/>
        </w:numPr>
        <w:tabs>
          <w:tab w:val="left" w:pos="426"/>
        </w:tabs>
        <w:ind w:left="0" w:firstLine="0"/>
        <w:jc w:val="both"/>
        <w:rPr>
          <w:rFonts w:ascii="Calibri" w:hAnsi="Calibri" w:cs="Arial"/>
          <w:b/>
          <w:bCs/>
          <w:sz w:val="22"/>
          <w:szCs w:val="22"/>
        </w:rPr>
      </w:pPr>
      <w:r w:rsidRPr="00E90298">
        <w:rPr>
          <w:rFonts w:ascii="Calibri" w:hAnsi="Calibri" w:cs="Arial"/>
          <w:b/>
          <w:bCs/>
          <w:sz w:val="22"/>
          <w:szCs w:val="22"/>
        </w:rPr>
        <w:t>Da rescisão contratual</w:t>
      </w:r>
    </w:p>
    <w:p w:rsidR="004914A6" w:rsidRPr="00AC3434" w:rsidRDefault="004914A6" w:rsidP="00227409">
      <w:pPr>
        <w:numPr>
          <w:ilvl w:val="2"/>
          <w:numId w:val="28"/>
        </w:numPr>
        <w:tabs>
          <w:tab w:val="left" w:pos="426"/>
        </w:tabs>
        <w:ind w:left="0" w:firstLine="0"/>
        <w:jc w:val="both"/>
        <w:rPr>
          <w:rFonts w:ascii="Calibri" w:hAnsi="Calibri" w:cs="Arial"/>
          <w:b/>
          <w:bCs/>
          <w:sz w:val="22"/>
          <w:szCs w:val="22"/>
        </w:rPr>
      </w:pPr>
      <w:r w:rsidRPr="00E90298">
        <w:rPr>
          <w:rFonts w:ascii="Calibri" w:hAnsi="Calibri" w:cs="Arial"/>
          <w:sz w:val="22"/>
          <w:szCs w:val="22"/>
        </w:rPr>
        <w:t xml:space="preserve">A rescisão </w:t>
      </w:r>
      <w:r w:rsidRPr="00AC3434">
        <w:rPr>
          <w:rFonts w:ascii="Calibri" w:hAnsi="Calibri" w:cs="Arial"/>
          <w:sz w:val="22"/>
          <w:szCs w:val="22"/>
        </w:rPr>
        <w:t xml:space="preserve">do Contrato de </w:t>
      </w:r>
      <w:r w:rsidR="00A55CE1">
        <w:rPr>
          <w:rFonts w:ascii="Calibri" w:hAnsi="Calibri" w:cs="Arial"/>
          <w:sz w:val="22"/>
          <w:szCs w:val="22"/>
        </w:rPr>
        <w:t>fornecimento</w:t>
      </w:r>
      <w:r w:rsidR="009F5CFA" w:rsidRPr="00AC3434">
        <w:rPr>
          <w:rFonts w:ascii="Calibri" w:hAnsi="Calibri" w:cs="Arial"/>
          <w:sz w:val="22"/>
          <w:szCs w:val="22"/>
        </w:rPr>
        <w:t xml:space="preserve"> </w:t>
      </w:r>
      <w:r w:rsidRPr="00AC3434">
        <w:rPr>
          <w:rFonts w:ascii="Calibri" w:hAnsi="Calibri" w:cs="Arial"/>
          <w:sz w:val="22"/>
          <w:szCs w:val="22"/>
        </w:rPr>
        <w:t>poderá ocorrer na forma e hipóteses previstas pela Lei Federal nº 8.666, de 21 de junho de 1993.</w:t>
      </w:r>
    </w:p>
    <w:p w:rsidR="004914A6" w:rsidRPr="00AC3434" w:rsidRDefault="004914A6" w:rsidP="00227409">
      <w:pPr>
        <w:numPr>
          <w:ilvl w:val="2"/>
          <w:numId w:val="28"/>
        </w:numPr>
        <w:tabs>
          <w:tab w:val="left" w:pos="426"/>
        </w:tabs>
        <w:ind w:left="0" w:firstLine="0"/>
        <w:jc w:val="both"/>
        <w:rPr>
          <w:rFonts w:ascii="Calibri" w:hAnsi="Calibri" w:cs="Arial"/>
          <w:b/>
          <w:bCs/>
          <w:sz w:val="22"/>
          <w:szCs w:val="22"/>
        </w:rPr>
      </w:pPr>
      <w:r w:rsidRPr="00AC3434">
        <w:rPr>
          <w:rFonts w:ascii="Calibri" w:hAnsi="Calibri" w:cs="Arial"/>
          <w:sz w:val="22"/>
          <w:szCs w:val="22"/>
        </w:rPr>
        <w:t xml:space="preserve">Da rescisão contratual decorrerá o direito da Contratante, incondicionadamente, reter os créditos relativos ao </w:t>
      </w:r>
      <w:r w:rsidR="00B47284" w:rsidRPr="00AC3434">
        <w:rPr>
          <w:rFonts w:ascii="Calibri" w:hAnsi="Calibri" w:cs="Arial"/>
          <w:sz w:val="22"/>
          <w:szCs w:val="22"/>
        </w:rPr>
        <w:t>contrato</w:t>
      </w:r>
      <w:r w:rsidRPr="00AC3434">
        <w:rPr>
          <w:rFonts w:ascii="Calibri" w:hAnsi="Calibri" w:cs="Arial"/>
          <w:sz w:val="22"/>
          <w:szCs w:val="22"/>
        </w:rPr>
        <w:t xml:space="preserve"> até o limite do valor dos prejuízos causados ou em face ao cumprimento irregular do avençado, além das demais sanções estabelecidas neste edital, no </w:t>
      </w:r>
      <w:r w:rsidR="00B47284" w:rsidRPr="00AC3434">
        <w:rPr>
          <w:rFonts w:ascii="Calibri" w:hAnsi="Calibri" w:cs="Arial"/>
          <w:sz w:val="22"/>
          <w:szCs w:val="22"/>
        </w:rPr>
        <w:t>contrato</w:t>
      </w:r>
      <w:r w:rsidR="00AC3434" w:rsidRPr="00AC3434">
        <w:rPr>
          <w:rFonts w:ascii="Calibri" w:hAnsi="Calibri" w:cs="Arial"/>
          <w:sz w:val="22"/>
          <w:szCs w:val="22"/>
        </w:rPr>
        <w:t xml:space="preserve"> e em lei,</w:t>
      </w:r>
      <w:r w:rsidRPr="00AC3434">
        <w:rPr>
          <w:rFonts w:ascii="Calibri" w:hAnsi="Calibri" w:cs="Arial"/>
          <w:sz w:val="22"/>
          <w:szCs w:val="22"/>
        </w:rPr>
        <w:t xml:space="preserve"> para a plena indenização do erário.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E90298">
        <w:rPr>
          <w:rFonts w:ascii="Calibri" w:hAnsi="Calibri" w:cs="Arial"/>
          <w:sz w:val="22"/>
          <w:szCs w:val="22"/>
        </w:rPr>
        <w:t>As sanções e penalidades que poderão ser aplicadas à Contratada são as previstas na Lei Federal nº 10.520, de 17 de julho de 2002, no Decreto Estadual nº 2.617, de 16 de setembro de 2009</w:t>
      </w:r>
      <w:r w:rsidR="00AC3434">
        <w:rPr>
          <w:rFonts w:ascii="Calibri" w:hAnsi="Calibri" w:cs="Arial"/>
          <w:sz w:val="22"/>
          <w:szCs w:val="22"/>
        </w:rPr>
        <w:t>,</w:t>
      </w:r>
      <w:r w:rsidRPr="00E90298">
        <w:rPr>
          <w:rFonts w:ascii="Calibri" w:hAnsi="Calibri" w:cs="Arial"/>
          <w:sz w:val="22"/>
          <w:szCs w:val="22"/>
        </w:rPr>
        <w:t xml:space="preserve"> neste edital</w:t>
      </w:r>
      <w:r w:rsidR="00AC3434">
        <w:rPr>
          <w:rFonts w:ascii="Calibri" w:hAnsi="Calibri" w:cs="Arial"/>
          <w:sz w:val="22"/>
          <w:szCs w:val="22"/>
        </w:rPr>
        <w:t xml:space="preserve"> e de forma subsidiária, as </w:t>
      </w:r>
      <w:r w:rsidR="00AC3434" w:rsidRPr="00676A4C">
        <w:rPr>
          <w:rFonts w:ascii="Calibri" w:hAnsi="Calibri" w:cs="Arial"/>
          <w:sz w:val="22"/>
          <w:szCs w:val="22"/>
        </w:rPr>
        <w:t>constantes na Lei 8666 de 21 de junho de 1993.</w:t>
      </w:r>
    </w:p>
    <w:p w:rsidR="004914A6" w:rsidRPr="00676A4C" w:rsidRDefault="00A36649" w:rsidP="00227409">
      <w:pPr>
        <w:numPr>
          <w:ilvl w:val="1"/>
          <w:numId w:val="28"/>
        </w:numPr>
        <w:tabs>
          <w:tab w:val="left" w:pos="426"/>
          <w:tab w:val="left" w:pos="2552"/>
        </w:tabs>
        <w:ind w:left="0" w:firstLine="0"/>
        <w:jc w:val="both"/>
        <w:rPr>
          <w:rFonts w:ascii="Calibri" w:hAnsi="Calibri" w:cs="Arial"/>
          <w:b/>
          <w:bCs/>
          <w:sz w:val="22"/>
          <w:szCs w:val="22"/>
        </w:rPr>
      </w:pPr>
      <w:r w:rsidRPr="00676A4C">
        <w:rPr>
          <w:rFonts w:ascii="Calibri" w:hAnsi="Calibri" w:cs="Arial"/>
          <w:b/>
          <w:bCs/>
          <w:sz w:val="22"/>
          <w:szCs w:val="22"/>
        </w:rPr>
        <w:t>Dos direitos da Administração</w:t>
      </w:r>
      <w:r w:rsidR="004914A6" w:rsidRPr="00676A4C">
        <w:rPr>
          <w:rFonts w:ascii="Calibri" w:hAnsi="Calibri" w:cs="Arial"/>
          <w:b/>
          <w:bCs/>
          <w:sz w:val="22"/>
          <w:szCs w:val="22"/>
        </w:rPr>
        <w:tab/>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Ficam resguardados os direitos da Administração, em caso de rescisão administrativa, na forma estabelecida no art. 77, da Lei Federal nº 8.666, de 21 de junho de 1993.</w:t>
      </w:r>
    </w:p>
    <w:p w:rsidR="00A36649" w:rsidRPr="00E90298" w:rsidRDefault="00A36649" w:rsidP="00227409">
      <w:pPr>
        <w:numPr>
          <w:ilvl w:val="1"/>
          <w:numId w:val="28"/>
        </w:numPr>
        <w:tabs>
          <w:tab w:val="left" w:pos="426"/>
        </w:tabs>
        <w:ind w:left="0" w:firstLine="0"/>
        <w:jc w:val="both"/>
        <w:rPr>
          <w:rFonts w:ascii="Calibri" w:hAnsi="Calibri" w:cs="Arial"/>
          <w:b/>
          <w:bCs/>
          <w:sz w:val="22"/>
          <w:szCs w:val="22"/>
        </w:rPr>
      </w:pPr>
      <w:r w:rsidRPr="00E90298">
        <w:rPr>
          <w:rFonts w:ascii="Calibri" w:hAnsi="Calibri" w:cs="Arial"/>
          <w:b/>
          <w:bCs/>
          <w:sz w:val="22"/>
          <w:szCs w:val="22"/>
        </w:rPr>
        <w:t>A execução do Contrato</w:t>
      </w:r>
      <w:r w:rsidR="00A55CE1">
        <w:rPr>
          <w:rFonts w:ascii="Calibri" w:hAnsi="Calibri" w:cs="Arial"/>
          <w:b/>
          <w:bCs/>
          <w:sz w:val="22"/>
          <w:szCs w:val="22"/>
        </w:rPr>
        <w:t xml:space="preserve"> / Autorização de Fornecimento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E90298">
        <w:rPr>
          <w:rFonts w:ascii="Calibri" w:hAnsi="Calibri" w:cs="Arial"/>
          <w:sz w:val="22"/>
          <w:szCs w:val="22"/>
        </w:rPr>
        <w:t>São partes integrantes do contrato a ser assinado</w:t>
      </w:r>
      <w:r w:rsidR="00676A4C">
        <w:rPr>
          <w:rFonts w:ascii="Calibri" w:hAnsi="Calibri" w:cs="Arial"/>
          <w:sz w:val="22"/>
          <w:szCs w:val="22"/>
        </w:rPr>
        <w:t xml:space="preserve"> ou instrumento equivalente</w:t>
      </w:r>
      <w:r w:rsidRPr="00E90298">
        <w:rPr>
          <w:rFonts w:ascii="Calibri" w:hAnsi="Calibri" w:cs="Arial"/>
          <w:sz w:val="22"/>
          <w:szCs w:val="22"/>
        </w:rPr>
        <w:t xml:space="preserve">, como se transcritos estivessem, o presente edital de licitação, seus anexos, a </w:t>
      </w:r>
      <w:r w:rsidRPr="00676A4C">
        <w:rPr>
          <w:rFonts w:ascii="Calibri" w:hAnsi="Calibri" w:cs="Arial"/>
          <w:sz w:val="22"/>
          <w:szCs w:val="22"/>
        </w:rPr>
        <w:t xml:space="preserve">Ata de Registro de Preços e quaisquer complementos, os documentos, propostas e informações apresentadas </w:t>
      </w:r>
      <w:r w:rsidR="00E33532" w:rsidRPr="00676A4C">
        <w:rPr>
          <w:rFonts w:ascii="Calibri" w:hAnsi="Calibri" w:cs="Arial"/>
          <w:sz w:val="22"/>
          <w:szCs w:val="22"/>
        </w:rPr>
        <w:t>pelo licitante vencedor</w:t>
      </w:r>
      <w:r w:rsidRPr="00676A4C">
        <w:rPr>
          <w:rFonts w:ascii="Calibri" w:hAnsi="Calibri" w:cs="Arial"/>
          <w:sz w:val="22"/>
          <w:szCs w:val="22"/>
        </w:rPr>
        <w:t xml:space="preserve"> e que deram suporte ao julgamento da licitação.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Quaisquer atos ou ações praticados por empregados, prepostos ou contratados da contratante, que resultarem em qualquer espécie de dano ou prejuízo para a Administração Pública e/ou para terceiros, serão de exclusiva responsabilidade da contratada.</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 xml:space="preserve">São de responsabilidade da contratada eventuais demandas judiciais de qualquer natureza, contra ela ajuizadas, relacionadas ao presente edital e à execução do </w:t>
      </w:r>
      <w:r w:rsidR="00E33532" w:rsidRPr="00676A4C">
        <w:rPr>
          <w:rFonts w:ascii="Calibri" w:hAnsi="Calibri" w:cs="Arial"/>
          <w:sz w:val="22"/>
          <w:szCs w:val="22"/>
        </w:rPr>
        <w:t>contrato</w:t>
      </w:r>
      <w:r w:rsidR="00676A4C" w:rsidRPr="00676A4C">
        <w:rPr>
          <w:rFonts w:ascii="Calibri" w:hAnsi="Calibri" w:cs="Arial"/>
          <w:sz w:val="22"/>
          <w:szCs w:val="22"/>
        </w:rPr>
        <w:t xml:space="preserve"> ou autorização de fornecimento</w:t>
      </w:r>
      <w:r w:rsidRPr="00676A4C">
        <w:rPr>
          <w:rFonts w:ascii="Calibri" w:hAnsi="Calibri" w:cs="Arial"/>
          <w:sz w:val="22"/>
          <w:szCs w:val="22"/>
        </w:rPr>
        <w:t>.</w:t>
      </w:r>
    </w:p>
    <w:p w:rsidR="004914A6" w:rsidRPr="00E90298" w:rsidRDefault="00E33532"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lastRenderedPageBreak/>
        <w:t>O licitante vencedor</w:t>
      </w:r>
      <w:r w:rsidR="004914A6" w:rsidRPr="00676A4C">
        <w:rPr>
          <w:rFonts w:ascii="Calibri" w:hAnsi="Calibri" w:cs="Arial"/>
          <w:sz w:val="22"/>
          <w:szCs w:val="22"/>
        </w:rPr>
        <w:t xml:space="preserve"> deverá manter até o cumprimento final de sua obrigação, todas as condições de habilitação e qualificação exigidas na licitação, devendo comunicar</w:t>
      </w:r>
      <w:r w:rsidR="004914A6" w:rsidRPr="00E90298">
        <w:rPr>
          <w:rFonts w:ascii="Calibri" w:hAnsi="Calibri" w:cs="Arial"/>
          <w:sz w:val="22"/>
          <w:szCs w:val="22"/>
        </w:rPr>
        <w:t xml:space="preserve"> imediatamente à contratante qualquer alteração que possa comprometer o objeto contratado.</w:t>
      </w:r>
    </w:p>
    <w:p w:rsidR="00A36649" w:rsidRPr="00E90298" w:rsidRDefault="00A36649" w:rsidP="00227409">
      <w:pPr>
        <w:numPr>
          <w:ilvl w:val="1"/>
          <w:numId w:val="28"/>
        </w:numPr>
        <w:tabs>
          <w:tab w:val="left" w:pos="426"/>
        </w:tabs>
        <w:ind w:left="0" w:firstLine="0"/>
        <w:jc w:val="both"/>
        <w:rPr>
          <w:rFonts w:ascii="Calibri" w:hAnsi="Calibri" w:cs="Arial"/>
          <w:b/>
          <w:bCs/>
          <w:sz w:val="22"/>
          <w:szCs w:val="22"/>
          <w:lang w:val="pt-PT"/>
        </w:rPr>
      </w:pPr>
      <w:r w:rsidRPr="00E90298">
        <w:rPr>
          <w:rFonts w:ascii="Calibri" w:hAnsi="Calibri" w:cs="Arial"/>
          <w:b/>
          <w:bCs/>
          <w:sz w:val="22"/>
          <w:szCs w:val="22"/>
          <w:lang w:val="pt-PT"/>
        </w:rPr>
        <w:t>Da vigência do Contrato</w:t>
      </w:r>
      <w:r w:rsidR="00676A4C">
        <w:rPr>
          <w:rFonts w:ascii="Calibri" w:hAnsi="Calibri" w:cs="Arial"/>
          <w:b/>
          <w:bCs/>
          <w:sz w:val="22"/>
          <w:szCs w:val="22"/>
          <w:lang w:val="pt-PT"/>
        </w:rPr>
        <w:t>/Autorização de Fornecimento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lang w:val="pt-PT"/>
        </w:rPr>
      </w:pPr>
      <w:r w:rsidRPr="00E90298">
        <w:rPr>
          <w:rFonts w:ascii="Calibri" w:hAnsi="Calibri" w:cs="Arial"/>
          <w:sz w:val="22"/>
          <w:szCs w:val="22"/>
        </w:rPr>
        <w:t>Os contratos</w:t>
      </w:r>
      <w:r w:rsidR="00676A4C">
        <w:rPr>
          <w:rFonts w:ascii="Calibri" w:hAnsi="Calibri" w:cs="Arial"/>
          <w:sz w:val="22"/>
          <w:szCs w:val="22"/>
        </w:rPr>
        <w:t xml:space="preserve"> ou instrumento equivalente</w:t>
      </w:r>
      <w:r w:rsidRPr="00E90298">
        <w:rPr>
          <w:rFonts w:ascii="Calibri" w:hAnsi="Calibri" w:cs="Arial"/>
          <w:sz w:val="22"/>
          <w:szCs w:val="22"/>
        </w:rPr>
        <w:t xml:space="preserve"> decorrentes do Sistema de Registro de Preços terão sua vigência conforme o </w:t>
      </w:r>
      <w:r w:rsidRPr="00676A4C">
        <w:rPr>
          <w:rFonts w:ascii="Calibri" w:hAnsi="Calibri" w:cs="Arial"/>
          <w:sz w:val="22"/>
          <w:szCs w:val="22"/>
        </w:rPr>
        <w:t>disposto no art. 57 da Lei Federal nº 8.666, de 21 de junho de 1993.</w:t>
      </w:r>
    </w:p>
    <w:p w:rsidR="00A36649" w:rsidRPr="00676A4C" w:rsidRDefault="00A36649" w:rsidP="00227409">
      <w:pPr>
        <w:numPr>
          <w:ilvl w:val="1"/>
          <w:numId w:val="28"/>
        </w:numPr>
        <w:tabs>
          <w:tab w:val="left" w:pos="426"/>
        </w:tabs>
        <w:ind w:left="0" w:firstLine="0"/>
        <w:jc w:val="both"/>
        <w:rPr>
          <w:rFonts w:ascii="Calibri" w:hAnsi="Calibri" w:cs="Arial"/>
          <w:b/>
          <w:bCs/>
          <w:sz w:val="22"/>
          <w:szCs w:val="22"/>
        </w:rPr>
      </w:pPr>
      <w:r w:rsidRPr="00676A4C">
        <w:rPr>
          <w:rFonts w:ascii="Calibri" w:hAnsi="Calibri" w:cs="Arial"/>
          <w:b/>
          <w:bCs/>
          <w:sz w:val="22"/>
          <w:szCs w:val="22"/>
        </w:rPr>
        <w:t xml:space="preserve">Da alteração do </w:t>
      </w:r>
      <w:r w:rsidR="00A55CE1" w:rsidRPr="00E90298">
        <w:rPr>
          <w:rFonts w:ascii="Calibri" w:hAnsi="Calibri" w:cs="Arial"/>
          <w:b/>
          <w:bCs/>
          <w:sz w:val="22"/>
          <w:szCs w:val="22"/>
          <w:lang w:val="pt-PT"/>
        </w:rPr>
        <w:t>Contrato</w:t>
      </w:r>
      <w:r w:rsidR="00A55CE1">
        <w:rPr>
          <w:rFonts w:ascii="Calibri" w:hAnsi="Calibri" w:cs="Arial"/>
          <w:b/>
          <w:bCs/>
          <w:sz w:val="22"/>
          <w:szCs w:val="22"/>
          <w:lang w:val="pt-PT"/>
        </w:rPr>
        <w:t>/Autorização de Fornecimento</w:t>
      </w:r>
    </w:p>
    <w:p w:rsidR="004914A6" w:rsidRPr="00676A4C"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 xml:space="preserve">O </w:t>
      </w:r>
      <w:r w:rsidR="00E33532" w:rsidRPr="00676A4C">
        <w:rPr>
          <w:rFonts w:ascii="Calibri" w:hAnsi="Calibri" w:cs="Arial"/>
          <w:sz w:val="22"/>
          <w:szCs w:val="22"/>
        </w:rPr>
        <w:t>contrato</w:t>
      </w:r>
      <w:r w:rsidRPr="00676A4C">
        <w:rPr>
          <w:rFonts w:ascii="Calibri" w:hAnsi="Calibri" w:cs="Arial"/>
          <w:sz w:val="22"/>
          <w:szCs w:val="22"/>
        </w:rPr>
        <w:t xml:space="preserve"> a ser celebrado poderá ser alterado, na forma e condições estabelecidas no artigo 65 da Lei Federal nº 8.666, de 21 de junho de 1993.</w:t>
      </w:r>
    </w:p>
    <w:p w:rsidR="004914A6" w:rsidRPr="00676A4C" w:rsidRDefault="004914A6" w:rsidP="00227409">
      <w:pPr>
        <w:numPr>
          <w:ilvl w:val="3"/>
          <w:numId w:val="28"/>
        </w:numPr>
        <w:tabs>
          <w:tab w:val="left" w:pos="993"/>
        </w:tabs>
        <w:ind w:left="0" w:firstLine="0"/>
        <w:jc w:val="both"/>
        <w:rPr>
          <w:rFonts w:ascii="Calibri" w:hAnsi="Calibri" w:cs="Arial"/>
          <w:b/>
          <w:bCs/>
          <w:sz w:val="22"/>
          <w:szCs w:val="22"/>
        </w:rPr>
      </w:pPr>
      <w:r w:rsidRPr="00676A4C">
        <w:rPr>
          <w:rFonts w:ascii="Calibri" w:hAnsi="Calibri" w:cs="Arial"/>
          <w:sz w:val="22"/>
          <w:szCs w:val="22"/>
        </w:rPr>
        <w:t xml:space="preserve">O contratado fica obrigado a aceitar, nos termos do art. 65, §1º, da Lei Federal nº 8.666, de 21 de junho de 1993, nas mesmas condições contratuais, </w:t>
      </w:r>
      <w:r w:rsidR="00676A4C" w:rsidRPr="00676A4C">
        <w:rPr>
          <w:rFonts w:ascii="Calibri" w:hAnsi="Calibri" w:cs="Arial"/>
          <w:sz w:val="22"/>
          <w:szCs w:val="22"/>
        </w:rPr>
        <w:t>as alterações</w:t>
      </w:r>
      <w:r w:rsidRPr="00676A4C">
        <w:rPr>
          <w:rFonts w:ascii="Calibri" w:hAnsi="Calibri" w:cs="Arial"/>
          <w:sz w:val="22"/>
          <w:szCs w:val="22"/>
        </w:rPr>
        <w:t xml:space="preserve"> que se fizerem necessári</w:t>
      </w:r>
      <w:r w:rsidR="00676A4C" w:rsidRPr="00676A4C">
        <w:rPr>
          <w:rFonts w:ascii="Calibri" w:hAnsi="Calibri" w:cs="Arial"/>
          <w:sz w:val="22"/>
          <w:szCs w:val="22"/>
        </w:rPr>
        <w:t>as</w:t>
      </w:r>
      <w:r w:rsidRPr="00676A4C">
        <w:rPr>
          <w:rFonts w:ascii="Calibri" w:hAnsi="Calibri" w:cs="Arial"/>
          <w:sz w:val="22"/>
          <w:szCs w:val="22"/>
        </w:rPr>
        <w:t xml:space="preserve"> até 25% do valor</w:t>
      </w:r>
      <w:r w:rsidR="009E08D7" w:rsidRPr="00676A4C">
        <w:rPr>
          <w:rFonts w:ascii="Calibri" w:hAnsi="Calibri" w:cs="Arial"/>
          <w:sz w:val="22"/>
          <w:szCs w:val="22"/>
        </w:rPr>
        <w:t xml:space="preserve"> inicial</w:t>
      </w:r>
      <w:r w:rsidRPr="00676A4C">
        <w:rPr>
          <w:rFonts w:ascii="Calibri" w:hAnsi="Calibri" w:cs="Arial"/>
          <w:sz w:val="22"/>
          <w:szCs w:val="22"/>
        </w:rPr>
        <w:t xml:space="preserve"> atualizado do </w:t>
      </w:r>
      <w:r w:rsidR="009E08D7" w:rsidRPr="00676A4C">
        <w:rPr>
          <w:rFonts w:ascii="Calibri" w:hAnsi="Calibri" w:cs="Arial"/>
          <w:sz w:val="22"/>
          <w:szCs w:val="22"/>
        </w:rPr>
        <w:t>contrato</w:t>
      </w:r>
      <w:r w:rsidRPr="00676A4C">
        <w:rPr>
          <w:rFonts w:ascii="Calibri" w:hAnsi="Calibri" w:cs="Arial"/>
          <w:sz w:val="22"/>
          <w:szCs w:val="22"/>
        </w:rPr>
        <w:t>, não cabendo nesse caso qualquer tipo de indenização.</w:t>
      </w:r>
    </w:p>
    <w:p w:rsidR="00A36649" w:rsidRPr="00676A4C" w:rsidRDefault="00A36649" w:rsidP="00227409">
      <w:pPr>
        <w:numPr>
          <w:ilvl w:val="1"/>
          <w:numId w:val="28"/>
        </w:numPr>
        <w:tabs>
          <w:tab w:val="left" w:pos="426"/>
        </w:tabs>
        <w:ind w:left="0" w:firstLine="0"/>
        <w:jc w:val="both"/>
        <w:rPr>
          <w:rFonts w:ascii="Calibri" w:hAnsi="Calibri" w:cs="Arial"/>
          <w:b/>
          <w:bCs/>
          <w:sz w:val="22"/>
          <w:szCs w:val="22"/>
        </w:rPr>
      </w:pPr>
      <w:r w:rsidRPr="00676A4C">
        <w:rPr>
          <w:rFonts w:ascii="Calibri" w:hAnsi="Calibri" w:cs="Arial"/>
          <w:b/>
          <w:bCs/>
          <w:sz w:val="22"/>
          <w:szCs w:val="22"/>
        </w:rPr>
        <w:t xml:space="preserve">Do </w:t>
      </w:r>
      <w:r w:rsidR="00676A4C" w:rsidRPr="00676A4C">
        <w:rPr>
          <w:rFonts w:ascii="Calibri" w:hAnsi="Calibri" w:cs="Arial"/>
          <w:b/>
          <w:bCs/>
          <w:sz w:val="22"/>
          <w:szCs w:val="22"/>
        </w:rPr>
        <w:t>material adquirido</w:t>
      </w:r>
      <w:r w:rsidRPr="00676A4C">
        <w:rPr>
          <w:rFonts w:ascii="Calibri" w:hAnsi="Calibri" w:cs="Arial"/>
          <w:b/>
          <w:bCs/>
          <w:sz w:val="22"/>
          <w:szCs w:val="22"/>
        </w:rPr>
        <w:t>:</w:t>
      </w:r>
    </w:p>
    <w:p w:rsidR="004914A6" w:rsidRPr="00E90298" w:rsidRDefault="004914A6" w:rsidP="00227409">
      <w:pPr>
        <w:numPr>
          <w:ilvl w:val="2"/>
          <w:numId w:val="28"/>
        </w:numPr>
        <w:tabs>
          <w:tab w:val="left" w:pos="426"/>
        </w:tabs>
        <w:ind w:left="0" w:firstLine="0"/>
        <w:jc w:val="both"/>
        <w:rPr>
          <w:rFonts w:ascii="Calibri" w:hAnsi="Calibri" w:cs="Arial"/>
          <w:b/>
          <w:bCs/>
          <w:sz w:val="22"/>
          <w:szCs w:val="22"/>
        </w:rPr>
      </w:pPr>
      <w:r w:rsidRPr="00676A4C">
        <w:rPr>
          <w:rFonts w:ascii="Calibri" w:hAnsi="Calibri" w:cs="Arial"/>
          <w:sz w:val="22"/>
          <w:szCs w:val="22"/>
        </w:rPr>
        <w:t xml:space="preserve">A fiscalização, aceitação e rejeição do material adquirido pelo órgão </w:t>
      </w:r>
      <w:r w:rsidR="009E08D7" w:rsidRPr="00676A4C">
        <w:rPr>
          <w:rFonts w:ascii="Calibri" w:hAnsi="Calibri" w:cs="Arial"/>
          <w:sz w:val="22"/>
          <w:szCs w:val="22"/>
        </w:rPr>
        <w:t>contratante</w:t>
      </w:r>
      <w:r w:rsidRPr="00676A4C">
        <w:rPr>
          <w:rFonts w:ascii="Calibri" w:hAnsi="Calibri" w:cs="Arial"/>
          <w:sz w:val="22"/>
          <w:szCs w:val="22"/>
        </w:rPr>
        <w:t xml:space="preserve"> deverá atender ao que se encontra definido no edital e seus anexos</w:t>
      </w:r>
      <w:r w:rsidRPr="00E90298">
        <w:rPr>
          <w:rFonts w:ascii="Calibri" w:hAnsi="Calibri" w:cs="Arial"/>
          <w:sz w:val="22"/>
          <w:szCs w:val="22"/>
        </w:rPr>
        <w:t>.</w:t>
      </w:r>
    </w:p>
    <w:p w:rsidR="00A36649" w:rsidRPr="00E90298" w:rsidRDefault="00A36649">
      <w:pPr>
        <w:tabs>
          <w:tab w:val="left" w:pos="2552"/>
        </w:tabs>
        <w:jc w:val="both"/>
        <w:rPr>
          <w:rFonts w:ascii="Calibri" w:hAnsi="Calibri" w:cs="Arial"/>
          <w:b/>
          <w:sz w:val="22"/>
          <w:szCs w:val="22"/>
        </w:rPr>
      </w:pPr>
    </w:p>
    <w:p w:rsidR="00A36649" w:rsidRPr="000E2D5A" w:rsidRDefault="00A36649" w:rsidP="00227409">
      <w:pPr>
        <w:numPr>
          <w:ilvl w:val="0"/>
          <w:numId w:val="28"/>
        </w:numPr>
        <w:tabs>
          <w:tab w:val="left" w:pos="284"/>
        </w:tabs>
        <w:ind w:left="0" w:firstLine="0"/>
        <w:jc w:val="both"/>
        <w:rPr>
          <w:rFonts w:ascii="Calibri" w:hAnsi="Calibri" w:cs="Arial"/>
          <w:b/>
          <w:sz w:val="22"/>
          <w:szCs w:val="22"/>
        </w:rPr>
      </w:pPr>
      <w:r w:rsidRPr="000E2D5A">
        <w:rPr>
          <w:rFonts w:ascii="Calibri" w:hAnsi="Calibri" w:cs="Arial"/>
          <w:b/>
          <w:sz w:val="22"/>
          <w:szCs w:val="22"/>
        </w:rPr>
        <w:t>DOS RECURSOS ORÇAMENTÁRIOS</w:t>
      </w:r>
    </w:p>
    <w:p w:rsidR="00A36649" w:rsidRPr="000E2D5A" w:rsidRDefault="00A36649" w:rsidP="00227409">
      <w:pPr>
        <w:numPr>
          <w:ilvl w:val="1"/>
          <w:numId w:val="28"/>
        </w:numPr>
        <w:tabs>
          <w:tab w:val="left" w:pos="284"/>
        </w:tabs>
        <w:ind w:left="0" w:firstLine="0"/>
        <w:jc w:val="both"/>
        <w:rPr>
          <w:rFonts w:ascii="Calibri" w:hAnsi="Calibri" w:cs="Arial"/>
          <w:b/>
          <w:sz w:val="22"/>
          <w:szCs w:val="22"/>
        </w:rPr>
      </w:pPr>
      <w:r w:rsidRPr="000E2D5A">
        <w:rPr>
          <w:rFonts w:ascii="Calibri" w:hAnsi="Calibri" w:cs="Arial"/>
          <w:sz w:val="22"/>
          <w:szCs w:val="22"/>
        </w:rPr>
        <w:t xml:space="preserve">O pagamento da presente licitação correrá a conta dos recursos consignados no orçamento do </w:t>
      </w:r>
      <w:r w:rsidR="005F454B" w:rsidRPr="000E2D5A">
        <w:rPr>
          <w:rFonts w:ascii="Calibri" w:hAnsi="Calibri" w:cs="Arial"/>
          <w:sz w:val="22"/>
          <w:szCs w:val="22"/>
        </w:rPr>
        <w:t>Centros</w:t>
      </w:r>
      <w:r w:rsidRPr="000E2D5A">
        <w:rPr>
          <w:rFonts w:ascii="Calibri" w:hAnsi="Calibri" w:cs="Arial"/>
          <w:sz w:val="22"/>
          <w:szCs w:val="22"/>
        </w:rPr>
        <w:t xml:space="preserve"> indicados no </w:t>
      </w:r>
      <w:hyperlink w:anchor="Anexo_VIII" w:history="1">
        <w:r w:rsidR="005F454B" w:rsidRPr="000E2D5A">
          <w:rPr>
            <w:rStyle w:val="Hyperlink"/>
            <w:rFonts w:ascii="Calibri" w:hAnsi="Calibri" w:cs="Arial"/>
            <w:bCs/>
            <w:sz w:val="22"/>
            <w:szCs w:val="22"/>
          </w:rPr>
          <w:t>Anexo VII</w:t>
        </w:r>
      </w:hyperlink>
      <w:r w:rsidRPr="000E2D5A">
        <w:rPr>
          <w:rFonts w:ascii="Calibri" w:hAnsi="Calibri" w:cs="Arial"/>
          <w:sz w:val="22"/>
          <w:szCs w:val="22"/>
        </w:rPr>
        <w:t>.</w:t>
      </w:r>
    </w:p>
    <w:p w:rsidR="00A36649" w:rsidRPr="00E90298" w:rsidRDefault="00A36649">
      <w:pPr>
        <w:jc w:val="both"/>
        <w:rPr>
          <w:rFonts w:ascii="Calibri" w:hAnsi="Calibri"/>
          <w:sz w:val="22"/>
          <w:szCs w:val="22"/>
          <w:lang w:val="pt-PT"/>
        </w:rPr>
      </w:pPr>
      <w:r w:rsidRPr="00E90298">
        <w:rPr>
          <w:rFonts w:ascii="Calibri" w:hAnsi="Calibri"/>
          <w:sz w:val="22"/>
          <w:szCs w:val="22"/>
          <w:lang w:val="pt-PT"/>
        </w:rPr>
        <w:t xml:space="preserve"> </w:t>
      </w:r>
    </w:p>
    <w:p w:rsidR="00A36649" w:rsidRPr="005C4E5A" w:rsidRDefault="00A36649" w:rsidP="00227409">
      <w:pPr>
        <w:numPr>
          <w:ilvl w:val="0"/>
          <w:numId w:val="28"/>
        </w:numPr>
        <w:tabs>
          <w:tab w:val="left" w:pos="426"/>
        </w:tabs>
        <w:ind w:left="0" w:firstLine="0"/>
        <w:jc w:val="both"/>
        <w:rPr>
          <w:rFonts w:ascii="Calibri" w:hAnsi="Calibri" w:cs="Arial"/>
          <w:b/>
          <w:sz w:val="22"/>
          <w:szCs w:val="22"/>
        </w:rPr>
      </w:pPr>
      <w:r w:rsidRPr="005C4E5A">
        <w:rPr>
          <w:rFonts w:ascii="Calibri" w:hAnsi="Calibri" w:cs="Arial"/>
          <w:b/>
          <w:bCs/>
          <w:sz w:val="22"/>
          <w:szCs w:val="22"/>
        </w:rPr>
        <w:t>DO PAGAMENTO DAS DESPESAS</w:t>
      </w:r>
    </w:p>
    <w:p w:rsidR="00443D6F" w:rsidRPr="007C505E" w:rsidRDefault="00443D6F" w:rsidP="00227409">
      <w:pPr>
        <w:numPr>
          <w:ilvl w:val="1"/>
          <w:numId w:val="28"/>
        </w:numPr>
        <w:tabs>
          <w:tab w:val="left" w:pos="426"/>
        </w:tabs>
        <w:ind w:left="0" w:firstLine="0"/>
        <w:jc w:val="both"/>
        <w:rPr>
          <w:rFonts w:ascii="Calibri" w:hAnsi="Calibri" w:cs="Arial"/>
          <w:b/>
          <w:sz w:val="22"/>
          <w:szCs w:val="22"/>
        </w:rPr>
      </w:pPr>
      <w:r w:rsidRPr="005C4E5A">
        <w:rPr>
          <w:rFonts w:ascii="Calibri" w:hAnsi="Calibri" w:cs="Arial"/>
          <w:sz w:val="22"/>
          <w:szCs w:val="22"/>
        </w:rPr>
        <w:t xml:space="preserve">As despesas </w:t>
      </w:r>
      <w:r w:rsidRPr="007C505E">
        <w:rPr>
          <w:rFonts w:ascii="Calibri" w:hAnsi="Calibri" w:cs="Arial"/>
          <w:sz w:val="22"/>
          <w:szCs w:val="22"/>
        </w:rPr>
        <w:t xml:space="preserve">resultantes do presente </w:t>
      </w:r>
      <w:r w:rsidR="009E08D7" w:rsidRPr="007C505E">
        <w:rPr>
          <w:rFonts w:ascii="Calibri" w:hAnsi="Calibri" w:cs="Arial"/>
          <w:sz w:val="22"/>
          <w:szCs w:val="22"/>
        </w:rPr>
        <w:t>pregão</w:t>
      </w:r>
      <w:r w:rsidRPr="007C505E">
        <w:rPr>
          <w:rFonts w:ascii="Calibri" w:hAnsi="Calibri" w:cs="Arial"/>
          <w:sz w:val="22"/>
          <w:szCs w:val="22"/>
        </w:rPr>
        <w:t xml:space="preserve"> serão pagas de acordo com a proposta de preços apresentada pela empresa julgada vencedora, observado o que consta neste edital e seus anexos, inclusive quanto à forma e condições de pagamento.</w:t>
      </w:r>
    </w:p>
    <w:p w:rsidR="00443D6F" w:rsidRPr="007C505E" w:rsidRDefault="009E08D7" w:rsidP="00227409">
      <w:pPr>
        <w:numPr>
          <w:ilvl w:val="2"/>
          <w:numId w:val="28"/>
        </w:numPr>
        <w:tabs>
          <w:tab w:val="left" w:pos="426"/>
        </w:tabs>
        <w:ind w:left="0" w:firstLine="0"/>
        <w:jc w:val="both"/>
        <w:rPr>
          <w:rFonts w:ascii="Calibri" w:hAnsi="Calibri" w:cs="Arial"/>
          <w:b/>
          <w:sz w:val="22"/>
          <w:szCs w:val="22"/>
        </w:rPr>
      </w:pPr>
      <w:r w:rsidRPr="007C505E">
        <w:rPr>
          <w:rFonts w:ascii="Calibri" w:hAnsi="Calibri" w:cs="Arial"/>
          <w:sz w:val="22"/>
          <w:szCs w:val="22"/>
        </w:rPr>
        <w:t>Sendo</w:t>
      </w:r>
      <w:r w:rsidR="00443D6F" w:rsidRPr="007C505E">
        <w:rPr>
          <w:rFonts w:ascii="Calibri" w:hAnsi="Calibri" w:cs="Arial"/>
          <w:sz w:val="22"/>
          <w:szCs w:val="22"/>
        </w:rPr>
        <w:t xml:space="preserve"> vencedora licitante catarinense, para a emissão da nota fiscal, será observado o valor cotado sem a incidência do ICMS, </w:t>
      </w:r>
      <w:r w:rsidR="00F94BB7" w:rsidRPr="007C505E">
        <w:rPr>
          <w:rFonts w:ascii="Calibri" w:hAnsi="Calibri" w:cs="Arial"/>
          <w:bCs/>
          <w:sz w:val="22"/>
          <w:szCs w:val="22"/>
        </w:rPr>
        <w:t xml:space="preserve">observado o subitem </w:t>
      </w:r>
      <w:hyperlink w:anchor="N_2_2" w:history="1">
        <w:r w:rsidR="00F94BB7" w:rsidRPr="007C505E">
          <w:rPr>
            <w:rStyle w:val="Hyperlink"/>
            <w:rFonts w:ascii="Calibri" w:hAnsi="Calibri" w:cs="Arial"/>
            <w:bCs/>
            <w:color w:val="auto"/>
            <w:sz w:val="22"/>
            <w:szCs w:val="22"/>
            <w:u w:val="none"/>
          </w:rPr>
          <w:t>2.2</w:t>
        </w:r>
      </w:hyperlink>
      <w:r w:rsidR="00443D6F" w:rsidRPr="007C505E">
        <w:rPr>
          <w:rFonts w:ascii="Calibri" w:hAnsi="Calibri" w:cs="Arial"/>
          <w:bCs/>
          <w:sz w:val="22"/>
          <w:szCs w:val="22"/>
        </w:rPr>
        <w:t>.</w:t>
      </w:r>
    </w:p>
    <w:p w:rsidR="00A36649" w:rsidRPr="007C505E" w:rsidRDefault="00443D6F" w:rsidP="00227409">
      <w:pPr>
        <w:numPr>
          <w:ilvl w:val="2"/>
          <w:numId w:val="28"/>
        </w:numPr>
        <w:tabs>
          <w:tab w:val="left" w:pos="426"/>
        </w:tabs>
        <w:ind w:left="0" w:firstLine="0"/>
        <w:jc w:val="both"/>
        <w:rPr>
          <w:rFonts w:ascii="Calibri" w:hAnsi="Calibri" w:cs="Arial"/>
          <w:b/>
          <w:sz w:val="22"/>
          <w:szCs w:val="22"/>
        </w:rPr>
      </w:pPr>
      <w:r w:rsidRPr="007C505E">
        <w:rPr>
          <w:rFonts w:ascii="Calibri" w:hAnsi="Calibri" w:cs="Arial"/>
          <w:sz w:val="22"/>
          <w:szCs w:val="22"/>
        </w:rPr>
        <w:t xml:space="preserve">O preço estabelecido é fixo, único e irreajustável durante a vigência </w:t>
      </w:r>
      <w:r w:rsidR="000E2D5A" w:rsidRPr="007C505E">
        <w:rPr>
          <w:rFonts w:ascii="Calibri" w:hAnsi="Calibri" w:cs="Arial"/>
          <w:sz w:val="22"/>
          <w:szCs w:val="22"/>
        </w:rPr>
        <w:t>da Ata</w:t>
      </w:r>
      <w:r w:rsidRPr="007C505E">
        <w:rPr>
          <w:rFonts w:ascii="Calibri" w:hAnsi="Calibri" w:cs="Arial"/>
          <w:sz w:val="22"/>
          <w:szCs w:val="22"/>
        </w:rPr>
        <w:t xml:space="preserve"> e inclui </w:t>
      </w:r>
      <w:r w:rsidR="00A36649" w:rsidRPr="007C505E">
        <w:rPr>
          <w:rFonts w:ascii="Calibri" w:hAnsi="Calibri" w:cs="Arial"/>
          <w:sz w:val="22"/>
          <w:szCs w:val="22"/>
          <w:lang w:eastAsia="pt-BR"/>
        </w:rPr>
        <w:t>todos e quaisquer ônus, quer sejam tributários, fiscais ou trabalhistas, seguros, impostos e taxas, transporte, frete e quaisquer outros encargos necessários à execução do objeto d</w:t>
      </w:r>
      <w:r w:rsidR="008237C3" w:rsidRPr="007C505E">
        <w:rPr>
          <w:rFonts w:ascii="Calibri" w:hAnsi="Calibri" w:cs="Arial"/>
          <w:sz w:val="22"/>
          <w:szCs w:val="22"/>
          <w:lang w:eastAsia="pt-BR"/>
        </w:rPr>
        <w:t>a Ata/</w:t>
      </w:r>
      <w:r w:rsidR="000E2D5A" w:rsidRPr="007C505E">
        <w:rPr>
          <w:rFonts w:ascii="Calibri" w:hAnsi="Calibri" w:cs="Arial"/>
          <w:sz w:val="22"/>
          <w:szCs w:val="22"/>
          <w:lang w:eastAsia="pt-BR"/>
        </w:rPr>
        <w:t>c</w:t>
      </w:r>
      <w:r w:rsidR="001504D3" w:rsidRPr="007C505E">
        <w:rPr>
          <w:rFonts w:ascii="Calibri" w:hAnsi="Calibri" w:cs="Arial"/>
          <w:sz w:val="22"/>
          <w:szCs w:val="22"/>
          <w:lang w:eastAsia="pt-BR"/>
        </w:rPr>
        <w:t>ontrato</w:t>
      </w:r>
      <w:r w:rsidR="000E2D5A" w:rsidRPr="007C505E">
        <w:rPr>
          <w:rFonts w:ascii="Calibri" w:hAnsi="Calibri" w:cs="Arial"/>
          <w:sz w:val="22"/>
          <w:szCs w:val="22"/>
          <w:lang w:eastAsia="pt-BR"/>
        </w:rPr>
        <w:t xml:space="preserve"> / autorização de fornecimento</w:t>
      </w:r>
      <w:r w:rsidR="00A36649" w:rsidRPr="007C505E">
        <w:rPr>
          <w:rFonts w:ascii="Calibri" w:hAnsi="Calibri" w:cs="Arial"/>
          <w:sz w:val="22"/>
          <w:szCs w:val="22"/>
          <w:lang w:eastAsia="pt-BR"/>
        </w:rPr>
        <w:t>, exceto nos casos previstos no art. 65 da Lei Federal nº 8.666, de 21 de junho de 1993;</w:t>
      </w:r>
    </w:p>
    <w:p w:rsidR="00A36649" w:rsidRPr="007C505E" w:rsidRDefault="00A36649" w:rsidP="00227409">
      <w:pPr>
        <w:numPr>
          <w:ilvl w:val="1"/>
          <w:numId w:val="28"/>
        </w:numPr>
        <w:tabs>
          <w:tab w:val="left" w:pos="567"/>
          <w:tab w:val="left" w:pos="2552"/>
        </w:tabs>
        <w:ind w:left="0" w:firstLine="0"/>
        <w:jc w:val="both"/>
        <w:rPr>
          <w:rFonts w:ascii="Calibri" w:hAnsi="Calibri" w:cs="Arial"/>
          <w:b/>
          <w:bCs/>
          <w:sz w:val="22"/>
          <w:szCs w:val="22"/>
        </w:rPr>
      </w:pPr>
      <w:r w:rsidRPr="007C505E">
        <w:rPr>
          <w:rFonts w:ascii="Calibri" w:hAnsi="Calibri" w:cs="Arial"/>
          <w:b/>
          <w:bCs/>
          <w:sz w:val="22"/>
          <w:szCs w:val="22"/>
        </w:rPr>
        <w:t>O pagamento será:</w:t>
      </w:r>
    </w:p>
    <w:p w:rsidR="00443D6F" w:rsidRPr="00E90298" w:rsidRDefault="00443D6F" w:rsidP="00227409">
      <w:pPr>
        <w:numPr>
          <w:ilvl w:val="2"/>
          <w:numId w:val="28"/>
        </w:numPr>
        <w:tabs>
          <w:tab w:val="left" w:pos="426"/>
          <w:tab w:val="left" w:pos="709"/>
        </w:tabs>
        <w:ind w:left="0" w:firstLine="0"/>
        <w:jc w:val="both"/>
        <w:rPr>
          <w:rFonts w:ascii="Calibri" w:hAnsi="Calibri" w:cs="Arial"/>
          <w:b/>
          <w:bCs/>
          <w:sz w:val="22"/>
          <w:szCs w:val="22"/>
        </w:rPr>
      </w:pPr>
      <w:r w:rsidRPr="007C505E">
        <w:rPr>
          <w:rFonts w:ascii="Calibri" w:hAnsi="Calibri" w:cs="Arial"/>
          <w:sz w:val="22"/>
          <w:szCs w:val="22"/>
        </w:rPr>
        <w:t>Efetivado mediante apresentação da nota fiscal/fatura que deverá ser emitida em nome da Fundação Universidade do Estado de Santa</w:t>
      </w:r>
      <w:r w:rsidRPr="00E90298">
        <w:rPr>
          <w:rFonts w:ascii="Calibri" w:hAnsi="Calibri" w:cs="Arial"/>
          <w:sz w:val="22"/>
          <w:szCs w:val="22"/>
        </w:rPr>
        <w:t xml:space="preserve"> Catarina, CNPJ nº </w:t>
      </w:r>
      <w:r w:rsidRPr="00E90298">
        <w:rPr>
          <w:rFonts w:ascii="Calibri" w:hAnsi="Calibri"/>
          <w:sz w:val="22"/>
          <w:szCs w:val="22"/>
        </w:rPr>
        <w:t>83.891.283/0001-36</w:t>
      </w:r>
      <w:r w:rsidRPr="00E90298">
        <w:rPr>
          <w:rFonts w:ascii="Calibri" w:hAnsi="Calibri" w:cs="Arial"/>
          <w:sz w:val="22"/>
          <w:szCs w:val="22"/>
        </w:rPr>
        <w:t xml:space="preserve">, devendo constar também o número da licitação, da </w:t>
      </w:r>
      <w:r w:rsidR="008237C3">
        <w:rPr>
          <w:rFonts w:ascii="Calibri" w:hAnsi="Calibri" w:cs="Arial"/>
          <w:sz w:val="22"/>
          <w:szCs w:val="22"/>
        </w:rPr>
        <w:t>Autorização de Fornecimento</w:t>
      </w:r>
      <w:r w:rsidRPr="00E90298">
        <w:rPr>
          <w:rFonts w:ascii="Calibri" w:hAnsi="Calibri" w:cs="Arial"/>
          <w:sz w:val="22"/>
          <w:szCs w:val="22"/>
        </w:rPr>
        <w:t xml:space="preserve"> ou Contrato e </w:t>
      </w:r>
      <w:r w:rsidRPr="00E90298">
        <w:rPr>
          <w:rFonts w:ascii="Calibri" w:hAnsi="Calibri" w:cs="Calibri"/>
          <w:sz w:val="22"/>
          <w:szCs w:val="22"/>
        </w:rPr>
        <w:t>da Nota Empenho, acompanhado da liberação do(s) Gestor(es) de Execução do Contrato</w:t>
      </w:r>
      <w:r w:rsidR="005C4E5A">
        <w:rPr>
          <w:rFonts w:ascii="Calibri" w:hAnsi="Calibri" w:cs="Calibri"/>
          <w:sz w:val="22"/>
          <w:szCs w:val="22"/>
        </w:rPr>
        <w:t>/ Autorização de Fornecimento.</w:t>
      </w:r>
    </w:p>
    <w:p w:rsidR="00443D6F" w:rsidRPr="008237C3" w:rsidRDefault="00443D6F" w:rsidP="00227409">
      <w:pPr>
        <w:numPr>
          <w:ilvl w:val="3"/>
          <w:numId w:val="28"/>
        </w:numPr>
        <w:tabs>
          <w:tab w:val="left" w:pos="851"/>
          <w:tab w:val="left" w:pos="2552"/>
        </w:tabs>
        <w:ind w:left="0" w:firstLine="0"/>
        <w:jc w:val="both"/>
        <w:rPr>
          <w:rFonts w:ascii="Calibri" w:hAnsi="Calibri" w:cs="Arial"/>
          <w:b/>
          <w:bCs/>
          <w:sz w:val="22"/>
          <w:szCs w:val="22"/>
        </w:rPr>
      </w:pPr>
      <w:r w:rsidRPr="00E90298">
        <w:rPr>
          <w:rFonts w:ascii="Calibri" w:hAnsi="Calibri" w:cs="Arial"/>
          <w:sz w:val="22"/>
          <w:szCs w:val="22"/>
        </w:rPr>
        <w:t xml:space="preserve">A nota fiscal modelo 1 ou 1-A, deve, obrigatoriamente, ser substituída pela Nota Fiscal Eletrônica – NF-e, modelo 55, </w:t>
      </w:r>
      <w:r w:rsidRPr="00E90298">
        <w:rPr>
          <w:rStyle w:val="apple-style-span"/>
          <w:rFonts w:ascii="Calibri" w:hAnsi="Calibri" w:cs="Arial"/>
          <w:sz w:val="22"/>
          <w:szCs w:val="22"/>
        </w:rPr>
        <w:t xml:space="preserve">conforme </w:t>
      </w:r>
      <w:r w:rsidRPr="008237C3">
        <w:rPr>
          <w:rStyle w:val="apple-style-span"/>
          <w:rFonts w:ascii="Calibri" w:hAnsi="Calibri" w:cs="Arial"/>
          <w:sz w:val="22"/>
          <w:szCs w:val="22"/>
        </w:rPr>
        <w:t>determina a cláusula segunda do Protocolo ICMS 42,</w:t>
      </w:r>
      <w:r w:rsidR="000B1257" w:rsidRPr="008237C3">
        <w:rPr>
          <w:rStyle w:val="apple-style-span"/>
          <w:rFonts w:ascii="Calibri" w:hAnsi="Calibri" w:cs="Arial"/>
          <w:sz w:val="22"/>
          <w:szCs w:val="22"/>
        </w:rPr>
        <w:t xml:space="preserve"> </w:t>
      </w:r>
      <w:r w:rsidRPr="008237C3">
        <w:rPr>
          <w:rStyle w:val="apple-style-span"/>
          <w:rFonts w:ascii="Calibri" w:hAnsi="Calibri" w:cs="Arial"/>
          <w:sz w:val="22"/>
          <w:szCs w:val="22"/>
        </w:rPr>
        <w:t>de 03 de julho de 2009</w:t>
      </w:r>
      <w:r w:rsidRPr="008237C3">
        <w:rPr>
          <w:rFonts w:ascii="Calibri" w:hAnsi="Calibri" w:cs="Arial"/>
          <w:sz w:val="22"/>
          <w:szCs w:val="22"/>
        </w:rPr>
        <w:t xml:space="preserve">. (Informações no </w:t>
      </w:r>
      <w:r w:rsidRPr="008237C3">
        <w:rPr>
          <w:rFonts w:ascii="Calibri" w:hAnsi="Calibri" w:cs="Arial"/>
          <w:i/>
          <w:sz w:val="22"/>
          <w:szCs w:val="22"/>
        </w:rPr>
        <w:t xml:space="preserve">site </w:t>
      </w:r>
      <w:hyperlink r:id="rId18" w:history="1">
        <w:r w:rsidRPr="008237C3">
          <w:rPr>
            <w:rStyle w:val="Hyperlink"/>
            <w:rFonts w:ascii="Calibri" w:hAnsi="Calibri" w:cs="Arial"/>
            <w:sz w:val="22"/>
            <w:szCs w:val="22"/>
          </w:rPr>
          <w:t>http://nfe.sef.sc.gov.br)</w:t>
        </w:r>
      </w:hyperlink>
    </w:p>
    <w:p w:rsidR="00507FAF" w:rsidRPr="008237C3" w:rsidRDefault="00A36649" w:rsidP="00227409">
      <w:pPr>
        <w:pStyle w:val="EspSubTitulo1Char"/>
        <w:numPr>
          <w:ilvl w:val="2"/>
          <w:numId w:val="28"/>
        </w:numPr>
        <w:tabs>
          <w:tab w:val="left" w:pos="851"/>
          <w:tab w:val="left" w:pos="2552"/>
        </w:tabs>
        <w:suppressAutoHyphens/>
        <w:spacing w:before="0" w:after="0"/>
        <w:ind w:left="0" w:firstLine="0"/>
        <w:rPr>
          <w:rFonts w:ascii="Calibri" w:hAnsi="Calibri" w:cs="Calibri"/>
          <w:szCs w:val="22"/>
        </w:rPr>
      </w:pPr>
      <w:r w:rsidRPr="008237C3">
        <w:rPr>
          <w:rFonts w:ascii="Calibri" w:hAnsi="Calibri" w:cs="Arial"/>
          <w:szCs w:val="22"/>
        </w:rPr>
        <w:t>Lib</w:t>
      </w:r>
      <w:r w:rsidR="008237C3" w:rsidRPr="008237C3">
        <w:rPr>
          <w:rFonts w:ascii="Calibri" w:hAnsi="Calibri" w:cs="Arial"/>
          <w:szCs w:val="22"/>
        </w:rPr>
        <w:t xml:space="preserve">erado </w:t>
      </w:r>
      <w:r w:rsidR="001504D3" w:rsidRPr="008237C3">
        <w:rPr>
          <w:rFonts w:ascii="Calibri" w:hAnsi="Calibri" w:cs="Calibri"/>
          <w:szCs w:val="22"/>
        </w:rPr>
        <w:t xml:space="preserve"> mediante apresentação das Certidões Negativas de Débitos para com o FGTS, INSS e para com as Fazendas Municipal, Estadual e Federal, bem como a comprovação da inexistência de débitos perante a Justiça do Trabalho, observado o disposto no subitem 9.4.2 deste edital e na legislação pertinente.</w:t>
      </w:r>
    </w:p>
    <w:p w:rsidR="00443D6F" w:rsidRPr="008237C3" w:rsidRDefault="00443D6F" w:rsidP="00227409">
      <w:pPr>
        <w:pStyle w:val="EspSubTitulo1Char"/>
        <w:numPr>
          <w:ilvl w:val="2"/>
          <w:numId w:val="28"/>
        </w:numPr>
        <w:tabs>
          <w:tab w:val="left" w:pos="851"/>
          <w:tab w:val="left" w:pos="2552"/>
        </w:tabs>
        <w:suppressAutoHyphens/>
        <w:spacing w:before="0" w:after="0"/>
        <w:ind w:left="0" w:firstLine="0"/>
        <w:rPr>
          <w:rFonts w:ascii="Calibri" w:hAnsi="Calibri" w:cs="Calibri"/>
          <w:szCs w:val="22"/>
        </w:rPr>
      </w:pPr>
      <w:r w:rsidRPr="008237C3">
        <w:rPr>
          <w:rFonts w:ascii="Calibri" w:hAnsi="Calibri" w:cs="Arial"/>
          <w:szCs w:val="22"/>
        </w:rPr>
        <w:t xml:space="preserve">Realizado por intermédio do Banco do Brasil, até o vigésimo dia do mês </w:t>
      </w:r>
      <w:r w:rsidR="008237C3" w:rsidRPr="008237C3">
        <w:rPr>
          <w:rFonts w:ascii="Calibri" w:hAnsi="Calibri" w:cs="Arial"/>
          <w:szCs w:val="22"/>
        </w:rPr>
        <w:t>subsequente</w:t>
      </w:r>
      <w:r w:rsidRPr="008237C3">
        <w:rPr>
          <w:rFonts w:ascii="Calibri" w:hAnsi="Calibri" w:cs="Arial"/>
          <w:szCs w:val="22"/>
        </w:rPr>
        <w:t xml:space="preserve"> </w:t>
      </w:r>
      <w:r w:rsidR="008237C3" w:rsidRPr="008237C3">
        <w:rPr>
          <w:rFonts w:ascii="Calibri" w:hAnsi="Calibri" w:cs="Arial"/>
          <w:szCs w:val="22"/>
        </w:rPr>
        <w:t>à aquisição</w:t>
      </w:r>
      <w:r w:rsidRPr="008237C3">
        <w:rPr>
          <w:rFonts w:ascii="Calibri" w:hAnsi="Calibri" w:cs="Arial"/>
          <w:szCs w:val="22"/>
        </w:rPr>
        <w:t>, contados da data de entrega e aceite dos produtos, mediante a apr</w:t>
      </w:r>
      <w:r w:rsidR="00156562" w:rsidRPr="008237C3">
        <w:rPr>
          <w:rFonts w:ascii="Calibri" w:hAnsi="Calibri" w:cs="Arial"/>
          <w:szCs w:val="22"/>
        </w:rPr>
        <w:t>esentação da nota fiscal/fatura acompanhada da documentação pertinente.</w:t>
      </w:r>
    </w:p>
    <w:p w:rsidR="00A36649" w:rsidRDefault="00A36649" w:rsidP="00227409">
      <w:pPr>
        <w:pStyle w:val="EspSubTitulo1Char"/>
        <w:numPr>
          <w:ilvl w:val="1"/>
          <w:numId w:val="28"/>
        </w:numPr>
        <w:tabs>
          <w:tab w:val="left" w:pos="567"/>
          <w:tab w:val="left" w:pos="2552"/>
        </w:tabs>
        <w:suppressAutoHyphens/>
        <w:spacing w:before="0" w:after="0"/>
        <w:ind w:left="0" w:firstLine="0"/>
        <w:rPr>
          <w:rFonts w:ascii="Calibri" w:hAnsi="Calibri" w:cs="Arial"/>
          <w:szCs w:val="22"/>
        </w:rPr>
      </w:pPr>
      <w:r w:rsidRPr="00E90298">
        <w:rPr>
          <w:rFonts w:ascii="Calibri" w:hAnsi="Calibri" w:cs="Arial"/>
          <w:szCs w:val="22"/>
        </w:rPr>
        <w:t>Vencido o prazo estabelecido e não efetuado o pagamento, os valores serão corrigidos com base nos mesmos critérios adotados para a atualização das obrigações tributárias, em observância ao que dispõe o artigo 117 da Constituição Estadual e artigo 40, inciso XIV, alínea “c” da Lei Federal n</w:t>
      </w:r>
      <w:r w:rsidR="002079F5">
        <w:rPr>
          <w:rFonts w:ascii="Calibri" w:hAnsi="Calibri" w:cs="Arial"/>
          <w:szCs w:val="22"/>
        </w:rPr>
        <w:t>º 8.666, de 21 de junho de 1993;</w:t>
      </w:r>
    </w:p>
    <w:p w:rsidR="002079F5" w:rsidRPr="00E90298" w:rsidRDefault="00362596" w:rsidP="00227409">
      <w:pPr>
        <w:pStyle w:val="EspSubTitulo1Char"/>
        <w:numPr>
          <w:ilvl w:val="1"/>
          <w:numId w:val="28"/>
        </w:numPr>
        <w:tabs>
          <w:tab w:val="left" w:pos="567"/>
          <w:tab w:val="left" w:pos="2552"/>
        </w:tabs>
        <w:suppressAutoHyphens/>
        <w:spacing w:before="0" w:after="0"/>
        <w:ind w:left="0" w:firstLine="0"/>
        <w:rPr>
          <w:rFonts w:ascii="Calibri" w:hAnsi="Calibri" w:cs="Arial"/>
          <w:szCs w:val="22"/>
        </w:rPr>
      </w:pPr>
      <w:r w:rsidRPr="00095874">
        <w:rPr>
          <w:rFonts w:ascii="Calibri" w:hAnsi="Calibri" w:cs="Calibri"/>
          <w:bCs/>
          <w:szCs w:val="22"/>
        </w:rPr>
        <w:lastRenderedPageBreak/>
        <w:t xml:space="preserve">Conforme estabelecido pelo </w:t>
      </w:r>
      <w:r w:rsidRPr="00095874">
        <w:rPr>
          <w:rFonts w:ascii="Calibri" w:hAnsi="Calibri" w:cs="Calibri"/>
          <w:b/>
          <w:bCs/>
          <w:szCs w:val="22"/>
        </w:rPr>
        <w:t>DECRETO ESTADUAL N.º 2.762, de 15 de dezembro de 2004</w:t>
      </w:r>
      <w:r w:rsidRPr="00095874">
        <w:rPr>
          <w:rFonts w:ascii="Calibri" w:hAnsi="Calibri" w:cs="Calibri"/>
          <w:bCs/>
          <w:szCs w:val="22"/>
        </w:rPr>
        <w:t xml:space="preserve"> em seu artigo 9º.§4º, o credor que não possuir conta corrente no Banco do Brasil S/A ou em instituições financeiras autorizadas poderá receber o pagamento em outras instituições, mediante crédito em conta corrente do favorecido, ficando, contudo, responsável pelo pagamento das tarifas bancárias devidas da operação</w:t>
      </w:r>
      <w:r w:rsidR="002079F5">
        <w:rPr>
          <w:rFonts w:ascii="Calibri" w:hAnsi="Calibri" w:cs="Calibri"/>
          <w:bCs/>
          <w:szCs w:val="22"/>
        </w:rPr>
        <w:t>.</w:t>
      </w:r>
    </w:p>
    <w:p w:rsidR="00507FAF" w:rsidRPr="00E90298" w:rsidRDefault="00507FAF">
      <w:pPr>
        <w:tabs>
          <w:tab w:val="left" w:pos="2552"/>
        </w:tabs>
        <w:jc w:val="both"/>
        <w:rPr>
          <w:rFonts w:ascii="Calibri" w:hAnsi="Calibri" w:cs="Arial"/>
          <w:b/>
          <w:sz w:val="22"/>
          <w:szCs w:val="22"/>
        </w:rPr>
      </w:pPr>
    </w:p>
    <w:p w:rsidR="00A36649" w:rsidRPr="008237C3" w:rsidRDefault="00A36649" w:rsidP="00227409">
      <w:pPr>
        <w:numPr>
          <w:ilvl w:val="0"/>
          <w:numId w:val="28"/>
        </w:numPr>
        <w:tabs>
          <w:tab w:val="left" w:pos="284"/>
        </w:tabs>
        <w:ind w:left="0" w:firstLine="0"/>
        <w:jc w:val="both"/>
        <w:rPr>
          <w:rFonts w:ascii="Calibri" w:hAnsi="Calibri" w:cs="Arial"/>
          <w:b/>
          <w:sz w:val="22"/>
          <w:szCs w:val="22"/>
        </w:rPr>
      </w:pPr>
      <w:r w:rsidRPr="008237C3">
        <w:rPr>
          <w:rFonts w:ascii="Calibri" w:hAnsi="Calibri" w:cs="Arial"/>
          <w:b/>
          <w:sz w:val="22"/>
          <w:szCs w:val="22"/>
        </w:rPr>
        <w:t>DAS SANÇÕES:</w:t>
      </w:r>
    </w:p>
    <w:p w:rsidR="00BC7A50" w:rsidRPr="008237C3" w:rsidRDefault="00BC7A50" w:rsidP="00AA3DE1">
      <w:pPr>
        <w:numPr>
          <w:ilvl w:val="1"/>
          <w:numId w:val="29"/>
        </w:numPr>
        <w:tabs>
          <w:tab w:val="left" w:pos="284"/>
        </w:tabs>
        <w:ind w:left="0" w:firstLine="0"/>
        <w:jc w:val="both"/>
        <w:rPr>
          <w:rFonts w:ascii="Calibri" w:hAnsi="Calibri" w:cs="Arial"/>
          <w:b/>
          <w:sz w:val="22"/>
          <w:szCs w:val="22"/>
        </w:rPr>
      </w:pPr>
      <w:r w:rsidRPr="008237C3">
        <w:rPr>
          <w:rFonts w:ascii="Calibri" w:hAnsi="Calibri" w:cs="Arial"/>
          <w:sz w:val="22"/>
          <w:szCs w:val="22"/>
        </w:rPr>
        <w:t xml:space="preserve">As empresas que não cumprirem as normas de licitação e as obrigações contratuais assumidas estarão sujeitas às sanções e penalidades estabelecidas no </w:t>
      </w:r>
      <w:r w:rsidR="00321EC5" w:rsidRPr="008237C3">
        <w:rPr>
          <w:rFonts w:ascii="Calibri" w:hAnsi="Calibri" w:cs="Arial"/>
          <w:sz w:val="22"/>
          <w:szCs w:val="22"/>
        </w:rPr>
        <w:t>edital</w:t>
      </w:r>
      <w:r w:rsidRPr="008237C3">
        <w:rPr>
          <w:rFonts w:ascii="Calibri" w:hAnsi="Calibri" w:cs="Arial"/>
          <w:sz w:val="22"/>
          <w:szCs w:val="22"/>
        </w:rPr>
        <w:t>, na Lei Federal nº 10.520, de 17 de julho de 2002 e no Decreto Estadual nº 2.617, de 16 de setembro de 2009, quais sejam:</w:t>
      </w:r>
    </w:p>
    <w:p w:rsidR="00151FFE" w:rsidRPr="007109D3" w:rsidRDefault="00A36649" w:rsidP="00151FFE">
      <w:pPr>
        <w:tabs>
          <w:tab w:val="left" w:pos="284"/>
        </w:tabs>
        <w:jc w:val="both"/>
        <w:rPr>
          <w:rFonts w:ascii="Calibri" w:hAnsi="Calibri" w:cs="Arial"/>
          <w:b/>
          <w:bCs/>
          <w:sz w:val="22"/>
          <w:szCs w:val="22"/>
        </w:rPr>
      </w:pPr>
      <w:r w:rsidRPr="008237C3">
        <w:rPr>
          <w:rFonts w:ascii="Calibri" w:hAnsi="Calibri" w:cs="Arial"/>
          <w:b/>
          <w:bCs/>
          <w:sz w:val="22"/>
          <w:szCs w:val="22"/>
        </w:rPr>
        <w:t xml:space="preserve">I – </w:t>
      </w:r>
      <w:r w:rsidR="00151FFE" w:rsidRPr="007109D3">
        <w:rPr>
          <w:rFonts w:ascii="Calibri" w:hAnsi="Calibri" w:cs="Arial"/>
          <w:b/>
          <w:bCs/>
          <w:sz w:val="22"/>
          <w:szCs w:val="22"/>
        </w:rPr>
        <w:t>Advertência;</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b/>
          <w:bCs/>
          <w:sz w:val="22"/>
          <w:szCs w:val="22"/>
        </w:rPr>
        <w:t>II – Multa:</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a) 0,33% por dia de atraso, na entrega do produto ou execução do serviço, calculado sobre o valor correspondente a parte inadimplente, até o limite de 9,9%;</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b) 10% em caso da não entrega do produto, não execução do serviço ou rescisão contratual, por culpa da contratada, calculado sobre a parte inadimplente;</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c) de até 20% (vinte por cento) calculado sobre o valor do contrato, pelo descumprimento de qualquer cláusula do contrato, exceto prazo de entrega;</w:t>
      </w:r>
    </w:p>
    <w:p w:rsidR="00151FFE" w:rsidRPr="007109D3" w:rsidRDefault="00151FFE" w:rsidP="00151FFE">
      <w:pPr>
        <w:tabs>
          <w:tab w:val="left" w:pos="284"/>
        </w:tabs>
        <w:jc w:val="both"/>
        <w:rPr>
          <w:rFonts w:ascii="Calibri" w:hAnsi="Calibri" w:cs="Arial"/>
          <w:b/>
          <w:bCs/>
          <w:sz w:val="22"/>
          <w:szCs w:val="22"/>
        </w:rPr>
      </w:pPr>
      <w:r w:rsidRPr="007109D3">
        <w:rPr>
          <w:rFonts w:ascii="Calibri" w:hAnsi="Calibri" w:cs="Arial"/>
          <w:b/>
          <w:bCs/>
          <w:sz w:val="22"/>
          <w:szCs w:val="22"/>
        </w:rPr>
        <w:t>III – Suspensão:</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 xml:space="preserve">A licitante ficará impedida de licitar e contratar com a União, Estados, Distrito Federal ou Municípios, </w:t>
      </w:r>
      <w:r w:rsidRPr="007109D3">
        <w:rPr>
          <w:rFonts w:ascii="Calibri" w:eastAsia="MS Mincho" w:hAnsi="Calibri" w:cs="Arial"/>
          <w:sz w:val="22"/>
          <w:szCs w:val="22"/>
        </w:rPr>
        <w:t>por até 5 anos</w:t>
      </w:r>
      <w:r w:rsidRPr="007109D3">
        <w:rPr>
          <w:rFonts w:ascii="Calibri" w:hAnsi="Calibri" w:cs="Arial"/>
          <w:sz w:val="22"/>
          <w:szCs w:val="22"/>
        </w:rPr>
        <w:t xml:space="preserve"> quando a fornecedora convocada dentro do prazo de validade da sua proposta:</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a) não celebrar o Contrato;</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b) deixar de entregar ou apresentar documentação falsa, exigida para o certame;</w:t>
      </w:r>
    </w:p>
    <w:p w:rsidR="00151FFE" w:rsidRPr="007109D3" w:rsidRDefault="00151FFE" w:rsidP="00151FFE">
      <w:pPr>
        <w:pStyle w:val="EspSubTitulo1Char"/>
        <w:tabs>
          <w:tab w:val="left" w:pos="284"/>
        </w:tabs>
        <w:suppressAutoHyphens/>
        <w:spacing w:before="0" w:after="0"/>
        <w:rPr>
          <w:rFonts w:ascii="Calibri" w:hAnsi="Calibri" w:cs="Arial"/>
          <w:szCs w:val="22"/>
        </w:rPr>
      </w:pPr>
      <w:r w:rsidRPr="007109D3">
        <w:rPr>
          <w:rFonts w:ascii="Calibri" w:hAnsi="Calibri" w:cs="Arial"/>
          <w:szCs w:val="22"/>
        </w:rPr>
        <w:t>c) ensejar o retardamento da execução de seu objeto;</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d) não mantiver a proposta;</w:t>
      </w:r>
    </w:p>
    <w:p w:rsidR="00151FFE" w:rsidRPr="007109D3" w:rsidRDefault="00151FFE" w:rsidP="00151FFE">
      <w:pPr>
        <w:tabs>
          <w:tab w:val="left" w:pos="284"/>
        </w:tabs>
        <w:jc w:val="both"/>
        <w:rPr>
          <w:rFonts w:ascii="Calibri" w:hAnsi="Calibri" w:cs="Arial"/>
          <w:sz w:val="22"/>
          <w:szCs w:val="22"/>
        </w:rPr>
      </w:pPr>
      <w:r w:rsidRPr="007109D3">
        <w:rPr>
          <w:rFonts w:ascii="Calibri" w:hAnsi="Calibri" w:cs="Arial"/>
          <w:sz w:val="22"/>
          <w:szCs w:val="22"/>
        </w:rPr>
        <w:t>e) falhar ou fraudar na execução do Contrato;</w:t>
      </w:r>
    </w:p>
    <w:p w:rsidR="00151FFE" w:rsidRPr="007109D3" w:rsidRDefault="00151FFE" w:rsidP="00151FFE">
      <w:pPr>
        <w:pStyle w:val="EspSubTitulo1Char"/>
        <w:tabs>
          <w:tab w:val="left" w:pos="284"/>
        </w:tabs>
        <w:suppressAutoHyphens/>
        <w:spacing w:before="0" w:after="0"/>
        <w:rPr>
          <w:rFonts w:ascii="Calibri" w:hAnsi="Calibri" w:cs="Arial"/>
          <w:szCs w:val="22"/>
        </w:rPr>
      </w:pPr>
      <w:r w:rsidRPr="007109D3">
        <w:rPr>
          <w:rFonts w:ascii="Calibri" w:hAnsi="Calibri" w:cs="Arial"/>
          <w:szCs w:val="22"/>
        </w:rPr>
        <w:t>f) comportar-se de modo inidôneo;</w:t>
      </w:r>
    </w:p>
    <w:p w:rsidR="00A36649" w:rsidRPr="00E90298" w:rsidRDefault="00151FFE" w:rsidP="00151FFE">
      <w:pPr>
        <w:tabs>
          <w:tab w:val="left" w:pos="284"/>
        </w:tabs>
        <w:jc w:val="both"/>
        <w:rPr>
          <w:rFonts w:ascii="Calibri" w:eastAsia="MS Mincho" w:hAnsi="Calibri" w:cs="Arial"/>
          <w:sz w:val="22"/>
          <w:szCs w:val="22"/>
        </w:rPr>
      </w:pPr>
      <w:r w:rsidRPr="007109D3">
        <w:rPr>
          <w:rFonts w:ascii="Calibri" w:hAnsi="Calibri" w:cs="Arial"/>
          <w:sz w:val="22"/>
          <w:szCs w:val="22"/>
        </w:rPr>
        <w:t>g) cometer fraude fiscal</w:t>
      </w:r>
      <w:r w:rsidR="00A36649" w:rsidRPr="00E90298">
        <w:rPr>
          <w:rFonts w:ascii="Calibri" w:hAnsi="Calibri" w:cs="Arial"/>
          <w:sz w:val="22"/>
          <w:szCs w:val="22"/>
        </w:rPr>
        <w:t>.</w:t>
      </w:r>
    </w:p>
    <w:p w:rsidR="00A36649" w:rsidRPr="005C4E5A" w:rsidRDefault="00A36649" w:rsidP="00151FFE">
      <w:pPr>
        <w:numPr>
          <w:ilvl w:val="1"/>
          <w:numId w:val="29"/>
        </w:numPr>
        <w:tabs>
          <w:tab w:val="left" w:pos="284"/>
        </w:tabs>
        <w:ind w:left="0" w:firstLine="0"/>
        <w:jc w:val="both"/>
        <w:rPr>
          <w:rFonts w:ascii="Calibri" w:hAnsi="Calibri" w:cs="Arial"/>
          <w:sz w:val="22"/>
          <w:szCs w:val="22"/>
        </w:rPr>
      </w:pPr>
      <w:r w:rsidRPr="005C4E5A">
        <w:rPr>
          <w:rFonts w:ascii="Calibri" w:hAnsi="Calibri" w:cs="Arial"/>
          <w:sz w:val="22"/>
          <w:szCs w:val="22"/>
        </w:rPr>
        <w:t xml:space="preserve">Na aplicação das penalidades previstas neste edital, a Administração considerará, motivadamente, a gravidade da falta, seus efeitos, bem como os antecedentes </w:t>
      </w:r>
      <w:r w:rsidR="00321EC5" w:rsidRPr="005C4E5A">
        <w:rPr>
          <w:rFonts w:ascii="Calibri" w:hAnsi="Calibri" w:cs="Arial"/>
          <w:sz w:val="22"/>
          <w:szCs w:val="22"/>
        </w:rPr>
        <w:t>do licitante ou contratado</w:t>
      </w:r>
      <w:r w:rsidRPr="005C4E5A">
        <w:rPr>
          <w:rFonts w:ascii="Calibri" w:hAnsi="Calibri" w:cs="Arial"/>
          <w:sz w:val="22"/>
          <w:szCs w:val="22"/>
        </w:rPr>
        <w:t>.</w:t>
      </w:r>
    </w:p>
    <w:p w:rsidR="00BC7A50" w:rsidRPr="00E90298" w:rsidRDefault="00BC7A50" w:rsidP="00151FFE">
      <w:pPr>
        <w:numPr>
          <w:ilvl w:val="1"/>
          <w:numId w:val="29"/>
        </w:numPr>
        <w:tabs>
          <w:tab w:val="left" w:pos="284"/>
        </w:tabs>
        <w:ind w:left="0" w:firstLine="0"/>
        <w:jc w:val="both"/>
        <w:rPr>
          <w:rFonts w:ascii="Calibri" w:hAnsi="Calibri" w:cs="Arial"/>
          <w:sz w:val="22"/>
          <w:szCs w:val="22"/>
        </w:rPr>
      </w:pPr>
      <w:r w:rsidRPr="005C4E5A">
        <w:rPr>
          <w:rFonts w:ascii="Calibri" w:hAnsi="Calibri" w:cs="Arial"/>
          <w:sz w:val="22"/>
          <w:szCs w:val="22"/>
        </w:rPr>
        <w:t>A verificação posterior de que, nos termos da lei, o declarante não se enquadra como microempresa ou empresa de pequeno porte, caracterizará crime de fra</w:t>
      </w:r>
      <w:r w:rsidR="008237C3" w:rsidRPr="005C4E5A">
        <w:rPr>
          <w:rFonts w:ascii="Calibri" w:hAnsi="Calibri" w:cs="Arial"/>
          <w:sz w:val="22"/>
          <w:szCs w:val="22"/>
        </w:rPr>
        <w:t>ude à licitação, sujeitando-se à</w:t>
      </w:r>
      <w:r w:rsidRPr="005C4E5A">
        <w:rPr>
          <w:rFonts w:ascii="Calibri" w:hAnsi="Calibri" w:cs="Arial"/>
          <w:sz w:val="22"/>
          <w:szCs w:val="22"/>
        </w:rPr>
        <w:t>s sanções previstas no art. 7º da Lei Federal nº 10.520 e no art. 90 da Lei Federal</w:t>
      </w:r>
      <w:r w:rsidRPr="00E90298">
        <w:rPr>
          <w:rFonts w:ascii="Calibri" w:hAnsi="Calibri" w:cs="Arial"/>
          <w:sz w:val="22"/>
          <w:szCs w:val="22"/>
        </w:rPr>
        <w:t xml:space="preserve"> n° 8.666, de 21 de junho de 1993.</w:t>
      </w:r>
    </w:p>
    <w:p w:rsidR="00BC7A50" w:rsidRPr="00E90298" w:rsidRDefault="00BC7A50" w:rsidP="00151FFE">
      <w:pPr>
        <w:numPr>
          <w:ilvl w:val="1"/>
          <w:numId w:val="29"/>
        </w:numPr>
        <w:tabs>
          <w:tab w:val="left" w:pos="284"/>
        </w:tabs>
        <w:ind w:left="0" w:firstLine="0"/>
        <w:jc w:val="both"/>
        <w:rPr>
          <w:rFonts w:ascii="Calibri" w:hAnsi="Calibri" w:cs="Arial"/>
          <w:sz w:val="22"/>
          <w:szCs w:val="22"/>
        </w:rPr>
      </w:pPr>
      <w:r w:rsidRPr="00E90298">
        <w:rPr>
          <w:rFonts w:ascii="Calibri" w:hAnsi="Calibri" w:cs="Arial"/>
          <w:sz w:val="22"/>
          <w:szCs w:val="22"/>
        </w:rPr>
        <w:t>As penalidades aplicadas serão registradas no cadastro da licitante/contratada.</w:t>
      </w:r>
    </w:p>
    <w:p w:rsidR="00BC7A50" w:rsidRPr="00E90298" w:rsidRDefault="00BC7A50" w:rsidP="00151FFE">
      <w:pPr>
        <w:numPr>
          <w:ilvl w:val="1"/>
          <w:numId w:val="29"/>
        </w:numPr>
        <w:tabs>
          <w:tab w:val="left" w:pos="284"/>
        </w:tabs>
        <w:ind w:left="0" w:firstLine="0"/>
        <w:jc w:val="both"/>
        <w:rPr>
          <w:rFonts w:ascii="Calibri" w:hAnsi="Calibri" w:cs="Arial"/>
          <w:sz w:val="22"/>
          <w:szCs w:val="22"/>
        </w:rPr>
      </w:pPr>
      <w:r w:rsidRPr="00E90298">
        <w:rPr>
          <w:rFonts w:ascii="Calibri" w:hAnsi="Calibri" w:cs="Arial"/>
          <w:sz w:val="22"/>
          <w:szCs w:val="22"/>
        </w:rPr>
        <w:t>Nenhum pagamento será realizado à contratada enquanto pendente de liquidação qualquer obrigação financeira que lhe for imposta em virtude de penalidade ou inadimplência contratual.</w:t>
      </w:r>
    </w:p>
    <w:p w:rsidR="00A36649" w:rsidRPr="00E90298" w:rsidRDefault="00A36649">
      <w:pPr>
        <w:tabs>
          <w:tab w:val="left" w:pos="2552"/>
        </w:tabs>
        <w:jc w:val="both"/>
        <w:rPr>
          <w:rFonts w:ascii="Calibri" w:hAnsi="Calibri" w:cs="Arial"/>
          <w:sz w:val="22"/>
          <w:szCs w:val="22"/>
        </w:rPr>
      </w:pPr>
    </w:p>
    <w:p w:rsidR="00A36649" w:rsidRDefault="00A36649" w:rsidP="00151FFE">
      <w:pPr>
        <w:numPr>
          <w:ilvl w:val="0"/>
          <w:numId w:val="29"/>
        </w:numPr>
        <w:tabs>
          <w:tab w:val="left" w:pos="142"/>
          <w:tab w:val="left" w:pos="284"/>
        </w:tabs>
        <w:ind w:left="0" w:firstLine="0"/>
        <w:jc w:val="both"/>
        <w:rPr>
          <w:rFonts w:ascii="Calibri" w:hAnsi="Calibri" w:cs="Arial"/>
          <w:b/>
          <w:sz w:val="22"/>
          <w:szCs w:val="22"/>
        </w:rPr>
      </w:pPr>
      <w:r w:rsidRPr="00E90298">
        <w:rPr>
          <w:rFonts w:ascii="Calibri" w:hAnsi="Calibri" w:cs="Arial"/>
          <w:b/>
          <w:sz w:val="22"/>
          <w:szCs w:val="22"/>
        </w:rPr>
        <w:t>DAS DISPOSIÇÕES FINAIS</w:t>
      </w:r>
    </w:p>
    <w:p w:rsidR="00BC7A50" w:rsidRPr="00933543" w:rsidRDefault="00BC7A50" w:rsidP="00AA3DE1">
      <w:pPr>
        <w:numPr>
          <w:ilvl w:val="1"/>
          <w:numId w:val="29"/>
        </w:numPr>
        <w:tabs>
          <w:tab w:val="left" w:pos="142"/>
          <w:tab w:val="left" w:pos="284"/>
        </w:tabs>
        <w:ind w:left="0" w:firstLine="0"/>
        <w:jc w:val="both"/>
        <w:rPr>
          <w:rFonts w:ascii="Calibri" w:hAnsi="Calibri" w:cs="Arial"/>
          <w:b/>
          <w:sz w:val="22"/>
          <w:szCs w:val="22"/>
        </w:rPr>
      </w:pPr>
      <w:r w:rsidRPr="00933543">
        <w:rPr>
          <w:rFonts w:ascii="Calibri" w:hAnsi="Calibri" w:cs="Arial"/>
          <w:sz w:val="22"/>
          <w:szCs w:val="22"/>
        </w:rPr>
        <w:t xml:space="preserve">Informações e esclarecimentos sobre o edital serão prestadas por meio </w:t>
      </w:r>
      <w:r w:rsidR="00321EC5" w:rsidRPr="00933543">
        <w:rPr>
          <w:rFonts w:ascii="Calibri" w:hAnsi="Calibri" w:cs="Arial"/>
          <w:sz w:val="22"/>
          <w:szCs w:val="22"/>
        </w:rPr>
        <w:t>do</w:t>
      </w:r>
      <w:r w:rsidRPr="00933543">
        <w:rPr>
          <w:rFonts w:ascii="Calibri" w:hAnsi="Calibri" w:cs="Arial"/>
          <w:sz w:val="22"/>
          <w:szCs w:val="22"/>
        </w:rPr>
        <w:t xml:space="preserve"> e-mail </w:t>
      </w:r>
      <w:hyperlink r:id="rId19" w:history="1">
        <w:r w:rsidR="00AA3DE1" w:rsidRPr="007A3154">
          <w:rPr>
            <w:rStyle w:val="Hyperlink"/>
            <w:rFonts w:ascii="Calibri" w:hAnsi="Calibri" w:cs="Arial"/>
            <w:sz w:val="22"/>
            <w:szCs w:val="22"/>
          </w:rPr>
          <w:t>licita.ceavi@udesc.br</w:t>
        </w:r>
      </w:hyperlink>
      <w:r w:rsidR="006E3823" w:rsidRPr="00933543">
        <w:rPr>
          <w:rFonts w:ascii="Calibri" w:hAnsi="Calibri" w:cs="Arial"/>
          <w:sz w:val="22"/>
          <w:szCs w:val="22"/>
          <w:u w:val="single"/>
        </w:rPr>
        <w:t xml:space="preserve"> </w:t>
      </w:r>
      <w:hyperlink r:id="rId20" w:history="1"/>
      <w:r w:rsidRPr="00430165">
        <w:rPr>
          <w:rFonts w:ascii="Calibri" w:hAnsi="Calibri" w:cs="Arial"/>
          <w:sz w:val="22"/>
          <w:szCs w:val="22"/>
        </w:rPr>
        <w:t>ou no seguinte endereço</w:t>
      </w:r>
      <w:r w:rsidRPr="00AA3DE1">
        <w:rPr>
          <w:rFonts w:ascii="Calibri" w:hAnsi="Calibri" w:cs="Arial"/>
          <w:sz w:val="22"/>
          <w:szCs w:val="22"/>
          <w:u w:val="single"/>
        </w:rPr>
        <w:t xml:space="preserve">: </w:t>
      </w:r>
      <w:r w:rsidR="00AA3DE1" w:rsidRPr="00AA3DE1">
        <w:rPr>
          <w:rFonts w:ascii="Calibri" w:hAnsi="Calibri"/>
          <w:sz w:val="22"/>
          <w:szCs w:val="22"/>
          <w:u w:val="single"/>
        </w:rPr>
        <w:t>Rua Dr. Getúlio Vargas, 2822, Bairro Bela Vista, Ibirama/SC, CEP: 89.140-000</w:t>
      </w:r>
      <w:r w:rsidRPr="00AA3DE1">
        <w:rPr>
          <w:rFonts w:ascii="Calibri" w:hAnsi="Calibri" w:cs="Arial"/>
          <w:sz w:val="22"/>
          <w:szCs w:val="22"/>
          <w:u w:val="single"/>
        </w:rPr>
        <w:t>, no horário das 13:00 às 19:00</w:t>
      </w:r>
      <w:r w:rsidR="005C4E5A" w:rsidRPr="00933543">
        <w:rPr>
          <w:rFonts w:ascii="Calibri" w:hAnsi="Calibri" w:cs="Arial"/>
          <w:sz w:val="22"/>
          <w:szCs w:val="22"/>
        </w:rPr>
        <w:t xml:space="preserve"> </w:t>
      </w:r>
      <w:r w:rsidRPr="00933543">
        <w:rPr>
          <w:rFonts w:ascii="Calibri" w:hAnsi="Calibri" w:cs="Arial"/>
          <w:sz w:val="22"/>
          <w:szCs w:val="22"/>
        </w:rPr>
        <w:t xml:space="preserve">em </w:t>
      </w:r>
      <w:r w:rsidRPr="00933543">
        <w:rPr>
          <w:rFonts w:ascii="Calibri" w:hAnsi="Calibri" w:cs="Arial"/>
          <w:sz w:val="22"/>
          <w:szCs w:val="22"/>
          <w:lang w:val="pt-PT"/>
        </w:rPr>
        <w:t>até 02 (dois) dias úteis anteriores à data marcada para abertura da sessão</w:t>
      </w:r>
      <w:r w:rsidRPr="00933543">
        <w:rPr>
          <w:rFonts w:ascii="Calibri" w:hAnsi="Calibri" w:cs="Arial"/>
          <w:sz w:val="22"/>
          <w:szCs w:val="22"/>
        </w:rPr>
        <w:t>.</w:t>
      </w:r>
    </w:p>
    <w:p w:rsidR="00BC7A50" w:rsidRPr="005C4E5A" w:rsidRDefault="00BC7A50" w:rsidP="00151FFE">
      <w:pPr>
        <w:numPr>
          <w:ilvl w:val="2"/>
          <w:numId w:val="29"/>
        </w:numPr>
        <w:tabs>
          <w:tab w:val="left" w:pos="142"/>
          <w:tab w:val="left" w:pos="284"/>
        </w:tabs>
        <w:ind w:left="0" w:firstLine="0"/>
        <w:jc w:val="both"/>
        <w:rPr>
          <w:rFonts w:ascii="Calibri" w:hAnsi="Calibri" w:cs="Arial"/>
          <w:b/>
          <w:sz w:val="22"/>
          <w:szCs w:val="22"/>
        </w:rPr>
      </w:pPr>
      <w:r w:rsidRPr="005C4E5A">
        <w:rPr>
          <w:rFonts w:ascii="Calibri" w:hAnsi="Calibri" w:cs="Arial"/>
          <w:sz w:val="22"/>
          <w:szCs w:val="22"/>
        </w:rPr>
        <w:t xml:space="preserve">A </w:t>
      </w:r>
      <w:r w:rsidR="00321EC5" w:rsidRPr="005C4E5A">
        <w:rPr>
          <w:rFonts w:ascii="Calibri" w:hAnsi="Calibri" w:cs="Arial"/>
          <w:sz w:val="22"/>
          <w:szCs w:val="22"/>
        </w:rPr>
        <w:t xml:space="preserve">solicitação de vistas ao processo licitatório deverá ser requerida por meio de petição dirigida à autoridade competente pelo e-mail </w:t>
      </w:r>
      <w:hyperlink r:id="rId21" w:history="1">
        <w:r w:rsidR="00AA3DE1" w:rsidRPr="007A3154">
          <w:rPr>
            <w:rStyle w:val="Hyperlink"/>
            <w:rFonts w:ascii="Calibri" w:hAnsi="Calibri" w:cs="Arial"/>
            <w:sz w:val="22"/>
            <w:szCs w:val="22"/>
          </w:rPr>
          <w:t>licita. ceavi@udesc.br</w:t>
        </w:r>
      </w:hyperlink>
      <w:r w:rsidR="00AA3DE1">
        <w:rPr>
          <w:rFonts w:ascii="Calibri" w:hAnsi="Calibri" w:cs="Arial"/>
          <w:sz w:val="22"/>
          <w:szCs w:val="22"/>
        </w:rPr>
        <w:t xml:space="preserve"> </w:t>
      </w:r>
      <w:r w:rsidR="00321EC5" w:rsidRPr="005C4E5A">
        <w:rPr>
          <w:rFonts w:ascii="Calibri" w:hAnsi="Calibri" w:cs="Arial"/>
          <w:sz w:val="22"/>
          <w:szCs w:val="22"/>
        </w:rPr>
        <w:t>ou apresentada no</w:t>
      </w:r>
      <w:r w:rsidR="00AA3DE1">
        <w:rPr>
          <w:rFonts w:ascii="Calibri" w:hAnsi="Calibri" w:cs="Arial"/>
          <w:sz w:val="22"/>
          <w:szCs w:val="22"/>
        </w:rPr>
        <w:t xml:space="preserve"> Setor de Licitação e compras do CEAVI</w:t>
      </w:r>
      <w:r w:rsidR="00337934">
        <w:rPr>
          <w:rFonts w:ascii="Calibri" w:hAnsi="Calibri" w:cs="Arial"/>
          <w:sz w:val="22"/>
          <w:szCs w:val="22"/>
        </w:rPr>
        <w:t>.</w:t>
      </w:r>
    </w:p>
    <w:p w:rsidR="00BC7A50" w:rsidRPr="00E90298" w:rsidRDefault="00BC7A50" w:rsidP="00AD3F8E">
      <w:pPr>
        <w:numPr>
          <w:ilvl w:val="3"/>
          <w:numId w:val="29"/>
        </w:numPr>
        <w:tabs>
          <w:tab w:val="left" w:pos="-5387"/>
          <w:tab w:val="left" w:pos="284"/>
          <w:tab w:val="left" w:pos="851"/>
        </w:tabs>
        <w:ind w:left="0" w:firstLine="0"/>
        <w:jc w:val="both"/>
        <w:rPr>
          <w:rFonts w:ascii="Calibri" w:hAnsi="Calibri" w:cs="Arial"/>
          <w:b/>
          <w:sz w:val="22"/>
          <w:szCs w:val="22"/>
        </w:rPr>
      </w:pPr>
      <w:r w:rsidRPr="005C4E5A">
        <w:rPr>
          <w:rFonts w:ascii="Calibri" w:hAnsi="Calibri" w:cs="Arial"/>
          <w:sz w:val="22"/>
          <w:szCs w:val="22"/>
        </w:rPr>
        <w:t>A Administração comunicará à requerente</w:t>
      </w:r>
      <w:r w:rsidRPr="00E90298">
        <w:rPr>
          <w:rFonts w:ascii="Calibri" w:hAnsi="Calibri" w:cs="Arial"/>
          <w:sz w:val="22"/>
          <w:szCs w:val="22"/>
        </w:rPr>
        <w:t xml:space="preserve">, </w:t>
      </w:r>
      <w:r w:rsidR="005C4E5A">
        <w:rPr>
          <w:rFonts w:ascii="Calibri" w:hAnsi="Calibri" w:cs="Arial"/>
          <w:sz w:val="22"/>
          <w:szCs w:val="22"/>
        </w:rPr>
        <w:t xml:space="preserve">em até 24 horas, </w:t>
      </w:r>
      <w:r w:rsidRPr="00E90298">
        <w:rPr>
          <w:rFonts w:ascii="Calibri" w:hAnsi="Calibri" w:cs="Arial"/>
          <w:sz w:val="22"/>
          <w:szCs w:val="22"/>
        </w:rPr>
        <w:t>por e-mail, a data e horário agendado para realizar vistas ao processo licitatório.</w:t>
      </w:r>
    </w:p>
    <w:p w:rsidR="00A36649" w:rsidRPr="00AB5431" w:rsidRDefault="00A36649" w:rsidP="00151FFE">
      <w:pPr>
        <w:numPr>
          <w:ilvl w:val="2"/>
          <w:numId w:val="29"/>
        </w:numPr>
        <w:shd w:val="clear" w:color="auto" w:fill="FFFFFF"/>
        <w:tabs>
          <w:tab w:val="left" w:pos="142"/>
          <w:tab w:val="left" w:pos="284"/>
        </w:tabs>
        <w:ind w:left="0" w:firstLine="0"/>
        <w:jc w:val="both"/>
        <w:rPr>
          <w:rFonts w:ascii="Calibri" w:hAnsi="Calibri" w:cs="Arial"/>
          <w:sz w:val="22"/>
          <w:szCs w:val="22"/>
        </w:rPr>
      </w:pPr>
      <w:r w:rsidRPr="00E90298">
        <w:rPr>
          <w:rFonts w:ascii="Calibri" w:hAnsi="Calibri" w:cs="Arial"/>
          <w:sz w:val="22"/>
          <w:szCs w:val="22"/>
        </w:rPr>
        <w:t xml:space="preserve">O fornecimento de cópias </w:t>
      </w:r>
      <w:r w:rsidRPr="00AB5431">
        <w:rPr>
          <w:rFonts w:ascii="Calibri" w:hAnsi="Calibri" w:cs="Arial"/>
          <w:sz w:val="22"/>
          <w:szCs w:val="22"/>
        </w:rPr>
        <w:t>obedecerá ao seguinte:</w:t>
      </w:r>
    </w:p>
    <w:p w:rsidR="00BC7A50" w:rsidRPr="00E90298" w:rsidRDefault="00BC7A50" w:rsidP="00AD3F8E">
      <w:pPr>
        <w:numPr>
          <w:ilvl w:val="3"/>
          <w:numId w:val="29"/>
        </w:numPr>
        <w:shd w:val="clear" w:color="auto" w:fill="FFFFFF"/>
        <w:tabs>
          <w:tab w:val="left" w:pos="142"/>
          <w:tab w:val="left" w:pos="284"/>
          <w:tab w:val="left" w:pos="567"/>
          <w:tab w:val="left" w:pos="851"/>
          <w:tab w:val="left" w:pos="993"/>
          <w:tab w:val="left" w:pos="1418"/>
        </w:tabs>
        <w:ind w:left="0" w:firstLine="0"/>
        <w:jc w:val="both"/>
        <w:rPr>
          <w:rFonts w:ascii="Calibri" w:hAnsi="Calibri" w:cs="Arial"/>
          <w:sz w:val="22"/>
          <w:szCs w:val="22"/>
        </w:rPr>
      </w:pPr>
      <w:r w:rsidRPr="00AB5431">
        <w:rPr>
          <w:rFonts w:ascii="Calibri" w:hAnsi="Calibri" w:cs="Arial"/>
          <w:sz w:val="22"/>
          <w:szCs w:val="22"/>
        </w:rPr>
        <w:t xml:space="preserve">Cópia deste edital e seus anexos poderá ser obtida pelos interessados no endereço eletrônico </w:t>
      </w:r>
      <w:hyperlink r:id="rId22" w:history="1">
        <w:r w:rsidRPr="00AB5431">
          <w:rPr>
            <w:rStyle w:val="Hyperlink"/>
            <w:rFonts w:ascii="Calibri" w:hAnsi="Calibri" w:cs="Arial"/>
            <w:sz w:val="22"/>
            <w:szCs w:val="22"/>
          </w:rPr>
          <w:t>http://www.udesc.br</w:t>
        </w:r>
      </w:hyperlink>
      <w:r w:rsidRPr="00AB5431">
        <w:rPr>
          <w:rFonts w:ascii="Calibri" w:hAnsi="Calibri" w:cs="Arial"/>
          <w:sz w:val="22"/>
          <w:szCs w:val="22"/>
        </w:rPr>
        <w:t xml:space="preserve">, </w:t>
      </w:r>
      <w:r w:rsidR="00321EC5" w:rsidRPr="00AB5431">
        <w:rPr>
          <w:rFonts w:ascii="Calibri" w:hAnsi="Calibri" w:cs="Arial"/>
          <w:sz w:val="22"/>
          <w:szCs w:val="22"/>
        </w:rPr>
        <w:t>no</w:t>
      </w:r>
      <w:r w:rsidRPr="00AB5431">
        <w:rPr>
          <w:rFonts w:ascii="Calibri" w:hAnsi="Calibri" w:cs="Arial"/>
          <w:sz w:val="22"/>
          <w:szCs w:val="22"/>
        </w:rPr>
        <w:t xml:space="preserve"> link “Licitações” ou no </w:t>
      </w:r>
      <w:hyperlink r:id="rId23" w:history="1">
        <w:r w:rsidRPr="00AB5431">
          <w:rPr>
            <w:rStyle w:val="Hyperlink"/>
            <w:rFonts w:ascii="Calibri" w:hAnsi="Calibri" w:cs="Arial"/>
            <w:sz w:val="22"/>
            <w:szCs w:val="22"/>
          </w:rPr>
          <w:t>h</w:t>
        </w:r>
        <w:r w:rsidR="006A5AE6" w:rsidRPr="00AB5431">
          <w:rPr>
            <w:rStyle w:val="Hyperlink"/>
            <w:rFonts w:ascii="Calibri" w:hAnsi="Calibri" w:cs="Arial"/>
            <w:sz w:val="22"/>
            <w:szCs w:val="22"/>
          </w:rPr>
          <w:t>ttp://portaldecompras.sc.gov.br</w:t>
        </w:r>
      </w:hyperlink>
      <w:r w:rsidR="005C4E5A" w:rsidRPr="00AB5431">
        <w:rPr>
          <w:rFonts w:ascii="Calibri" w:hAnsi="Calibri" w:cs="Arial"/>
          <w:sz w:val="22"/>
          <w:szCs w:val="22"/>
        </w:rPr>
        <w:t>.</w:t>
      </w:r>
      <w:r w:rsidRPr="00AB5431">
        <w:rPr>
          <w:rFonts w:ascii="Calibri" w:hAnsi="Calibri" w:cs="Arial"/>
          <w:sz w:val="22"/>
          <w:szCs w:val="22"/>
        </w:rPr>
        <w:t xml:space="preserve"> </w:t>
      </w:r>
      <w:r w:rsidR="005C4E5A" w:rsidRPr="00AB5431">
        <w:rPr>
          <w:rFonts w:ascii="Calibri" w:hAnsi="Calibri" w:cs="Arial"/>
          <w:sz w:val="22"/>
          <w:szCs w:val="22"/>
        </w:rPr>
        <w:t>O</w:t>
      </w:r>
      <w:r w:rsidRPr="00AB5431">
        <w:rPr>
          <w:rFonts w:ascii="Calibri" w:hAnsi="Calibri" w:cs="Arial"/>
          <w:sz w:val="22"/>
          <w:szCs w:val="22"/>
        </w:rPr>
        <w:t xml:space="preserve">u ainda na </w:t>
      </w:r>
      <w:r w:rsidRPr="00AB5431">
        <w:rPr>
          <w:rFonts w:ascii="Calibri" w:hAnsi="Calibri" w:cs="Arial"/>
          <w:sz w:val="22"/>
          <w:szCs w:val="22"/>
        </w:rPr>
        <w:lastRenderedPageBreak/>
        <w:t xml:space="preserve">Coordenadoria de Licitações e Compras, no endereço e horários mencionados no subitem </w:t>
      </w:r>
      <w:r w:rsidR="005C4E5A" w:rsidRPr="00AB5431">
        <w:rPr>
          <w:rFonts w:ascii="Calibri" w:hAnsi="Calibri" w:cs="Arial"/>
          <w:sz w:val="22"/>
          <w:szCs w:val="22"/>
        </w:rPr>
        <w:t>18.2</w:t>
      </w:r>
      <w:r w:rsidRPr="00AB5431">
        <w:rPr>
          <w:rFonts w:ascii="Calibri" w:hAnsi="Calibri" w:cs="Arial"/>
          <w:sz w:val="22"/>
          <w:szCs w:val="22"/>
        </w:rPr>
        <w:t>, mediante o recolhimento de taxa no valor de R</w:t>
      </w:r>
      <w:r w:rsidRPr="00E90298">
        <w:rPr>
          <w:rFonts w:ascii="Calibri" w:hAnsi="Calibri" w:cs="Arial"/>
          <w:sz w:val="22"/>
          <w:szCs w:val="22"/>
        </w:rPr>
        <w:t>$ 0,10 (dez centavos) por folha, por intermédio do Documento de Arrecadação de Receitas Estaduais – DARE – SC (</w:t>
      </w:r>
      <w:hyperlink r:id="rId24" w:history="1">
        <w:r w:rsidRPr="00E90298">
          <w:rPr>
            <w:rStyle w:val="Hyperlink"/>
            <w:rFonts w:ascii="Calibri" w:hAnsi="Calibri" w:cs="Arial"/>
            <w:sz w:val="22"/>
            <w:szCs w:val="22"/>
          </w:rPr>
          <w:t>www.sef.sc.gov.br</w:t>
        </w:r>
      </w:hyperlink>
      <w:r w:rsidRPr="00E90298">
        <w:rPr>
          <w:rFonts w:ascii="Calibri" w:hAnsi="Calibri" w:cs="Arial"/>
          <w:sz w:val="22"/>
          <w:szCs w:val="22"/>
        </w:rPr>
        <w:t>), código da receita 570</w:t>
      </w:r>
      <w:r w:rsidR="00321EC5">
        <w:rPr>
          <w:rFonts w:ascii="Calibri" w:hAnsi="Calibri" w:cs="Arial"/>
          <w:sz w:val="22"/>
          <w:szCs w:val="22"/>
        </w:rPr>
        <w:t>3, obedecendo o horário bancário.</w:t>
      </w:r>
    </w:p>
    <w:p w:rsidR="00BC7A50" w:rsidRPr="002079F5" w:rsidRDefault="00BC7A50" w:rsidP="00151FFE">
      <w:pPr>
        <w:numPr>
          <w:ilvl w:val="4"/>
          <w:numId w:val="29"/>
        </w:numPr>
        <w:shd w:val="clear" w:color="auto" w:fill="FFFFFF"/>
        <w:tabs>
          <w:tab w:val="left" w:pos="142"/>
          <w:tab w:val="left" w:pos="284"/>
          <w:tab w:val="left" w:pos="993"/>
        </w:tabs>
        <w:ind w:left="0" w:firstLine="0"/>
        <w:jc w:val="both"/>
        <w:rPr>
          <w:rFonts w:ascii="Calibri" w:hAnsi="Calibri" w:cs="Arial"/>
          <w:sz w:val="22"/>
          <w:szCs w:val="22"/>
        </w:rPr>
      </w:pPr>
      <w:r w:rsidRPr="00E90298">
        <w:rPr>
          <w:rFonts w:ascii="Calibri" w:hAnsi="Calibri" w:cs="Arial"/>
          <w:bCs/>
          <w:sz w:val="22"/>
          <w:szCs w:val="22"/>
          <w:shd w:val="clear" w:color="auto" w:fill="FFFFFF"/>
        </w:rPr>
        <w:t xml:space="preserve">A Administração se reserva o direito de fornecer as cópias requeridas no prazo de até dois dias úteis, após a comprovação do recolhimento do valor </w:t>
      </w:r>
      <w:r w:rsidRPr="002079F5">
        <w:rPr>
          <w:rFonts w:ascii="Calibri" w:hAnsi="Calibri" w:cs="Arial"/>
          <w:bCs/>
          <w:sz w:val="22"/>
          <w:szCs w:val="22"/>
          <w:shd w:val="clear" w:color="auto" w:fill="FFFFFF"/>
        </w:rPr>
        <w:t>correspondente.</w:t>
      </w:r>
    </w:p>
    <w:p w:rsidR="00A36649" w:rsidRPr="002079F5" w:rsidRDefault="00BC7A50" w:rsidP="00151FFE">
      <w:pPr>
        <w:numPr>
          <w:ilvl w:val="4"/>
          <w:numId w:val="29"/>
        </w:numPr>
        <w:shd w:val="clear" w:color="auto" w:fill="FFFFFF"/>
        <w:tabs>
          <w:tab w:val="left" w:pos="142"/>
          <w:tab w:val="left" w:pos="284"/>
          <w:tab w:val="left" w:pos="993"/>
        </w:tabs>
        <w:ind w:left="0" w:firstLine="0"/>
        <w:jc w:val="both"/>
        <w:rPr>
          <w:rFonts w:ascii="Calibri" w:hAnsi="Calibri" w:cs="Arial"/>
          <w:sz w:val="22"/>
          <w:szCs w:val="22"/>
        </w:rPr>
      </w:pPr>
      <w:r w:rsidRPr="002079F5">
        <w:rPr>
          <w:rFonts w:ascii="Calibri" w:hAnsi="Calibri" w:cs="Arial"/>
          <w:sz w:val="22"/>
          <w:szCs w:val="22"/>
        </w:rPr>
        <w:t>A Administração não se responsabiliza pelo conteúdo e autenticidade de cópias deste edital, senão aquelas que estiverem rubricadas pela autoridade competente, ou sua cópia fiel.</w:t>
      </w:r>
    </w:p>
    <w:p w:rsidR="00A36649" w:rsidRPr="002079F5" w:rsidRDefault="00A36649" w:rsidP="00151FFE">
      <w:pPr>
        <w:numPr>
          <w:ilvl w:val="1"/>
          <w:numId w:val="29"/>
        </w:numPr>
        <w:tabs>
          <w:tab w:val="left" w:pos="142"/>
          <w:tab w:val="left" w:pos="284"/>
        </w:tabs>
        <w:ind w:left="0" w:firstLine="0"/>
        <w:jc w:val="both"/>
        <w:rPr>
          <w:rFonts w:ascii="Calibri" w:hAnsi="Calibri" w:cs="Arial"/>
          <w:bCs/>
          <w:sz w:val="22"/>
          <w:szCs w:val="22"/>
        </w:rPr>
      </w:pPr>
      <w:r w:rsidRPr="00E90298">
        <w:rPr>
          <w:rFonts w:ascii="Calibri" w:hAnsi="Calibri" w:cs="Arial"/>
          <w:bCs/>
          <w:sz w:val="22"/>
          <w:szCs w:val="22"/>
        </w:rPr>
        <w:t xml:space="preserve">É facultado ao </w:t>
      </w:r>
      <w:r w:rsidR="00321EC5" w:rsidRPr="002079F5">
        <w:rPr>
          <w:rFonts w:ascii="Calibri" w:hAnsi="Calibri" w:cs="Arial"/>
          <w:bCs/>
          <w:sz w:val="22"/>
          <w:szCs w:val="22"/>
        </w:rPr>
        <w:t>pregoeiro</w:t>
      </w:r>
      <w:r w:rsidRPr="002079F5">
        <w:rPr>
          <w:rFonts w:ascii="Calibri" w:hAnsi="Calibri" w:cs="Arial"/>
          <w:bCs/>
          <w:sz w:val="22"/>
          <w:szCs w:val="22"/>
        </w:rPr>
        <w:t xml:space="preserve"> ou à autoridade superior, em qualquer fase desta licitação, promover diligência destinada a esclarecer ou complementar a instrução do processo.</w:t>
      </w:r>
    </w:p>
    <w:p w:rsidR="00D97581" w:rsidRPr="002079F5" w:rsidRDefault="00BC7A50" w:rsidP="00151FFE">
      <w:pPr>
        <w:numPr>
          <w:ilvl w:val="2"/>
          <w:numId w:val="29"/>
        </w:numPr>
        <w:tabs>
          <w:tab w:val="left" w:pos="142"/>
          <w:tab w:val="left" w:pos="284"/>
        </w:tabs>
        <w:ind w:left="0" w:firstLine="0"/>
        <w:jc w:val="both"/>
        <w:rPr>
          <w:rFonts w:ascii="Calibri" w:hAnsi="Calibri" w:cs="Arial"/>
          <w:bCs/>
          <w:sz w:val="22"/>
          <w:szCs w:val="22"/>
        </w:rPr>
      </w:pPr>
      <w:r w:rsidRPr="002079F5">
        <w:rPr>
          <w:rFonts w:ascii="Calibri" w:hAnsi="Calibri" w:cs="Arial"/>
          <w:bCs/>
          <w:sz w:val="22"/>
          <w:szCs w:val="22"/>
        </w:rPr>
        <w:t>As normas disciplinadoras da licitação serão sempre interpretadas em favor da ampliação da disputa entre os participantes, desde que não comprometam o interesse da Administração, a finalidade e a segurança da contratação.</w:t>
      </w:r>
    </w:p>
    <w:p w:rsidR="00D97581" w:rsidRPr="002079F5" w:rsidRDefault="00D97581" w:rsidP="00151FFE">
      <w:pPr>
        <w:numPr>
          <w:ilvl w:val="2"/>
          <w:numId w:val="29"/>
        </w:numPr>
        <w:tabs>
          <w:tab w:val="left" w:pos="142"/>
          <w:tab w:val="left" w:pos="284"/>
        </w:tabs>
        <w:ind w:left="0" w:firstLine="0"/>
        <w:jc w:val="both"/>
        <w:rPr>
          <w:rFonts w:ascii="Calibri" w:hAnsi="Calibri" w:cs="Arial"/>
          <w:bCs/>
          <w:sz w:val="22"/>
          <w:szCs w:val="22"/>
        </w:rPr>
      </w:pPr>
      <w:r w:rsidRPr="002079F5">
        <w:rPr>
          <w:rFonts w:ascii="Calibri" w:hAnsi="Calibri" w:cs="Calibri"/>
          <w:sz w:val="22"/>
          <w:szCs w:val="22"/>
        </w:rPr>
        <w:t>Na ocorrência de vícios sanáveis</w:t>
      </w:r>
      <w:r w:rsidR="006E4A45" w:rsidRPr="002079F5">
        <w:rPr>
          <w:rFonts w:ascii="Calibri" w:hAnsi="Calibri" w:cs="Calibri"/>
          <w:sz w:val="22"/>
          <w:szCs w:val="22"/>
        </w:rPr>
        <w:t>,</w:t>
      </w:r>
      <w:r w:rsidRPr="002079F5">
        <w:rPr>
          <w:rFonts w:ascii="Calibri" w:hAnsi="Calibri" w:cs="Calibri"/>
          <w:sz w:val="22"/>
          <w:szCs w:val="22"/>
        </w:rPr>
        <w:t xml:space="preserve"> poderá o pregoeiro tomar as providências cabíveis para solução</w:t>
      </w:r>
      <w:r w:rsidR="002079F5" w:rsidRPr="002079F5">
        <w:rPr>
          <w:rFonts w:ascii="Calibri" w:hAnsi="Calibri" w:cs="Calibri"/>
          <w:sz w:val="22"/>
          <w:szCs w:val="22"/>
        </w:rPr>
        <w:t xml:space="preserve"> </w:t>
      </w:r>
      <w:r w:rsidR="006E4A45" w:rsidRPr="002079F5">
        <w:rPr>
          <w:rFonts w:ascii="Calibri" w:hAnsi="Calibri" w:cs="Calibri"/>
          <w:sz w:val="22"/>
          <w:szCs w:val="22"/>
        </w:rPr>
        <w:t>destes</w:t>
      </w:r>
      <w:r w:rsidRPr="002079F5">
        <w:rPr>
          <w:rFonts w:ascii="Calibri" w:hAnsi="Calibri" w:cs="Calibri"/>
          <w:sz w:val="22"/>
          <w:szCs w:val="22"/>
        </w:rPr>
        <w:t xml:space="preserve">. Serão considerados vícios sanáveis </w:t>
      </w:r>
      <w:r w:rsidR="006E4A45" w:rsidRPr="002079F5">
        <w:rPr>
          <w:rFonts w:ascii="Calibri" w:hAnsi="Calibri" w:cs="Calibri"/>
          <w:sz w:val="22"/>
          <w:szCs w:val="22"/>
        </w:rPr>
        <w:t>as</w:t>
      </w:r>
      <w:r w:rsidRPr="002079F5">
        <w:rPr>
          <w:rFonts w:ascii="Calibri" w:hAnsi="Calibri" w:cs="Calibri"/>
          <w:sz w:val="22"/>
          <w:szCs w:val="22"/>
        </w:rPr>
        <w:t xml:space="preserve"> falhas irrelevantes cometidas pelos licitantes em relação </w:t>
      </w:r>
      <w:r w:rsidR="002079F5" w:rsidRPr="002079F5">
        <w:rPr>
          <w:rFonts w:ascii="Calibri" w:hAnsi="Calibri" w:cs="Calibri"/>
          <w:sz w:val="22"/>
          <w:szCs w:val="22"/>
        </w:rPr>
        <w:t>a</w:t>
      </w:r>
      <w:r w:rsidRPr="002079F5">
        <w:rPr>
          <w:rFonts w:ascii="Calibri" w:hAnsi="Calibri" w:cs="Calibri"/>
          <w:sz w:val="22"/>
          <w:szCs w:val="22"/>
        </w:rPr>
        <w:t xml:space="preserve"> documentos e propostas apresentadas, assim consideradas as que não digam respeito à exigência de natureza material, ou as de cunho formal que</w:t>
      </w:r>
      <w:r w:rsidR="006E4A45" w:rsidRPr="002079F5">
        <w:rPr>
          <w:rFonts w:ascii="Calibri" w:hAnsi="Calibri" w:cs="Calibri"/>
          <w:sz w:val="22"/>
          <w:szCs w:val="22"/>
        </w:rPr>
        <w:t xml:space="preserve"> não comprometam</w:t>
      </w:r>
      <w:r w:rsidRPr="002079F5">
        <w:rPr>
          <w:rFonts w:ascii="Calibri" w:hAnsi="Calibri" w:cs="Calibri"/>
          <w:sz w:val="22"/>
          <w:szCs w:val="22"/>
        </w:rPr>
        <w:t xml:space="preserve"> a adequada avaliação da pessoa do licitante ou da sua proposta.</w:t>
      </w:r>
    </w:p>
    <w:p w:rsidR="00A36649" w:rsidRPr="001560E4" w:rsidRDefault="00A36649" w:rsidP="00151FFE">
      <w:pPr>
        <w:numPr>
          <w:ilvl w:val="1"/>
          <w:numId w:val="29"/>
        </w:numPr>
        <w:tabs>
          <w:tab w:val="left" w:pos="142"/>
          <w:tab w:val="left" w:pos="284"/>
        </w:tabs>
        <w:ind w:left="0" w:firstLine="0"/>
        <w:jc w:val="both"/>
        <w:rPr>
          <w:rFonts w:ascii="Calibri" w:hAnsi="Calibri" w:cs="Arial"/>
          <w:sz w:val="22"/>
          <w:szCs w:val="22"/>
        </w:rPr>
      </w:pPr>
      <w:r w:rsidRPr="002079F5">
        <w:rPr>
          <w:rFonts w:ascii="Calibri" w:hAnsi="Calibri" w:cs="Arial"/>
          <w:sz w:val="22"/>
          <w:szCs w:val="22"/>
        </w:rPr>
        <w:t>Não será pe</w:t>
      </w:r>
      <w:r w:rsidRPr="001560E4">
        <w:rPr>
          <w:rFonts w:ascii="Calibri" w:hAnsi="Calibri" w:cs="Arial"/>
          <w:sz w:val="22"/>
          <w:szCs w:val="22"/>
        </w:rPr>
        <w:t>rmitida a subcontratação do objeto deste edital.</w:t>
      </w:r>
    </w:p>
    <w:p w:rsidR="00BC7A50" w:rsidRPr="001560E4" w:rsidRDefault="00BC7A50" w:rsidP="00151FFE">
      <w:pPr>
        <w:numPr>
          <w:ilvl w:val="1"/>
          <w:numId w:val="29"/>
        </w:numPr>
        <w:tabs>
          <w:tab w:val="left" w:pos="142"/>
          <w:tab w:val="left" w:pos="284"/>
        </w:tabs>
        <w:ind w:left="0" w:firstLine="0"/>
        <w:jc w:val="both"/>
        <w:rPr>
          <w:rFonts w:ascii="Calibri" w:hAnsi="Calibri" w:cs="Arial"/>
          <w:sz w:val="22"/>
          <w:szCs w:val="22"/>
        </w:rPr>
      </w:pPr>
      <w:r w:rsidRPr="001560E4">
        <w:rPr>
          <w:rFonts w:ascii="Calibri" w:hAnsi="Calibri" w:cs="Arial"/>
          <w:sz w:val="22"/>
          <w:szCs w:val="22"/>
        </w:rPr>
        <w:t xml:space="preserve">A Fundação Universidade do Estado de Santa Catarina poderá revogar o presente </w:t>
      </w:r>
      <w:r w:rsidR="006E4A45" w:rsidRPr="001560E4">
        <w:rPr>
          <w:rFonts w:ascii="Calibri" w:hAnsi="Calibri" w:cs="Arial"/>
          <w:sz w:val="22"/>
          <w:szCs w:val="22"/>
        </w:rPr>
        <w:t>pregão</w:t>
      </w:r>
      <w:r w:rsidRPr="001560E4">
        <w:rPr>
          <w:rFonts w:ascii="Calibri" w:hAnsi="Calibri" w:cs="Arial"/>
          <w:sz w:val="22"/>
          <w:szCs w:val="22"/>
        </w:rPr>
        <w:t xml:space="preserve"> por razões de interesse público decorrente de fato superveniente devidamente comprovado, pertinente e suficiente para justificar o ato, ou anulá-lo por ilegalidade, de ofício ou por provocação de terceiros, mediante parecer escrito e devidamente fundamentado.</w:t>
      </w:r>
    </w:p>
    <w:p w:rsidR="00BC7A50" w:rsidRPr="001560E4" w:rsidRDefault="00BC7A50" w:rsidP="00151FFE">
      <w:pPr>
        <w:numPr>
          <w:ilvl w:val="1"/>
          <w:numId w:val="29"/>
        </w:numPr>
        <w:tabs>
          <w:tab w:val="left" w:pos="142"/>
          <w:tab w:val="left" w:pos="284"/>
        </w:tabs>
        <w:ind w:left="0" w:firstLine="0"/>
        <w:jc w:val="both"/>
        <w:rPr>
          <w:rFonts w:ascii="Calibri" w:hAnsi="Calibri" w:cs="Arial"/>
          <w:sz w:val="22"/>
          <w:szCs w:val="22"/>
        </w:rPr>
      </w:pPr>
      <w:r w:rsidRPr="001560E4">
        <w:rPr>
          <w:rFonts w:ascii="Calibri" w:hAnsi="Calibri" w:cs="Arial"/>
          <w:sz w:val="22"/>
          <w:szCs w:val="22"/>
        </w:rPr>
        <w:t xml:space="preserve">O presente edital e seus </w:t>
      </w:r>
      <w:r w:rsidR="006E4A45" w:rsidRPr="001560E4">
        <w:rPr>
          <w:rFonts w:ascii="Calibri" w:hAnsi="Calibri" w:cs="Arial"/>
          <w:sz w:val="22"/>
          <w:szCs w:val="22"/>
        </w:rPr>
        <w:t>anexos</w:t>
      </w:r>
      <w:r w:rsidRPr="001560E4">
        <w:rPr>
          <w:rFonts w:ascii="Calibri" w:hAnsi="Calibri" w:cs="Arial"/>
          <w:sz w:val="22"/>
          <w:szCs w:val="22"/>
        </w:rPr>
        <w:t xml:space="preserve"> poderão ser alterados</w:t>
      </w:r>
      <w:r w:rsidR="002079F5" w:rsidRPr="001560E4">
        <w:rPr>
          <w:rFonts w:ascii="Calibri" w:hAnsi="Calibri" w:cs="Arial"/>
          <w:sz w:val="22"/>
          <w:szCs w:val="22"/>
        </w:rPr>
        <w:t xml:space="preserve"> </w:t>
      </w:r>
      <w:r w:rsidRPr="001560E4">
        <w:rPr>
          <w:rFonts w:ascii="Calibri" w:hAnsi="Calibri" w:cs="Arial"/>
          <w:sz w:val="22"/>
          <w:szCs w:val="22"/>
        </w:rPr>
        <w:t>pela Fundação Universidade do Estado de Santa Catarina, antes de aberta a licitação,</w:t>
      </w:r>
      <w:r w:rsidR="006E4A45" w:rsidRPr="001560E4">
        <w:rPr>
          <w:rFonts w:ascii="Calibri" w:hAnsi="Calibri" w:cs="Arial"/>
          <w:sz w:val="22"/>
          <w:szCs w:val="22"/>
        </w:rPr>
        <w:t xml:space="preserve"> com base</w:t>
      </w:r>
      <w:r w:rsidRPr="001560E4">
        <w:rPr>
          <w:rFonts w:ascii="Calibri" w:hAnsi="Calibri" w:cs="Arial"/>
          <w:sz w:val="22"/>
          <w:szCs w:val="22"/>
        </w:rPr>
        <w:t xml:space="preserve"> no interesse público, por sua iniciativa ou decorrente de provocação de terceiros, atendido o que estabelece o art. 21, § 4º, da Lei Federal  nº 8.666, de 21 de junho de 1993, bem como adiar ou prorrogar o prazo para recebimento e/ou a abertura das </w:t>
      </w:r>
      <w:r w:rsidR="006E4A45" w:rsidRPr="001560E4">
        <w:rPr>
          <w:rFonts w:ascii="Calibri" w:hAnsi="Calibri" w:cs="Arial"/>
          <w:sz w:val="22"/>
          <w:szCs w:val="22"/>
        </w:rPr>
        <w:t>propostas</w:t>
      </w:r>
      <w:r w:rsidR="001560E4" w:rsidRPr="001560E4">
        <w:rPr>
          <w:rFonts w:ascii="Calibri" w:hAnsi="Calibri" w:cs="Arial"/>
          <w:sz w:val="22"/>
          <w:szCs w:val="22"/>
        </w:rPr>
        <w:t xml:space="preserve"> e</w:t>
      </w:r>
      <w:r w:rsidR="006E4A45" w:rsidRPr="001560E4">
        <w:rPr>
          <w:rFonts w:ascii="Calibri" w:hAnsi="Calibri" w:cs="Arial"/>
          <w:sz w:val="22"/>
          <w:szCs w:val="22"/>
        </w:rPr>
        <w:t xml:space="preserve"> documentos adicionais</w:t>
      </w:r>
      <w:r w:rsidRPr="001560E4">
        <w:rPr>
          <w:rFonts w:ascii="Calibri" w:hAnsi="Calibri" w:cs="Arial"/>
          <w:sz w:val="22"/>
          <w:szCs w:val="22"/>
        </w:rPr>
        <w:t>.</w:t>
      </w:r>
    </w:p>
    <w:p w:rsidR="00BC7A50" w:rsidRPr="00E90298" w:rsidRDefault="006E4A45" w:rsidP="00151FFE">
      <w:pPr>
        <w:numPr>
          <w:ilvl w:val="2"/>
          <w:numId w:val="29"/>
        </w:numPr>
        <w:tabs>
          <w:tab w:val="left" w:pos="142"/>
          <w:tab w:val="left" w:pos="284"/>
        </w:tabs>
        <w:ind w:left="0" w:firstLine="0"/>
        <w:jc w:val="both"/>
        <w:rPr>
          <w:rFonts w:ascii="Calibri" w:hAnsi="Calibri" w:cs="Arial"/>
          <w:sz w:val="22"/>
          <w:szCs w:val="22"/>
        </w:rPr>
      </w:pPr>
      <w:r w:rsidRPr="001560E4">
        <w:rPr>
          <w:rFonts w:ascii="Calibri" w:hAnsi="Calibri" w:cs="Arial"/>
          <w:sz w:val="22"/>
          <w:szCs w:val="22"/>
        </w:rPr>
        <w:t xml:space="preserve">Eventuais alterações deste edital </w:t>
      </w:r>
      <w:r w:rsidR="00BC7A50" w:rsidRPr="001560E4">
        <w:rPr>
          <w:rFonts w:ascii="Calibri" w:hAnsi="Calibri" w:cs="Arial"/>
          <w:sz w:val="22"/>
          <w:szCs w:val="22"/>
        </w:rPr>
        <w:t xml:space="preserve">serão disponibilizadas no site </w:t>
      </w:r>
      <w:hyperlink r:id="rId25" w:history="1">
        <w:r w:rsidR="00873C7F" w:rsidRPr="001560E4">
          <w:rPr>
            <w:rStyle w:val="Hyperlink"/>
            <w:rFonts w:ascii="Calibri" w:hAnsi="Calibri" w:cs="Arial"/>
            <w:sz w:val="22"/>
            <w:szCs w:val="22"/>
          </w:rPr>
          <w:t>www.portaldecompras.sc.gov.br</w:t>
        </w:r>
      </w:hyperlink>
      <w:r w:rsidR="00BC7A50" w:rsidRPr="001560E4">
        <w:rPr>
          <w:rFonts w:ascii="Calibri" w:hAnsi="Calibri" w:cs="Arial"/>
          <w:sz w:val="22"/>
          <w:szCs w:val="22"/>
        </w:rPr>
        <w:t xml:space="preserve"> e enviadas aos interessados registrados</w:t>
      </w:r>
      <w:r w:rsidR="00BC7A50" w:rsidRPr="00E90298">
        <w:rPr>
          <w:rFonts w:ascii="Calibri" w:hAnsi="Calibri" w:cs="Arial"/>
          <w:sz w:val="22"/>
          <w:szCs w:val="22"/>
        </w:rPr>
        <w:t>.</w:t>
      </w:r>
    </w:p>
    <w:p w:rsidR="00A36649" w:rsidRDefault="00A36649" w:rsidP="00151FFE">
      <w:pPr>
        <w:numPr>
          <w:ilvl w:val="1"/>
          <w:numId w:val="29"/>
        </w:numPr>
        <w:tabs>
          <w:tab w:val="left" w:pos="142"/>
          <w:tab w:val="left" w:pos="284"/>
        </w:tabs>
        <w:ind w:left="0" w:firstLine="0"/>
        <w:jc w:val="both"/>
        <w:rPr>
          <w:rFonts w:ascii="Calibri" w:hAnsi="Calibri" w:cs="Arial"/>
          <w:sz w:val="22"/>
          <w:szCs w:val="22"/>
        </w:rPr>
      </w:pPr>
      <w:r w:rsidRPr="00E90298">
        <w:rPr>
          <w:rFonts w:ascii="Calibri" w:hAnsi="Calibri" w:cs="Arial"/>
          <w:sz w:val="22"/>
          <w:szCs w:val="22"/>
        </w:rPr>
        <w:t>A participação na licitação implica automaticamente a aceitação integral e irretratável dos termos e conteúdos deste edital e seus anexos, a observância dos preceitos legais e regulamentos em vigor e a responsabilidade pela fidelidade e legitimidade das informações e dos documentos apresentados em qualquer fase da licitação.</w:t>
      </w:r>
    </w:p>
    <w:p w:rsidR="00C15A0B" w:rsidRPr="00C15A0B" w:rsidRDefault="00C15A0B" w:rsidP="00151FFE">
      <w:pPr>
        <w:numPr>
          <w:ilvl w:val="1"/>
          <w:numId w:val="29"/>
        </w:numPr>
        <w:tabs>
          <w:tab w:val="left" w:pos="142"/>
          <w:tab w:val="left" w:pos="284"/>
        </w:tabs>
        <w:ind w:left="0" w:firstLine="0"/>
        <w:jc w:val="both"/>
        <w:rPr>
          <w:rFonts w:ascii="Calibri" w:hAnsi="Calibri" w:cs="Arial"/>
          <w:sz w:val="22"/>
          <w:szCs w:val="22"/>
        </w:rPr>
      </w:pPr>
      <w:r w:rsidRPr="00806847">
        <w:rPr>
          <w:rFonts w:ascii="Calibri" w:hAnsi="Calibri" w:cs="Calibri"/>
          <w:sz w:val="22"/>
          <w:szCs w:val="22"/>
        </w:rPr>
        <w:t>É de responsabilidade única dos licitantes solicitar e verificar a autenticação dos seus documentos quando solicitado à equipe de apoio ou ao pregoeiro</w:t>
      </w:r>
      <w:r>
        <w:rPr>
          <w:rFonts w:ascii="Calibri" w:hAnsi="Calibri" w:cs="Calibri"/>
          <w:sz w:val="22"/>
          <w:szCs w:val="22"/>
        </w:rPr>
        <w:t>.</w:t>
      </w:r>
    </w:p>
    <w:p w:rsidR="00C15A0B" w:rsidRPr="00C15A0B" w:rsidRDefault="00C15A0B" w:rsidP="00151FFE">
      <w:pPr>
        <w:numPr>
          <w:ilvl w:val="1"/>
          <w:numId w:val="29"/>
        </w:numPr>
        <w:tabs>
          <w:tab w:val="left" w:pos="142"/>
          <w:tab w:val="left" w:pos="284"/>
        </w:tabs>
        <w:ind w:left="0" w:firstLine="0"/>
        <w:jc w:val="both"/>
        <w:rPr>
          <w:rFonts w:ascii="Calibri" w:hAnsi="Calibri" w:cs="Arial"/>
          <w:sz w:val="22"/>
          <w:szCs w:val="22"/>
        </w:rPr>
      </w:pPr>
      <w:r w:rsidRPr="00806847">
        <w:rPr>
          <w:rFonts w:ascii="Calibri" w:hAnsi="Calibri" w:cs="Calibri"/>
          <w:sz w:val="22"/>
          <w:szCs w:val="22"/>
        </w:rPr>
        <w:t>Serão aceitos documentos obtidos na internet, desde que os mesmos tenham sua validade confirmada pelo pregoeiro ou sua equipe de apoio</w:t>
      </w:r>
      <w:r>
        <w:rPr>
          <w:rFonts w:ascii="Calibri" w:hAnsi="Calibri" w:cs="Calibri"/>
          <w:sz w:val="22"/>
          <w:szCs w:val="22"/>
        </w:rPr>
        <w:t>.</w:t>
      </w:r>
    </w:p>
    <w:p w:rsidR="00BC7A50" w:rsidRPr="00362596" w:rsidRDefault="00BC7A50" w:rsidP="00362596">
      <w:pPr>
        <w:numPr>
          <w:ilvl w:val="1"/>
          <w:numId w:val="29"/>
        </w:numPr>
        <w:tabs>
          <w:tab w:val="left" w:pos="142"/>
          <w:tab w:val="left" w:pos="284"/>
        </w:tabs>
        <w:ind w:left="0" w:firstLine="0"/>
        <w:jc w:val="both"/>
        <w:rPr>
          <w:rFonts w:ascii="Calibri" w:hAnsi="Calibri" w:cs="Arial"/>
          <w:sz w:val="22"/>
          <w:szCs w:val="22"/>
        </w:rPr>
      </w:pPr>
      <w:r w:rsidRPr="00362596">
        <w:rPr>
          <w:rFonts w:ascii="Calibri" w:hAnsi="Calibri" w:cs="Arial"/>
          <w:sz w:val="22"/>
          <w:szCs w:val="22"/>
        </w:rPr>
        <w:t xml:space="preserve">Fica eleito o </w:t>
      </w:r>
      <w:r w:rsidRPr="00337934">
        <w:rPr>
          <w:rFonts w:ascii="Calibri" w:hAnsi="Calibri" w:cs="Arial"/>
          <w:sz w:val="22"/>
          <w:szCs w:val="22"/>
        </w:rPr>
        <w:t>Foro da Comarca da Capital do Estado de Santa Catarina</w:t>
      </w:r>
      <w:r w:rsidR="001560E4" w:rsidRPr="00362596">
        <w:rPr>
          <w:rFonts w:ascii="Calibri" w:hAnsi="Calibri" w:cs="Arial"/>
          <w:sz w:val="22"/>
          <w:szCs w:val="22"/>
        </w:rPr>
        <w:t xml:space="preserve"> </w:t>
      </w:r>
      <w:r w:rsidRPr="00362596">
        <w:rPr>
          <w:rFonts w:ascii="Calibri" w:hAnsi="Calibri" w:cs="Arial"/>
          <w:sz w:val="22"/>
          <w:szCs w:val="22"/>
        </w:rPr>
        <w:t>para apreciação judicial de quaisquer questões resultantes deste edital.</w:t>
      </w:r>
    </w:p>
    <w:p w:rsidR="00A36649" w:rsidRPr="00E90298" w:rsidRDefault="00A36649" w:rsidP="00337934">
      <w:pPr>
        <w:jc w:val="right"/>
        <w:rPr>
          <w:rFonts w:ascii="Calibri" w:hAnsi="Calibri" w:cs="Arial"/>
          <w:sz w:val="22"/>
          <w:szCs w:val="22"/>
        </w:rPr>
      </w:pPr>
    </w:p>
    <w:p w:rsidR="001560E4" w:rsidRDefault="001560E4" w:rsidP="008D03DF">
      <w:pPr>
        <w:rPr>
          <w:rFonts w:ascii="Calibri" w:hAnsi="Calibri" w:cs="Arial"/>
          <w:sz w:val="22"/>
          <w:szCs w:val="22"/>
        </w:rPr>
      </w:pPr>
    </w:p>
    <w:p w:rsidR="00A36649" w:rsidRPr="00E90298" w:rsidRDefault="00A36649" w:rsidP="008D03DF">
      <w:pPr>
        <w:rPr>
          <w:rFonts w:ascii="Calibri" w:hAnsi="Calibri" w:cs="Arial"/>
          <w:sz w:val="22"/>
          <w:szCs w:val="22"/>
        </w:rPr>
      </w:pPr>
      <w:r w:rsidRPr="00E90298">
        <w:rPr>
          <w:rFonts w:ascii="Calibri" w:hAnsi="Calibri" w:cs="Arial"/>
          <w:sz w:val="22"/>
          <w:szCs w:val="22"/>
        </w:rPr>
        <w:t>Florianópolis-SC</w:t>
      </w:r>
      <w:r w:rsidRPr="009F7E13">
        <w:rPr>
          <w:rFonts w:ascii="Calibri" w:hAnsi="Calibri" w:cs="Arial"/>
          <w:sz w:val="22"/>
          <w:szCs w:val="22"/>
        </w:rPr>
        <w:t xml:space="preserve">, </w:t>
      </w:r>
      <w:r w:rsidR="004C2887" w:rsidRPr="009F7E13">
        <w:rPr>
          <w:rFonts w:ascii="Calibri" w:hAnsi="Calibri" w:cs="Arial"/>
          <w:sz w:val="22"/>
          <w:szCs w:val="22"/>
        </w:rPr>
        <w:t xml:space="preserve"> </w:t>
      </w:r>
      <w:r w:rsidR="00AD3F8E" w:rsidRPr="009F7E13">
        <w:rPr>
          <w:rFonts w:ascii="Calibri" w:hAnsi="Calibri" w:cs="Arial"/>
          <w:sz w:val="22"/>
          <w:szCs w:val="22"/>
        </w:rPr>
        <w:softHyphen/>
      </w:r>
      <w:r w:rsidR="00AD3F8E" w:rsidRPr="009F7E13">
        <w:rPr>
          <w:rFonts w:ascii="Calibri" w:hAnsi="Calibri" w:cs="Arial"/>
          <w:sz w:val="22"/>
          <w:szCs w:val="22"/>
        </w:rPr>
        <w:softHyphen/>
      </w:r>
      <w:r w:rsidR="00AD3F8E" w:rsidRPr="009F7E13">
        <w:rPr>
          <w:rFonts w:ascii="Calibri" w:hAnsi="Calibri" w:cs="Arial"/>
          <w:sz w:val="22"/>
          <w:szCs w:val="22"/>
        </w:rPr>
        <w:softHyphen/>
      </w:r>
      <w:r w:rsidR="00AD3F8E" w:rsidRPr="009F7E13">
        <w:rPr>
          <w:rFonts w:ascii="Calibri" w:hAnsi="Calibri" w:cs="Arial"/>
          <w:sz w:val="22"/>
          <w:szCs w:val="22"/>
        </w:rPr>
        <w:softHyphen/>
      </w:r>
      <w:r w:rsidR="00FE75C0" w:rsidRPr="009F7E13">
        <w:rPr>
          <w:rFonts w:ascii="Calibri" w:hAnsi="Calibri" w:cs="Arial"/>
          <w:sz w:val="22"/>
          <w:szCs w:val="22"/>
        </w:rPr>
        <w:t xml:space="preserve"> </w:t>
      </w:r>
      <w:r w:rsidR="009F7E13" w:rsidRPr="009F7E13">
        <w:rPr>
          <w:rFonts w:ascii="Calibri" w:hAnsi="Calibri" w:cs="Arial"/>
          <w:sz w:val="22"/>
          <w:szCs w:val="22"/>
        </w:rPr>
        <w:t>21</w:t>
      </w:r>
      <w:r w:rsidR="007416A7" w:rsidRPr="009F7E13">
        <w:rPr>
          <w:rFonts w:ascii="Calibri" w:hAnsi="Calibri" w:cs="Arial"/>
          <w:sz w:val="22"/>
          <w:szCs w:val="22"/>
        </w:rPr>
        <w:t xml:space="preserve"> </w:t>
      </w:r>
      <w:r w:rsidRPr="009F7E13">
        <w:rPr>
          <w:rFonts w:ascii="Calibri" w:hAnsi="Calibri" w:cs="Arial"/>
          <w:sz w:val="22"/>
          <w:szCs w:val="22"/>
        </w:rPr>
        <w:t>de</w:t>
      </w:r>
      <w:r w:rsidR="00C02726" w:rsidRPr="009F7E13">
        <w:rPr>
          <w:rFonts w:ascii="Calibri" w:hAnsi="Calibri" w:cs="Arial"/>
          <w:sz w:val="22"/>
          <w:szCs w:val="22"/>
        </w:rPr>
        <w:t xml:space="preserve"> </w:t>
      </w:r>
      <w:r w:rsidR="009F7E13" w:rsidRPr="009F7E13">
        <w:rPr>
          <w:rFonts w:ascii="Calibri" w:hAnsi="Calibri" w:cs="Arial"/>
          <w:sz w:val="22"/>
          <w:szCs w:val="22"/>
        </w:rPr>
        <w:t>setembro</w:t>
      </w:r>
      <w:r w:rsidR="00337934" w:rsidRPr="009F7E13">
        <w:rPr>
          <w:rFonts w:ascii="Calibri" w:hAnsi="Calibri" w:cs="Arial"/>
          <w:sz w:val="22"/>
          <w:szCs w:val="22"/>
        </w:rPr>
        <w:t xml:space="preserve"> </w:t>
      </w:r>
      <w:r w:rsidRPr="009F7E13">
        <w:rPr>
          <w:rFonts w:ascii="Calibri" w:hAnsi="Calibri" w:cs="Arial"/>
          <w:sz w:val="22"/>
          <w:szCs w:val="22"/>
        </w:rPr>
        <w:t xml:space="preserve">de </w:t>
      </w:r>
      <w:r w:rsidR="00B25C94" w:rsidRPr="009F7E13">
        <w:rPr>
          <w:rFonts w:ascii="Calibri" w:hAnsi="Calibri" w:cs="Arial"/>
          <w:sz w:val="22"/>
          <w:szCs w:val="22"/>
        </w:rPr>
        <w:t>201</w:t>
      </w:r>
      <w:r w:rsidR="0089616B" w:rsidRPr="009F7E13">
        <w:rPr>
          <w:rFonts w:ascii="Calibri" w:hAnsi="Calibri" w:cs="Arial"/>
          <w:sz w:val="22"/>
          <w:szCs w:val="22"/>
        </w:rPr>
        <w:t>7</w:t>
      </w:r>
      <w:r w:rsidRPr="00E90298">
        <w:rPr>
          <w:rFonts w:ascii="Calibri" w:hAnsi="Calibri" w:cs="Arial"/>
          <w:sz w:val="22"/>
          <w:szCs w:val="22"/>
        </w:rPr>
        <w:t>.</w:t>
      </w:r>
    </w:p>
    <w:p w:rsidR="00A36649" w:rsidRDefault="00A36649">
      <w:pPr>
        <w:jc w:val="center"/>
        <w:rPr>
          <w:rFonts w:ascii="Calibri" w:hAnsi="Calibri" w:cs="Arial"/>
          <w:b/>
          <w:sz w:val="22"/>
          <w:szCs w:val="22"/>
        </w:rPr>
      </w:pPr>
    </w:p>
    <w:p w:rsidR="001560E4" w:rsidRPr="00E90298" w:rsidRDefault="001560E4">
      <w:pPr>
        <w:jc w:val="center"/>
        <w:rPr>
          <w:rFonts w:ascii="Calibri" w:hAnsi="Calibri" w:cs="Arial"/>
          <w:b/>
          <w:sz w:val="22"/>
          <w:szCs w:val="22"/>
        </w:rPr>
      </w:pPr>
    </w:p>
    <w:p w:rsidR="00A36649" w:rsidRPr="00E90298" w:rsidRDefault="00C02726">
      <w:pPr>
        <w:jc w:val="center"/>
        <w:rPr>
          <w:rFonts w:ascii="Calibri" w:hAnsi="Calibri" w:cs="Arial"/>
          <w:b/>
          <w:sz w:val="22"/>
          <w:szCs w:val="22"/>
        </w:rPr>
      </w:pPr>
      <w:r>
        <w:rPr>
          <w:rFonts w:ascii="Calibri" w:hAnsi="Calibri" w:cs="Arial"/>
          <w:b/>
          <w:sz w:val="22"/>
          <w:szCs w:val="22"/>
        </w:rPr>
        <w:t>Marcus Tomasi</w:t>
      </w:r>
    </w:p>
    <w:p w:rsidR="00A36649" w:rsidRPr="00E90298" w:rsidRDefault="00840C99">
      <w:pPr>
        <w:jc w:val="center"/>
        <w:rPr>
          <w:rFonts w:ascii="Calibri" w:hAnsi="Calibri" w:cs="Arial"/>
          <w:sz w:val="22"/>
          <w:szCs w:val="22"/>
        </w:rPr>
      </w:pPr>
      <w:r w:rsidRPr="00E90298">
        <w:rPr>
          <w:rFonts w:ascii="Calibri" w:hAnsi="Calibri" w:cs="Arial"/>
          <w:sz w:val="22"/>
          <w:szCs w:val="22"/>
        </w:rPr>
        <w:t>Reitor da UDESC</w:t>
      </w:r>
    </w:p>
    <w:p w:rsidR="00EE07AC" w:rsidRDefault="00A36649">
      <w:pPr>
        <w:tabs>
          <w:tab w:val="left" w:pos="204"/>
          <w:tab w:val="left" w:pos="720"/>
        </w:tabs>
        <w:autoSpaceDE w:val="0"/>
        <w:autoSpaceDN w:val="0"/>
        <w:adjustRightInd w:val="0"/>
        <w:spacing w:line="232" w:lineRule="exact"/>
        <w:jc w:val="center"/>
        <w:rPr>
          <w:rFonts w:ascii="Calibri" w:hAnsi="Calibri" w:cs="Arial"/>
          <w:b/>
          <w:sz w:val="22"/>
          <w:szCs w:val="22"/>
        </w:rPr>
      </w:pPr>
      <w:r w:rsidRPr="00E90298">
        <w:rPr>
          <w:rFonts w:ascii="Calibri" w:hAnsi="Calibri" w:cs="Arial"/>
          <w:b/>
          <w:sz w:val="22"/>
          <w:szCs w:val="22"/>
        </w:rPr>
        <w:br w:type="page"/>
      </w:r>
      <w:bookmarkStart w:id="17" w:name="Anexo_I"/>
      <w:r w:rsidR="00EE07AC">
        <w:rPr>
          <w:rFonts w:ascii="Calibri" w:hAnsi="Calibri" w:cs="Arial"/>
          <w:b/>
          <w:sz w:val="22"/>
          <w:szCs w:val="22"/>
        </w:rPr>
        <w:lastRenderedPageBreak/>
        <w:t xml:space="preserve">ANEXO I </w:t>
      </w:r>
    </w:p>
    <w:p w:rsidR="00EE07AC" w:rsidRDefault="00EE07AC">
      <w:pPr>
        <w:tabs>
          <w:tab w:val="left" w:pos="204"/>
          <w:tab w:val="left" w:pos="720"/>
        </w:tabs>
        <w:autoSpaceDE w:val="0"/>
        <w:autoSpaceDN w:val="0"/>
        <w:adjustRightInd w:val="0"/>
        <w:spacing w:line="232" w:lineRule="exact"/>
        <w:jc w:val="center"/>
        <w:rPr>
          <w:rFonts w:ascii="Calibri" w:hAnsi="Calibri" w:cs="Arial"/>
          <w:b/>
          <w:sz w:val="22"/>
          <w:szCs w:val="22"/>
        </w:rPr>
      </w:pPr>
    </w:p>
    <w:p w:rsidR="00EE07AC" w:rsidRPr="00E90298" w:rsidRDefault="00EE07AC" w:rsidP="00EE07AC">
      <w:pPr>
        <w:pStyle w:val="Ttulo8"/>
        <w:numPr>
          <w:ilvl w:val="0"/>
          <w:numId w:val="0"/>
        </w:numPr>
        <w:tabs>
          <w:tab w:val="left" w:pos="204"/>
          <w:tab w:val="left" w:pos="720"/>
        </w:tabs>
        <w:autoSpaceDE w:val="0"/>
        <w:autoSpaceDN w:val="0"/>
        <w:adjustRightInd w:val="0"/>
        <w:spacing w:line="232" w:lineRule="exact"/>
        <w:rPr>
          <w:rFonts w:ascii="Calibri" w:hAnsi="Calibri" w:cs="Arial"/>
          <w:bCs w:val="0"/>
          <w:szCs w:val="22"/>
        </w:rPr>
      </w:pPr>
      <w:r w:rsidRPr="00E90298">
        <w:rPr>
          <w:rFonts w:ascii="Calibri" w:hAnsi="Calibri" w:cs="Arial"/>
          <w:bCs w:val="0"/>
          <w:szCs w:val="22"/>
        </w:rPr>
        <w:t xml:space="preserve">PREGÃO PRESENCIAL Nº </w:t>
      </w:r>
      <w:r w:rsidR="0089616B" w:rsidRPr="0089616B">
        <w:rPr>
          <w:rFonts w:ascii="Calibri" w:hAnsi="Calibri" w:cs="Arial"/>
          <w:bCs w:val="0"/>
          <w:szCs w:val="22"/>
        </w:rPr>
        <w:t>942</w:t>
      </w:r>
      <w:r w:rsidR="00AD3F8E" w:rsidRPr="0089616B">
        <w:rPr>
          <w:rFonts w:ascii="Calibri" w:hAnsi="Calibri" w:cs="Arial"/>
          <w:bCs w:val="0"/>
          <w:szCs w:val="22"/>
        </w:rPr>
        <w:t>/20</w:t>
      </w:r>
      <w:r w:rsidR="0089616B" w:rsidRPr="0089616B">
        <w:rPr>
          <w:rFonts w:ascii="Calibri" w:hAnsi="Calibri" w:cs="Arial"/>
          <w:bCs w:val="0"/>
          <w:szCs w:val="22"/>
        </w:rPr>
        <w:t>17</w:t>
      </w:r>
    </w:p>
    <w:p w:rsidR="00EE07AC" w:rsidRDefault="00EE07AC">
      <w:pPr>
        <w:tabs>
          <w:tab w:val="left" w:pos="204"/>
          <w:tab w:val="left" w:pos="720"/>
        </w:tabs>
        <w:autoSpaceDE w:val="0"/>
        <w:autoSpaceDN w:val="0"/>
        <w:adjustRightInd w:val="0"/>
        <w:spacing w:line="232" w:lineRule="exact"/>
        <w:jc w:val="center"/>
        <w:rPr>
          <w:rFonts w:ascii="Calibri" w:hAnsi="Calibri" w:cs="Arial"/>
          <w:b/>
          <w:sz w:val="22"/>
          <w:szCs w:val="22"/>
        </w:rPr>
      </w:pPr>
    </w:p>
    <w:p w:rsidR="007451CC" w:rsidRDefault="007451CC">
      <w:pPr>
        <w:tabs>
          <w:tab w:val="left" w:pos="204"/>
          <w:tab w:val="left" w:pos="720"/>
        </w:tabs>
        <w:autoSpaceDE w:val="0"/>
        <w:autoSpaceDN w:val="0"/>
        <w:adjustRightInd w:val="0"/>
        <w:spacing w:line="232" w:lineRule="exact"/>
        <w:jc w:val="center"/>
        <w:rPr>
          <w:rFonts w:ascii="Calibri" w:hAnsi="Calibri" w:cs="Arial"/>
          <w:b/>
          <w:sz w:val="22"/>
          <w:szCs w:val="22"/>
        </w:rPr>
      </w:pPr>
      <w:r>
        <w:rPr>
          <w:rFonts w:ascii="Calibri" w:hAnsi="Calibri" w:cs="Arial"/>
          <w:b/>
          <w:sz w:val="22"/>
          <w:szCs w:val="22"/>
        </w:rPr>
        <w:t>Termo de Referência</w:t>
      </w:r>
    </w:p>
    <w:p w:rsidR="007451CC" w:rsidRDefault="007451CC">
      <w:pPr>
        <w:tabs>
          <w:tab w:val="left" w:pos="204"/>
          <w:tab w:val="left" w:pos="720"/>
        </w:tabs>
        <w:autoSpaceDE w:val="0"/>
        <w:autoSpaceDN w:val="0"/>
        <w:adjustRightInd w:val="0"/>
        <w:spacing w:line="232" w:lineRule="exact"/>
        <w:jc w:val="center"/>
        <w:rPr>
          <w:rFonts w:ascii="Calibri" w:hAnsi="Calibri" w:cs="Arial"/>
          <w:b/>
          <w:sz w:val="22"/>
          <w:szCs w:val="22"/>
        </w:rPr>
      </w:pPr>
    </w:p>
    <w:p w:rsidR="00337934" w:rsidRPr="006D1636" w:rsidRDefault="00337934" w:rsidP="00337934">
      <w:pPr>
        <w:rPr>
          <w:rFonts w:ascii="Calibri" w:hAnsi="Calibri" w:cs="Arial"/>
          <w:bCs/>
        </w:rPr>
      </w:pPr>
      <w:bookmarkStart w:id="18" w:name="0.2_table0B"/>
      <w:bookmarkEnd w:id="17"/>
      <w:bookmarkEnd w:id="18"/>
      <w:r w:rsidRPr="00071D76">
        <w:rPr>
          <w:rFonts w:ascii="Calibri" w:hAnsi="Calibri" w:cs="Arial"/>
          <w:b/>
          <w:bCs/>
        </w:rPr>
        <w:t xml:space="preserve">OBJETO: </w:t>
      </w:r>
      <w:r w:rsidR="005A2817" w:rsidRPr="005A2817">
        <w:rPr>
          <w:rFonts w:ascii="Calibri" w:hAnsi="Calibri" w:cs="Arial"/>
          <w:sz w:val="22"/>
          <w:szCs w:val="22"/>
        </w:rPr>
        <w:t>AQUISIÇÃO DE ÁGUA MINERAL E GÁS PARA O CEAVI/UDESC-IBIRAMA</w:t>
      </w:r>
    </w:p>
    <w:p w:rsidR="00337934" w:rsidRPr="00071D76" w:rsidRDefault="00337934" w:rsidP="00337934">
      <w:pPr>
        <w:rPr>
          <w:rFonts w:ascii="Calibri" w:hAnsi="Calibri" w:cs="Arial"/>
          <w:b/>
          <w:bCs/>
        </w:rPr>
      </w:pPr>
    </w:p>
    <w:p w:rsidR="00337934" w:rsidRPr="00071D76" w:rsidRDefault="00337934" w:rsidP="00337934">
      <w:pPr>
        <w:pStyle w:val="PargrafodaLista"/>
        <w:numPr>
          <w:ilvl w:val="0"/>
          <w:numId w:val="39"/>
        </w:numPr>
        <w:spacing w:after="0" w:line="240" w:lineRule="auto"/>
        <w:rPr>
          <w:rFonts w:cs="Arial"/>
          <w:b/>
          <w:bCs/>
        </w:rPr>
      </w:pPr>
      <w:r w:rsidRPr="00071D76">
        <w:rPr>
          <w:rFonts w:cs="Arial"/>
          <w:b/>
          <w:bCs/>
        </w:rPr>
        <w:t>ESPEC</w:t>
      </w:r>
      <w:r w:rsidR="00430165">
        <w:rPr>
          <w:rFonts w:cs="Arial"/>
          <w:b/>
          <w:bCs/>
        </w:rPr>
        <w:t>IFICAÇÕES E DESCRIÇÃO DE OBJETO:</w:t>
      </w:r>
      <w:r w:rsidRPr="00071D76">
        <w:rPr>
          <w:rFonts w:cs="Arial"/>
          <w:b/>
          <w:bCs/>
        </w:rPr>
        <w:t xml:space="preserve"> </w:t>
      </w:r>
      <w:r w:rsidR="00430165" w:rsidRPr="00430165">
        <w:rPr>
          <w:rFonts w:cs="Arial"/>
          <w:bCs/>
        </w:rPr>
        <w:t>Conforme Anexo II.</w:t>
      </w:r>
    </w:p>
    <w:p w:rsidR="00337934" w:rsidRPr="00071D76" w:rsidRDefault="00337934" w:rsidP="00337934">
      <w:pPr>
        <w:pStyle w:val="PargrafodaLista"/>
        <w:spacing w:after="0" w:line="240" w:lineRule="auto"/>
        <w:ind w:left="502"/>
        <w:rPr>
          <w:rFonts w:cs="Calibri"/>
          <w:b/>
          <w:lang w:eastAsia="pt-BR"/>
        </w:rPr>
      </w:pPr>
    </w:p>
    <w:p w:rsidR="00337934" w:rsidRDefault="00337934" w:rsidP="00337934">
      <w:pPr>
        <w:pStyle w:val="PargrafodaLista"/>
        <w:numPr>
          <w:ilvl w:val="0"/>
          <w:numId w:val="39"/>
        </w:numPr>
        <w:spacing w:after="0" w:line="240" w:lineRule="auto"/>
        <w:rPr>
          <w:rFonts w:cs="Calibri"/>
          <w:b/>
          <w:lang w:eastAsia="pt-BR"/>
        </w:rPr>
      </w:pPr>
      <w:r w:rsidRPr="00071D76">
        <w:rPr>
          <w:rFonts w:cs="Calibri"/>
          <w:b/>
          <w:lang w:eastAsia="pt-BR"/>
        </w:rPr>
        <w:t xml:space="preserve">LOCAL, PRAZOS E CONDIÇÕES DE FORNECIMENTO:    </w:t>
      </w:r>
      <w:bookmarkStart w:id="19" w:name="_Ref366139685"/>
    </w:p>
    <w:p w:rsidR="00337934" w:rsidRPr="00071D76" w:rsidRDefault="00337934" w:rsidP="00337934">
      <w:pPr>
        <w:pStyle w:val="PargrafodaLista"/>
        <w:spacing w:after="0" w:line="240" w:lineRule="auto"/>
        <w:ind w:left="502"/>
        <w:rPr>
          <w:rFonts w:cs="Calibri"/>
          <w:b/>
          <w:lang w:eastAsia="pt-BR"/>
        </w:rPr>
      </w:pPr>
    </w:p>
    <w:p w:rsidR="00337934" w:rsidRPr="00071D76" w:rsidRDefault="00337934" w:rsidP="00337934">
      <w:pPr>
        <w:pStyle w:val="PargrafodaLista"/>
        <w:numPr>
          <w:ilvl w:val="1"/>
          <w:numId w:val="39"/>
        </w:numPr>
        <w:spacing w:after="0" w:line="240" w:lineRule="auto"/>
        <w:rPr>
          <w:rFonts w:cs="Calibri"/>
          <w:b/>
          <w:lang w:eastAsia="pt-BR"/>
        </w:rPr>
      </w:pPr>
      <w:r w:rsidRPr="00071D76">
        <w:rPr>
          <w:rFonts w:cs="Calibri"/>
          <w:b/>
          <w:lang w:val="pt-PT" w:eastAsia="pt-BR"/>
        </w:rPr>
        <w:t xml:space="preserve">Locais </w:t>
      </w:r>
      <w:r w:rsidRPr="00071D76">
        <w:rPr>
          <w:rFonts w:cs="Calibri"/>
          <w:lang w:val="pt-PT" w:eastAsia="pt-BR"/>
        </w:rPr>
        <w:t xml:space="preserve">– Os produtos serão entregues ou executados pelo(s) Contratado(s), conforme a necessidade e mediante Autorização de Fornecimento – AF - de cada Centro Participante no presente processo. </w:t>
      </w:r>
    </w:p>
    <w:bookmarkEnd w:id="19"/>
    <w:p w:rsidR="00337934" w:rsidRPr="00071D76" w:rsidRDefault="00337934" w:rsidP="00337934">
      <w:pPr>
        <w:ind w:left="1728"/>
        <w:jc w:val="both"/>
        <w:rPr>
          <w:rFonts w:ascii="Calibri" w:hAnsi="Calibri" w:cs="Calibri"/>
          <w:b/>
          <w:sz w:val="22"/>
          <w:szCs w:val="22"/>
          <w:lang w:eastAsia="pt-BR"/>
        </w:rPr>
      </w:pPr>
    </w:p>
    <w:p w:rsidR="00337934" w:rsidRPr="00071D76" w:rsidRDefault="00337934" w:rsidP="00337934">
      <w:pPr>
        <w:pStyle w:val="PargrafodaLista"/>
        <w:numPr>
          <w:ilvl w:val="2"/>
          <w:numId w:val="39"/>
        </w:numPr>
        <w:suppressAutoHyphens/>
        <w:spacing w:after="0" w:line="240" w:lineRule="auto"/>
        <w:ind w:left="1497"/>
      </w:pPr>
      <w:r w:rsidRPr="00071D76">
        <w:rPr>
          <w:rFonts w:cs="Calibri"/>
          <w:lang w:eastAsia="pt-BR"/>
        </w:rPr>
        <w:tab/>
      </w:r>
      <w:r w:rsidRPr="00071D76">
        <w:rPr>
          <w:rFonts w:cs="Calibri"/>
          <w:b/>
          <w:lang w:val="pt-PT" w:eastAsia="pt-BR"/>
        </w:rPr>
        <w:t>CAMPUS V - VALE DO ITAJAÍ:</w:t>
      </w:r>
    </w:p>
    <w:p w:rsidR="00337934" w:rsidRPr="00071D76" w:rsidRDefault="00337934" w:rsidP="00337934">
      <w:pPr>
        <w:numPr>
          <w:ilvl w:val="3"/>
          <w:numId w:val="39"/>
        </w:numPr>
        <w:jc w:val="both"/>
        <w:rPr>
          <w:rFonts w:ascii="Calibri" w:hAnsi="Calibri" w:cs="Calibri"/>
          <w:sz w:val="22"/>
          <w:szCs w:val="22"/>
          <w:lang w:eastAsia="pt-BR"/>
        </w:rPr>
      </w:pPr>
      <w:r w:rsidRPr="00071D76">
        <w:rPr>
          <w:rFonts w:ascii="Calibri" w:hAnsi="Calibri" w:cs="Calibri"/>
          <w:b/>
          <w:sz w:val="22"/>
          <w:szCs w:val="22"/>
          <w:lang w:val="pt-PT" w:eastAsia="pt-BR"/>
        </w:rPr>
        <w:t xml:space="preserve">CEAVI – </w:t>
      </w:r>
      <w:r w:rsidRPr="00071D76">
        <w:rPr>
          <w:rFonts w:ascii="Calibri" w:hAnsi="Calibri" w:cs="Calibri"/>
          <w:b/>
          <w:sz w:val="22"/>
          <w:szCs w:val="22"/>
          <w:lang w:eastAsia="pt-BR"/>
        </w:rPr>
        <w:t>Centro de Educação Superior do Alto Vale do Itajaí:</w:t>
      </w:r>
    </w:p>
    <w:p w:rsidR="00337934" w:rsidRPr="00071D76" w:rsidRDefault="00337934" w:rsidP="00337934">
      <w:pPr>
        <w:ind w:left="1728"/>
        <w:rPr>
          <w:rFonts w:ascii="Calibri" w:hAnsi="Calibri" w:cs="Calibri"/>
          <w:sz w:val="22"/>
          <w:szCs w:val="22"/>
          <w:lang w:eastAsia="pt-BR"/>
        </w:rPr>
      </w:pPr>
      <w:r w:rsidRPr="00071D76">
        <w:rPr>
          <w:rFonts w:ascii="Calibri" w:hAnsi="Calibri" w:cs="Calibri"/>
          <w:sz w:val="22"/>
          <w:szCs w:val="22"/>
          <w:lang w:eastAsia="pt-BR"/>
        </w:rPr>
        <w:t>Rua Dr. Getúlio Vargas, 2822, Bela Vista – Ibirama, SC, CEP: 89.140-000.</w:t>
      </w:r>
    </w:p>
    <w:p w:rsidR="00337934" w:rsidRPr="00071D76" w:rsidRDefault="00337934" w:rsidP="00337934">
      <w:pPr>
        <w:ind w:left="1728"/>
        <w:jc w:val="both"/>
        <w:rPr>
          <w:rFonts w:ascii="Calibri" w:hAnsi="Calibri" w:cs="Calibri"/>
          <w:b/>
          <w:sz w:val="22"/>
          <w:szCs w:val="22"/>
          <w:lang w:eastAsia="pt-BR"/>
        </w:rPr>
      </w:pPr>
      <w:r w:rsidRPr="00071D76">
        <w:rPr>
          <w:rFonts w:ascii="Calibri" w:hAnsi="Calibri" w:cs="Calibri"/>
          <w:b/>
          <w:sz w:val="22"/>
          <w:szCs w:val="22"/>
          <w:lang w:eastAsia="pt-BR"/>
        </w:rPr>
        <w:t>Horário de funcionamento: 13h às 19h.</w:t>
      </w:r>
    </w:p>
    <w:p w:rsidR="00337934" w:rsidRPr="00071D76" w:rsidRDefault="00337934" w:rsidP="00337934">
      <w:pPr>
        <w:ind w:left="1728"/>
        <w:jc w:val="both"/>
        <w:rPr>
          <w:rFonts w:ascii="Calibri" w:hAnsi="Calibri" w:cs="Calibri"/>
          <w:sz w:val="22"/>
          <w:szCs w:val="22"/>
          <w:lang w:eastAsia="pt-BR"/>
        </w:rPr>
      </w:pPr>
    </w:p>
    <w:p w:rsidR="00337934" w:rsidRPr="00071D76" w:rsidRDefault="00337934" w:rsidP="003C5578">
      <w:pPr>
        <w:numPr>
          <w:ilvl w:val="1"/>
          <w:numId w:val="40"/>
        </w:numPr>
        <w:ind w:left="0" w:firstLine="0"/>
        <w:jc w:val="both"/>
        <w:rPr>
          <w:rFonts w:ascii="Calibri" w:hAnsi="Calibri" w:cs="Calibri"/>
          <w:sz w:val="22"/>
          <w:szCs w:val="22"/>
          <w:lang w:val="pt-PT" w:eastAsia="pt-BR"/>
        </w:rPr>
      </w:pPr>
      <w:r w:rsidRPr="00071D76">
        <w:rPr>
          <w:rFonts w:ascii="Calibri" w:hAnsi="Calibri" w:cs="Calibri"/>
          <w:sz w:val="22"/>
          <w:szCs w:val="22"/>
          <w:lang w:val="pt-PT" w:eastAsia="pt-BR"/>
        </w:rPr>
        <w:t>O prazo de entrega dos produtos não poderá ser superior a 20 (vinte) dias corridos, contados da data da AF emitida pelo Centro Contratante, podendo ser prorrogado por igual prazo mediante justificativa devidamente apresentada com antecedência e aceita pela Contratante.</w:t>
      </w:r>
    </w:p>
    <w:p w:rsidR="00337934" w:rsidRPr="00071D76" w:rsidRDefault="00337934" w:rsidP="003C5578">
      <w:pPr>
        <w:numPr>
          <w:ilvl w:val="1"/>
          <w:numId w:val="40"/>
        </w:numPr>
        <w:ind w:left="0" w:firstLine="0"/>
        <w:jc w:val="both"/>
        <w:rPr>
          <w:rFonts w:ascii="Calibri" w:hAnsi="Calibri" w:cs="Calibri"/>
          <w:sz w:val="22"/>
          <w:szCs w:val="22"/>
          <w:lang w:val="pt-PT" w:eastAsia="pt-BR"/>
        </w:rPr>
      </w:pPr>
      <w:r w:rsidRPr="00071D76">
        <w:rPr>
          <w:rFonts w:ascii="Calibri" w:hAnsi="Calibri" w:cs="Calibri"/>
          <w:sz w:val="22"/>
          <w:szCs w:val="22"/>
          <w:lang w:val="pt-PT" w:eastAsia="pt-BR"/>
        </w:rPr>
        <w:t>As AFs podem ter a entrega parcelada, conforme a necessidade do Centro, mediante solicitação formal do Fiscal do Contrato.</w:t>
      </w:r>
    </w:p>
    <w:p w:rsidR="00337934" w:rsidRPr="00071D76" w:rsidRDefault="00337934" w:rsidP="003C5578">
      <w:pPr>
        <w:numPr>
          <w:ilvl w:val="1"/>
          <w:numId w:val="40"/>
        </w:numPr>
        <w:ind w:left="0" w:firstLine="0"/>
        <w:jc w:val="both"/>
        <w:rPr>
          <w:rFonts w:ascii="Calibri" w:hAnsi="Calibri" w:cs="Calibri"/>
          <w:sz w:val="22"/>
          <w:szCs w:val="22"/>
          <w:lang w:val="pt-PT" w:eastAsia="pt-BR"/>
        </w:rPr>
      </w:pPr>
      <w:r w:rsidRPr="00071D76">
        <w:rPr>
          <w:rFonts w:ascii="Calibri" w:hAnsi="Calibri" w:cs="Calibri"/>
          <w:sz w:val="22"/>
          <w:szCs w:val="22"/>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rsidR="00337934" w:rsidRPr="00071D76" w:rsidRDefault="00337934" w:rsidP="003C5578">
      <w:pPr>
        <w:numPr>
          <w:ilvl w:val="1"/>
          <w:numId w:val="40"/>
        </w:numPr>
        <w:ind w:left="0" w:firstLine="0"/>
        <w:jc w:val="both"/>
        <w:rPr>
          <w:rFonts w:ascii="Calibri" w:hAnsi="Calibri" w:cs="Calibri"/>
          <w:sz w:val="22"/>
          <w:szCs w:val="22"/>
          <w:lang w:val="pt-PT" w:eastAsia="pt-BR"/>
        </w:rPr>
      </w:pPr>
      <w:r w:rsidRPr="00071D76">
        <w:rPr>
          <w:rFonts w:ascii="Calibri" w:hAnsi="Calibri" w:cs="Calibri"/>
          <w:sz w:val="22"/>
          <w:szCs w:val="22"/>
          <w:lang w:val="pt-PT" w:eastAsia="pt-BR"/>
        </w:rPr>
        <w:t>A incidência de problemas em mais de 20% (vinte por cento) dos produtos será considerado baixa qualidade, e será solicitado a substituição de todos os produtos.</w:t>
      </w:r>
    </w:p>
    <w:p w:rsidR="00337934" w:rsidRPr="00071D76" w:rsidRDefault="00337934" w:rsidP="003C5578">
      <w:pPr>
        <w:numPr>
          <w:ilvl w:val="1"/>
          <w:numId w:val="40"/>
        </w:numPr>
        <w:ind w:left="0" w:firstLine="0"/>
        <w:jc w:val="both"/>
        <w:rPr>
          <w:rFonts w:ascii="Calibri" w:hAnsi="Calibri" w:cs="Calibri"/>
          <w:sz w:val="22"/>
          <w:szCs w:val="22"/>
          <w:lang w:val="pt-PT" w:eastAsia="pt-BR"/>
        </w:rPr>
      </w:pPr>
      <w:r w:rsidRPr="00071D76">
        <w:rPr>
          <w:rFonts w:ascii="Calibri" w:hAnsi="Calibri" w:cs="Calibri"/>
          <w:sz w:val="22"/>
          <w:szCs w:val="22"/>
          <w:lang w:val="pt-PT" w:eastAsia="pt-BR"/>
        </w:rPr>
        <w:t>A Contratante não aceitará, sob nenhum pretexto, a transferência de responsabilidade da Contratada para terceiros.</w:t>
      </w:r>
    </w:p>
    <w:p w:rsidR="00337934" w:rsidRPr="00071D76" w:rsidRDefault="00337934" w:rsidP="003C5578">
      <w:pPr>
        <w:numPr>
          <w:ilvl w:val="1"/>
          <w:numId w:val="40"/>
        </w:numPr>
        <w:ind w:left="0" w:firstLine="0"/>
        <w:jc w:val="both"/>
        <w:rPr>
          <w:rFonts w:ascii="Calibri" w:hAnsi="Calibri" w:cs="Calibri"/>
          <w:sz w:val="22"/>
          <w:szCs w:val="22"/>
          <w:lang w:val="pt-PT" w:eastAsia="pt-BR"/>
        </w:rPr>
      </w:pPr>
      <w:r w:rsidRPr="00071D76">
        <w:rPr>
          <w:rFonts w:ascii="Calibri" w:hAnsi="Calibri" w:cs="Calibri"/>
          <w:sz w:val="22"/>
          <w:szCs w:val="22"/>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rsidR="00337934" w:rsidRPr="00071D76" w:rsidRDefault="00337934" w:rsidP="003C5578">
      <w:pPr>
        <w:numPr>
          <w:ilvl w:val="2"/>
          <w:numId w:val="40"/>
        </w:numPr>
        <w:ind w:left="0" w:firstLine="0"/>
        <w:jc w:val="both"/>
        <w:rPr>
          <w:rFonts w:ascii="Calibri" w:hAnsi="Calibri" w:cs="Calibri"/>
          <w:sz w:val="22"/>
          <w:szCs w:val="22"/>
          <w:lang w:val="pt-PT" w:eastAsia="pt-BR"/>
        </w:rPr>
      </w:pPr>
      <w:r w:rsidRPr="00071D76">
        <w:rPr>
          <w:rFonts w:ascii="Calibri" w:hAnsi="Calibri" w:cs="Calibri"/>
          <w:sz w:val="22"/>
          <w:szCs w:val="22"/>
          <w:lang w:val="pt-PT" w:eastAsia="pt-BR"/>
        </w:rPr>
        <w:t>Caso o Parecer Técnico rejeite o produto analisado este deverá ser substituído imediatamente pela Contratada, sem qualquer ônus para a Contratante.</w:t>
      </w:r>
    </w:p>
    <w:p w:rsidR="00337934" w:rsidRPr="00071D76" w:rsidRDefault="00337934" w:rsidP="003C5578">
      <w:pPr>
        <w:numPr>
          <w:ilvl w:val="1"/>
          <w:numId w:val="40"/>
        </w:numPr>
        <w:ind w:left="0" w:firstLine="0"/>
        <w:jc w:val="both"/>
        <w:rPr>
          <w:rFonts w:ascii="Calibri" w:hAnsi="Calibri" w:cs="Calibri"/>
          <w:sz w:val="22"/>
          <w:szCs w:val="22"/>
          <w:lang w:val="pt-PT" w:eastAsia="pt-BR"/>
        </w:rPr>
      </w:pPr>
      <w:r w:rsidRPr="00071D76">
        <w:rPr>
          <w:rFonts w:ascii="Calibri" w:hAnsi="Calibri" w:cs="Calibri"/>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rsidR="00337934" w:rsidRDefault="00337934" w:rsidP="003C5578">
      <w:pPr>
        <w:numPr>
          <w:ilvl w:val="1"/>
          <w:numId w:val="40"/>
        </w:numPr>
        <w:ind w:left="0" w:firstLine="0"/>
        <w:jc w:val="both"/>
        <w:rPr>
          <w:rFonts w:ascii="Calibri" w:hAnsi="Calibri" w:cs="Calibri"/>
          <w:sz w:val="22"/>
          <w:szCs w:val="22"/>
          <w:lang w:val="pt-PT" w:eastAsia="pt-BR"/>
        </w:rPr>
      </w:pPr>
      <w:r w:rsidRPr="00071D76">
        <w:rPr>
          <w:rFonts w:ascii="Calibri" w:hAnsi="Calibri" w:cs="Calibri"/>
          <w:sz w:val="22"/>
          <w:szCs w:val="22"/>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rsidR="003C5578" w:rsidRDefault="003C5578" w:rsidP="003C5578">
      <w:pPr>
        <w:jc w:val="both"/>
        <w:rPr>
          <w:rFonts w:ascii="Calibri" w:hAnsi="Calibri" w:cs="Calibri"/>
          <w:sz w:val="22"/>
          <w:szCs w:val="22"/>
          <w:lang w:val="pt-PT" w:eastAsia="pt-BR"/>
        </w:rPr>
      </w:pPr>
    </w:p>
    <w:p w:rsidR="00337934" w:rsidRPr="00071D76" w:rsidRDefault="00337934" w:rsidP="003C5578">
      <w:pPr>
        <w:pStyle w:val="PargrafodaLista"/>
        <w:numPr>
          <w:ilvl w:val="0"/>
          <w:numId w:val="40"/>
        </w:numPr>
        <w:suppressAutoHyphens/>
        <w:spacing w:after="0" w:line="240" w:lineRule="auto"/>
        <w:rPr>
          <w:rFonts w:cs="Calibri"/>
          <w:b/>
          <w:lang w:eastAsia="pt-BR"/>
        </w:rPr>
      </w:pPr>
      <w:r w:rsidRPr="00071D76">
        <w:rPr>
          <w:b/>
          <w:color w:val="000000"/>
          <w:lang w:eastAsia="pt-BR"/>
        </w:rPr>
        <w:lastRenderedPageBreak/>
        <w:t>OBRIGAÇÕES DA CONTRATADA:</w:t>
      </w:r>
    </w:p>
    <w:p w:rsidR="00337934" w:rsidRPr="00071D76" w:rsidRDefault="00337934" w:rsidP="00337934">
      <w:pPr>
        <w:ind w:left="360"/>
        <w:rPr>
          <w:rFonts w:ascii="Calibri" w:hAnsi="Calibri" w:cs="Calibri"/>
          <w:b/>
          <w:sz w:val="22"/>
          <w:szCs w:val="22"/>
          <w:lang w:eastAsia="pt-BR"/>
        </w:rPr>
      </w:pPr>
    </w:p>
    <w:p w:rsidR="00337934" w:rsidRPr="00071D76" w:rsidRDefault="00337934" w:rsidP="003C5578">
      <w:pPr>
        <w:numPr>
          <w:ilvl w:val="1"/>
          <w:numId w:val="40"/>
        </w:numPr>
        <w:autoSpaceDE w:val="0"/>
        <w:autoSpaceDN w:val="0"/>
        <w:adjustRightInd w:val="0"/>
        <w:ind w:left="0" w:firstLine="0"/>
        <w:jc w:val="both"/>
        <w:rPr>
          <w:rFonts w:ascii="Calibri" w:hAnsi="Calibri"/>
          <w:color w:val="000000"/>
          <w:sz w:val="22"/>
          <w:szCs w:val="22"/>
          <w:lang w:eastAsia="pt-BR"/>
        </w:rPr>
      </w:pPr>
      <w:r w:rsidRPr="00071D76">
        <w:rPr>
          <w:rFonts w:ascii="Calibri" w:hAnsi="Calibri"/>
          <w:color w:val="000000"/>
          <w:sz w:val="22"/>
          <w:szCs w:val="22"/>
          <w:lang w:eastAsia="pt-BR"/>
        </w:rPr>
        <w:t>Na emissão das Notas Fiscais e DANFES só poderão ser agrupados na mesma nota os itens que possuírem o mesmo detalhamento orçamentário, constante na planilha de especificações.</w:t>
      </w:r>
    </w:p>
    <w:p w:rsidR="00337934" w:rsidRPr="00071D76" w:rsidRDefault="00337934" w:rsidP="003C5578">
      <w:pPr>
        <w:numPr>
          <w:ilvl w:val="1"/>
          <w:numId w:val="40"/>
        </w:numPr>
        <w:autoSpaceDE w:val="0"/>
        <w:autoSpaceDN w:val="0"/>
        <w:adjustRightInd w:val="0"/>
        <w:ind w:left="0" w:firstLine="0"/>
        <w:jc w:val="both"/>
        <w:rPr>
          <w:rFonts w:ascii="Calibri" w:hAnsi="Calibri"/>
          <w:color w:val="000000"/>
          <w:sz w:val="22"/>
          <w:szCs w:val="22"/>
          <w:lang w:eastAsia="pt-BR"/>
        </w:rPr>
      </w:pPr>
      <w:r w:rsidRPr="00071D76">
        <w:rPr>
          <w:rFonts w:ascii="Calibri" w:hAnsi="Calibri"/>
          <w:color w:val="000000"/>
          <w:sz w:val="22"/>
          <w:szCs w:val="22"/>
          <w:lang w:eastAsia="pt-BR"/>
        </w:rPr>
        <w:t>Na emissão das Notas Fiscais e DANFES deverá ser informado o número do empenho.</w:t>
      </w:r>
    </w:p>
    <w:p w:rsidR="00337934" w:rsidRPr="00071D76" w:rsidRDefault="00337934" w:rsidP="003C5578">
      <w:pPr>
        <w:numPr>
          <w:ilvl w:val="1"/>
          <w:numId w:val="40"/>
        </w:numPr>
        <w:autoSpaceDE w:val="0"/>
        <w:autoSpaceDN w:val="0"/>
        <w:adjustRightInd w:val="0"/>
        <w:ind w:left="0" w:firstLine="0"/>
        <w:jc w:val="both"/>
        <w:rPr>
          <w:rFonts w:ascii="Calibri" w:hAnsi="Calibri"/>
          <w:color w:val="000000"/>
          <w:sz w:val="22"/>
          <w:szCs w:val="22"/>
          <w:lang w:eastAsia="pt-BR"/>
        </w:rPr>
      </w:pPr>
      <w:r w:rsidRPr="00071D76">
        <w:rPr>
          <w:rFonts w:ascii="Calibri" w:hAnsi="Calibri"/>
          <w:color w:val="000000"/>
          <w:sz w:val="22"/>
          <w:szCs w:val="22"/>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rsidR="00337934" w:rsidRPr="00071D76" w:rsidRDefault="00337934" w:rsidP="003C5578">
      <w:pPr>
        <w:numPr>
          <w:ilvl w:val="1"/>
          <w:numId w:val="40"/>
        </w:numPr>
        <w:autoSpaceDE w:val="0"/>
        <w:autoSpaceDN w:val="0"/>
        <w:adjustRightInd w:val="0"/>
        <w:ind w:left="0" w:firstLine="0"/>
        <w:jc w:val="both"/>
        <w:rPr>
          <w:rFonts w:ascii="Calibri" w:hAnsi="Calibri"/>
          <w:color w:val="000000"/>
          <w:sz w:val="22"/>
          <w:szCs w:val="22"/>
          <w:lang w:eastAsia="pt-BR"/>
        </w:rPr>
      </w:pPr>
      <w:r w:rsidRPr="00071D76">
        <w:rPr>
          <w:rFonts w:ascii="Calibri" w:hAnsi="Calibri"/>
          <w:color w:val="000000"/>
          <w:sz w:val="22"/>
          <w:szCs w:val="22"/>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rsidR="00337934" w:rsidRPr="00071D76" w:rsidRDefault="00337934" w:rsidP="003C5578">
      <w:pPr>
        <w:numPr>
          <w:ilvl w:val="1"/>
          <w:numId w:val="40"/>
        </w:numPr>
        <w:autoSpaceDE w:val="0"/>
        <w:autoSpaceDN w:val="0"/>
        <w:adjustRightInd w:val="0"/>
        <w:ind w:left="0" w:firstLine="0"/>
        <w:jc w:val="both"/>
        <w:rPr>
          <w:rFonts w:ascii="Calibri" w:hAnsi="Calibri"/>
          <w:sz w:val="22"/>
          <w:szCs w:val="22"/>
          <w:lang w:eastAsia="pt-BR"/>
        </w:rPr>
      </w:pPr>
      <w:r w:rsidRPr="00071D76">
        <w:rPr>
          <w:rFonts w:ascii="Calibri" w:hAnsi="Calibri"/>
          <w:color w:val="000000"/>
          <w:sz w:val="22"/>
          <w:szCs w:val="22"/>
          <w:lang w:eastAsia="pt-BR"/>
        </w:rPr>
        <w:t xml:space="preserve">Entregar documentação comprobatória da Contratação e habilitação do Contratado </w:t>
      </w:r>
      <w:r w:rsidRPr="00071D76">
        <w:rPr>
          <w:rFonts w:ascii="Calibri" w:hAnsi="Calibri"/>
          <w:sz w:val="22"/>
          <w:szCs w:val="22"/>
          <w:lang w:eastAsia="pt-BR"/>
        </w:rPr>
        <w:t>e/ou do profissional responsável indicado pela empresa, sempre que solicitado pela Contratante, no decorrer da vigência da AF.</w:t>
      </w:r>
    </w:p>
    <w:p w:rsidR="00337934" w:rsidRPr="00071D76" w:rsidRDefault="00337934" w:rsidP="003C5578">
      <w:pPr>
        <w:numPr>
          <w:ilvl w:val="1"/>
          <w:numId w:val="40"/>
        </w:numPr>
        <w:autoSpaceDE w:val="0"/>
        <w:autoSpaceDN w:val="0"/>
        <w:adjustRightInd w:val="0"/>
        <w:ind w:left="0" w:firstLine="0"/>
        <w:jc w:val="both"/>
        <w:rPr>
          <w:rFonts w:ascii="Calibri" w:hAnsi="Calibri"/>
          <w:sz w:val="22"/>
          <w:szCs w:val="22"/>
          <w:lang w:eastAsia="pt-BR"/>
        </w:rPr>
      </w:pPr>
      <w:r w:rsidRPr="00071D76">
        <w:rPr>
          <w:rFonts w:ascii="Calibri" w:hAnsi="Calibri"/>
          <w:sz w:val="22"/>
          <w:szCs w:val="22"/>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rsidR="00337934" w:rsidRPr="00071D76" w:rsidRDefault="00337934" w:rsidP="003C5578">
      <w:pPr>
        <w:numPr>
          <w:ilvl w:val="1"/>
          <w:numId w:val="40"/>
        </w:numPr>
        <w:autoSpaceDE w:val="0"/>
        <w:autoSpaceDN w:val="0"/>
        <w:adjustRightInd w:val="0"/>
        <w:ind w:left="0" w:firstLine="0"/>
        <w:jc w:val="both"/>
        <w:rPr>
          <w:rFonts w:ascii="Calibri" w:hAnsi="Calibri"/>
          <w:color w:val="000000"/>
          <w:sz w:val="22"/>
          <w:szCs w:val="22"/>
          <w:lang w:eastAsia="pt-BR"/>
        </w:rPr>
      </w:pPr>
      <w:r w:rsidRPr="00071D76">
        <w:rPr>
          <w:rFonts w:ascii="Calibri" w:hAnsi="Calibri"/>
          <w:color w:val="000000"/>
          <w:sz w:val="22"/>
          <w:szCs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rsidR="00337934" w:rsidRPr="00071D76" w:rsidRDefault="00337934" w:rsidP="003C5578">
      <w:pPr>
        <w:numPr>
          <w:ilvl w:val="1"/>
          <w:numId w:val="40"/>
        </w:numPr>
        <w:autoSpaceDE w:val="0"/>
        <w:autoSpaceDN w:val="0"/>
        <w:adjustRightInd w:val="0"/>
        <w:ind w:left="0" w:firstLine="0"/>
        <w:jc w:val="both"/>
        <w:rPr>
          <w:rFonts w:ascii="Calibri" w:hAnsi="Calibri"/>
          <w:color w:val="000000"/>
          <w:sz w:val="22"/>
          <w:szCs w:val="22"/>
          <w:lang w:eastAsia="pt-BR"/>
        </w:rPr>
      </w:pPr>
      <w:r w:rsidRPr="00071D76">
        <w:rPr>
          <w:rFonts w:ascii="Calibri" w:hAnsi="Calibri"/>
          <w:color w:val="000000"/>
          <w:sz w:val="22"/>
          <w:szCs w:val="22"/>
          <w:lang w:eastAsia="pt-BR"/>
        </w:rPr>
        <w:t xml:space="preserve"> Dispor e manter veículos e sistemas de comunicação eficiente, de forma a garantir o cumprimento dos prazos de atendimento.</w:t>
      </w:r>
    </w:p>
    <w:p w:rsidR="00337934" w:rsidRPr="00071D76" w:rsidRDefault="00337934" w:rsidP="003C5578">
      <w:pPr>
        <w:numPr>
          <w:ilvl w:val="1"/>
          <w:numId w:val="40"/>
        </w:numPr>
        <w:tabs>
          <w:tab w:val="left" w:pos="851"/>
        </w:tabs>
        <w:autoSpaceDE w:val="0"/>
        <w:autoSpaceDN w:val="0"/>
        <w:adjustRightInd w:val="0"/>
        <w:ind w:left="0" w:firstLine="0"/>
        <w:jc w:val="both"/>
        <w:rPr>
          <w:rFonts w:ascii="Calibri" w:hAnsi="Calibri"/>
          <w:color w:val="000000"/>
          <w:sz w:val="22"/>
          <w:szCs w:val="22"/>
          <w:lang w:eastAsia="pt-BR"/>
        </w:rPr>
      </w:pPr>
      <w:r w:rsidRPr="00071D76">
        <w:rPr>
          <w:rFonts w:ascii="Calibri" w:hAnsi="Calibri"/>
          <w:color w:val="000000"/>
          <w:sz w:val="22"/>
          <w:szCs w:val="22"/>
          <w:lang w:eastAsia="pt-BR"/>
        </w:rPr>
        <w:t>Zelar pela utilização por parte de seus funcionários de equipamentos de segurança pessoal, que devem ser adquiridos às expensas da Contratada. A resistência a não utilização destes poderá ensejar rescisão contratual.</w:t>
      </w:r>
    </w:p>
    <w:p w:rsidR="00337934" w:rsidRPr="00071D76" w:rsidRDefault="00337934" w:rsidP="003C5578">
      <w:pPr>
        <w:numPr>
          <w:ilvl w:val="1"/>
          <w:numId w:val="40"/>
        </w:numPr>
        <w:tabs>
          <w:tab w:val="left" w:pos="851"/>
        </w:tabs>
        <w:autoSpaceDE w:val="0"/>
        <w:autoSpaceDN w:val="0"/>
        <w:adjustRightInd w:val="0"/>
        <w:ind w:left="0" w:firstLine="0"/>
        <w:jc w:val="both"/>
        <w:rPr>
          <w:rFonts w:ascii="Calibri" w:hAnsi="Calibri"/>
          <w:color w:val="000000"/>
          <w:sz w:val="22"/>
          <w:szCs w:val="22"/>
          <w:lang w:eastAsia="pt-BR"/>
        </w:rPr>
      </w:pPr>
      <w:r w:rsidRPr="00071D76">
        <w:rPr>
          <w:rFonts w:ascii="Calibri" w:hAnsi="Calibri"/>
          <w:color w:val="000000"/>
          <w:sz w:val="22"/>
          <w:szCs w:val="22"/>
          <w:lang w:eastAsia="pt-BR"/>
        </w:rPr>
        <w:t xml:space="preserve">Entregar o local do serviço limpo, sem a presença de restos de produtos utilizados para o serviço ou quaisquer outros materiais. </w:t>
      </w:r>
    </w:p>
    <w:p w:rsidR="005C0F20" w:rsidRDefault="005C0F20" w:rsidP="005C0F20">
      <w:pPr>
        <w:ind w:left="284"/>
        <w:jc w:val="both"/>
        <w:rPr>
          <w:rFonts w:ascii="Calibri" w:hAnsi="Calibri" w:cs="Calibri"/>
          <w:lang w:val="pt-PT" w:eastAsia="pt-BR"/>
        </w:rPr>
      </w:pPr>
    </w:p>
    <w:p w:rsidR="005C0F20" w:rsidRDefault="005C0F20" w:rsidP="005C0F20">
      <w:pPr>
        <w:ind w:left="284"/>
        <w:jc w:val="both"/>
        <w:rPr>
          <w:rFonts w:ascii="Calibri" w:hAnsi="Calibri" w:cs="Calibri"/>
          <w:lang w:val="pt-PT" w:eastAsia="pt-BR"/>
        </w:rPr>
      </w:pPr>
    </w:p>
    <w:p w:rsidR="005C0F20" w:rsidRDefault="005C0F20" w:rsidP="005C0F20">
      <w:pPr>
        <w:ind w:left="284"/>
        <w:jc w:val="both"/>
        <w:rPr>
          <w:rFonts w:ascii="Calibri" w:hAnsi="Calibri" w:cs="Calibri"/>
          <w:lang w:val="pt-PT" w:eastAsia="pt-BR"/>
        </w:rPr>
      </w:pPr>
    </w:p>
    <w:p w:rsidR="005C0F20" w:rsidRDefault="005C0F20" w:rsidP="005C0F20">
      <w:pPr>
        <w:ind w:left="284"/>
        <w:jc w:val="both"/>
        <w:rPr>
          <w:rFonts w:ascii="Calibri" w:hAnsi="Calibri" w:cs="Calibri"/>
          <w:lang w:val="pt-PT" w:eastAsia="pt-BR"/>
        </w:rPr>
      </w:pPr>
    </w:p>
    <w:p w:rsidR="005C0F20" w:rsidRDefault="005C0F20" w:rsidP="005C0F20">
      <w:pPr>
        <w:ind w:left="284"/>
        <w:jc w:val="both"/>
        <w:rPr>
          <w:rFonts w:ascii="Calibri" w:hAnsi="Calibri" w:cs="Calibri"/>
          <w:lang w:val="pt-PT" w:eastAsia="pt-BR"/>
        </w:rPr>
      </w:pPr>
    </w:p>
    <w:p w:rsidR="005C0F20" w:rsidRDefault="005C0F20" w:rsidP="005C0F20">
      <w:pPr>
        <w:ind w:left="284"/>
        <w:jc w:val="both"/>
        <w:rPr>
          <w:rFonts w:ascii="Calibri" w:hAnsi="Calibri" w:cs="Calibri"/>
          <w:lang w:val="pt-PT" w:eastAsia="pt-BR"/>
        </w:rPr>
      </w:pPr>
    </w:p>
    <w:p w:rsidR="005C0F20" w:rsidRDefault="005C0F20" w:rsidP="005C0F20">
      <w:pPr>
        <w:ind w:left="284"/>
        <w:jc w:val="both"/>
        <w:rPr>
          <w:rFonts w:ascii="Calibri" w:hAnsi="Calibri" w:cs="Calibri"/>
          <w:lang w:val="pt-PT" w:eastAsia="pt-BR"/>
        </w:rPr>
      </w:pPr>
    </w:p>
    <w:p w:rsidR="005C0F20" w:rsidRDefault="005C0F20" w:rsidP="005C0F20">
      <w:pPr>
        <w:ind w:left="284"/>
        <w:jc w:val="both"/>
        <w:rPr>
          <w:rFonts w:ascii="Calibri" w:hAnsi="Calibri" w:cs="Calibri"/>
          <w:lang w:val="pt-PT" w:eastAsia="pt-BR"/>
        </w:rPr>
      </w:pPr>
    </w:p>
    <w:p w:rsidR="005C0F20" w:rsidRDefault="005C0F20" w:rsidP="005C0F20">
      <w:pPr>
        <w:ind w:left="284"/>
        <w:jc w:val="both"/>
        <w:rPr>
          <w:rFonts w:ascii="Calibri" w:hAnsi="Calibri" w:cs="Calibri"/>
          <w:lang w:val="pt-PT" w:eastAsia="pt-BR"/>
        </w:rPr>
      </w:pPr>
    </w:p>
    <w:p w:rsidR="005C0F20" w:rsidRDefault="005C0F20" w:rsidP="005C0F20">
      <w:pPr>
        <w:ind w:left="284"/>
        <w:jc w:val="both"/>
        <w:rPr>
          <w:rFonts w:ascii="Calibri" w:hAnsi="Calibri" w:cs="Calibri"/>
          <w:lang w:val="pt-PT" w:eastAsia="pt-BR"/>
        </w:rPr>
      </w:pPr>
    </w:p>
    <w:p w:rsidR="005C0F20" w:rsidRDefault="005C0F20" w:rsidP="005C0F20">
      <w:pPr>
        <w:ind w:left="284"/>
        <w:jc w:val="both"/>
        <w:rPr>
          <w:rFonts w:ascii="Calibri" w:hAnsi="Calibri" w:cs="Calibri"/>
          <w:lang w:val="pt-PT" w:eastAsia="pt-BR"/>
        </w:rPr>
      </w:pPr>
    </w:p>
    <w:p w:rsidR="005C0F20" w:rsidRDefault="005C0F20" w:rsidP="005C0F20">
      <w:pPr>
        <w:ind w:left="284"/>
        <w:jc w:val="both"/>
        <w:rPr>
          <w:rFonts w:ascii="Calibri" w:hAnsi="Calibri" w:cs="Calibri"/>
          <w:lang w:val="pt-PT" w:eastAsia="pt-BR"/>
        </w:rPr>
      </w:pPr>
    </w:p>
    <w:p w:rsidR="005D39EE" w:rsidRPr="005D39EE" w:rsidRDefault="005D39EE" w:rsidP="005D39EE">
      <w:pPr>
        <w:ind w:left="502"/>
        <w:jc w:val="both"/>
        <w:rPr>
          <w:rFonts w:ascii="Calibri" w:hAnsi="Calibri" w:cs="Calibri"/>
          <w:lang w:val="pt-PT" w:eastAsia="pt-BR"/>
        </w:rPr>
      </w:pPr>
    </w:p>
    <w:p w:rsidR="005D39EE" w:rsidRPr="005D39EE" w:rsidRDefault="005D39EE" w:rsidP="005D39EE">
      <w:pPr>
        <w:jc w:val="both"/>
        <w:rPr>
          <w:rFonts w:ascii="Calibri" w:hAnsi="Calibri" w:cs="Calibri"/>
          <w:lang w:val="pt-PT" w:eastAsia="pt-BR"/>
        </w:rPr>
      </w:pPr>
    </w:p>
    <w:p w:rsidR="005D39EE" w:rsidRPr="005D39EE" w:rsidRDefault="005D39EE" w:rsidP="005D39EE">
      <w:pPr>
        <w:rPr>
          <w:rFonts w:ascii="Calibri" w:hAnsi="Calibri"/>
          <w:color w:val="000000"/>
          <w:lang w:eastAsia="pt-BR"/>
        </w:rPr>
      </w:pPr>
    </w:p>
    <w:p w:rsidR="005D39EE" w:rsidRPr="005D39EE" w:rsidRDefault="005D39EE" w:rsidP="005D39EE">
      <w:pPr>
        <w:pStyle w:val="Ttulo1"/>
        <w:rPr>
          <w:rFonts w:ascii="Calibri" w:eastAsia="Calibri" w:hAnsi="Calibri"/>
          <w:b w:val="0"/>
          <w:bCs/>
          <w:sz w:val="22"/>
          <w:szCs w:val="22"/>
        </w:rPr>
      </w:pPr>
    </w:p>
    <w:p w:rsidR="00C77CC4" w:rsidRDefault="005D39EE">
      <w:pPr>
        <w:jc w:val="center"/>
        <w:rPr>
          <w:rFonts w:ascii="Calibri" w:hAnsi="Calibri" w:cs="Arial"/>
          <w:b/>
          <w:sz w:val="22"/>
          <w:szCs w:val="22"/>
        </w:rPr>
      </w:pPr>
      <w:r>
        <w:rPr>
          <w:rFonts w:ascii="Calibri" w:hAnsi="Calibri" w:cs="Arial"/>
          <w:b/>
          <w:sz w:val="22"/>
          <w:szCs w:val="22"/>
        </w:rPr>
        <w:br w:type="page"/>
      </w:r>
    </w:p>
    <w:p w:rsidR="0050757B" w:rsidRPr="00E90298" w:rsidRDefault="0050757B" w:rsidP="0050757B">
      <w:pPr>
        <w:tabs>
          <w:tab w:val="left" w:pos="204"/>
          <w:tab w:val="left" w:pos="720"/>
        </w:tabs>
        <w:autoSpaceDE w:val="0"/>
        <w:autoSpaceDN w:val="0"/>
        <w:adjustRightInd w:val="0"/>
        <w:spacing w:line="232" w:lineRule="exact"/>
        <w:jc w:val="center"/>
        <w:rPr>
          <w:rFonts w:ascii="Calibri" w:hAnsi="Calibri" w:cs="Arial"/>
          <w:b/>
          <w:sz w:val="22"/>
          <w:szCs w:val="22"/>
        </w:rPr>
      </w:pPr>
      <w:bookmarkStart w:id="20" w:name="Anexo_II"/>
      <w:r w:rsidRPr="00E90298">
        <w:rPr>
          <w:rFonts w:ascii="Calibri" w:hAnsi="Calibri" w:cs="Arial"/>
          <w:b/>
          <w:sz w:val="22"/>
          <w:szCs w:val="22"/>
        </w:rPr>
        <w:lastRenderedPageBreak/>
        <w:t>ANEXO II</w:t>
      </w:r>
    </w:p>
    <w:bookmarkEnd w:id="20"/>
    <w:p w:rsidR="0050757B" w:rsidRPr="00E90298" w:rsidRDefault="0050757B" w:rsidP="0050757B">
      <w:pPr>
        <w:pStyle w:val="Ttulo8"/>
        <w:numPr>
          <w:ilvl w:val="0"/>
          <w:numId w:val="0"/>
        </w:numPr>
        <w:tabs>
          <w:tab w:val="left" w:pos="204"/>
          <w:tab w:val="left" w:pos="720"/>
        </w:tabs>
        <w:autoSpaceDE w:val="0"/>
        <w:autoSpaceDN w:val="0"/>
        <w:adjustRightInd w:val="0"/>
        <w:spacing w:line="232" w:lineRule="exact"/>
        <w:rPr>
          <w:rFonts w:ascii="Calibri" w:hAnsi="Calibri" w:cs="Arial"/>
          <w:bCs w:val="0"/>
          <w:szCs w:val="22"/>
        </w:rPr>
      </w:pPr>
    </w:p>
    <w:p w:rsidR="0050757B" w:rsidRPr="00E90298" w:rsidRDefault="0050757B" w:rsidP="0050757B">
      <w:pPr>
        <w:pStyle w:val="Ttulo8"/>
        <w:numPr>
          <w:ilvl w:val="0"/>
          <w:numId w:val="0"/>
        </w:numPr>
        <w:tabs>
          <w:tab w:val="left" w:pos="204"/>
          <w:tab w:val="left" w:pos="720"/>
        </w:tabs>
        <w:autoSpaceDE w:val="0"/>
        <w:autoSpaceDN w:val="0"/>
        <w:adjustRightInd w:val="0"/>
        <w:spacing w:line="232" w:lineRule="exact"/>
        <w:rPr>
          <w:rFonts w:ascii="Calibri" w:hAnsi="Calibri" w:cs="Arial"/>
          <w:bCs w:val="0"/>
          <w:szCs w:val="22"/>
        </w:rPr>
      </w:pPr>
      <w:r w:rsidRPr="00E90298">
        <w:rPr>
          <w:rFonts w:ascii="Calibri" w:hAnsi="Calibri" w:cs="Arial"/>
          <w:bCs w:val="0"/>
          <w:szCs w:val="22"/>
        </w:rPr>
        <w:t xml:space="preserve">PREGÃO PRESENCIAL Nº </w:t>
      </w:r>
      <w:r w:rsidR="0089616B">
        <w:rPr>
          <w:rFonts w:ascii="Calibri" w:hAnsi="Calibri" w:cs="Arial"/>
          <w:bCs w:val="0"/>
          <w:szCs w:val="22"/>
        </w:rPr>
        <w:t>942/2017</w:t>
      </w:r>
    </w:p>
    <w:p w:rsidR="0050757B" w:rsidRPr="00E90298" w:rsidRDefault="0050757B" w:rsidP="0050757B">
      <w:pPr>
        <w:pStyle w:val="Legenda1"/>
        <w:suppressAutoHyphens/>
        <w:autoSpaceDE w:val="0"/>
        <w:autoSpaceDN w:val="0"/>
        <w:adjustRightInd w:val="0"/>
        <w:spacing w:line="232" w:lineRule="exact"/>
        <w:rPr>
          <w:rFonts w:ascii="Calibri" w:hAnsi="Calibri" w:cs="Arial"/>
          <w:bCs/>
          <w:sz w:val="22"/>
          <w:szCs w:val="22"/>
        </w:rPr>
      </w:pPr>
    </w:p>
    <w:p w:rsidR="0050757B" w:rsidRPr="00E90298" w:rsidRDefault="0050757B" w:rsidP="0050757B">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rsidR="0050757B" w:rsidRPr="00E90298" w:rsidRDefault="0050757B">
      <w:pPr>
        <w:jc w:val="center"/>
        <w:rPr>
          <w:rFonts w:ascii="Calibri" w:hAnsi="Calibri" w:cs="Arial"/>
          <w:b/>
          <w:sz w:val="22"/>
          <w:szCs w:val="22"/>
          <w:lang w:val="pt-PT"/>
        </w:rPr>
      </w:pPr>
    </w:p>
    <w:p w:rsidR="00773824" w:rsidRDefault="00773824" w:rsidP="00773824">
      <w:pPr>
        <w:jc w:val="center"/>
        <w:rPr>
          <w:rFonts w:ascii="Calibri" w:hAnsi="Calibri" w:cs="Arial"/>
          <w:b/>
          <w:sz w:val="22"/>
          <w:szCs w:val="22"/>
        </w:rPr>
      </w:pPr>
    </w:p>
    <w:p w:rsidR="00773824" w:rsidRDefault="00773824">
      <w:pPr>
        <w:jc w:val="center"/>
        <w:rPr>
          <w:rFonts w:ascii="Calibri" w:hAnsi="Calibri" w:cs="Arial"/>
          <w:b/>
          <w:sz w:val="22"/>
          <w:szCs w:val="22"/>
          <w:lang w:val="pt-PT"/>
        </w:rPr>
      </w:pPr>
    </w:p>
    <w:p w:rsidR="00A36649" w:rsidRPr="00E90298" w:rsidRDefault="00E56E3A">
      <w:pPr>
        <w:jc w:val="center"/>
        <w:rPr>
          <w:rFonts w:ascii="Calibri" w:hAnsi="Calibri" w:cs="Arial"/>
          <w:b/>
          <w:sz w:val="22"/>
          <w:szCs w:val="22"/>
        </w:rPr>
      </w:pPr>
      <w:r w:rsidRPr="00E56E3A">
        <w:rPr>
          <w:rFonts w:ascii="Calibri" w:hAnsi="Calibri" w:cs="Arial"/>
          <w:color w:val="FF0000"/>
          <w:sz w:val="96"/>
          <w:szCs w:val="96"/>
          <w:lang w:val="pt-PT"/>
        </w:rPr>
        <w:t>ANEXO AO EDITAL</w:t>
      </w:r>
      <w:r w:rsidR="0050757B" w:rsidRPr="00773824">
        <w:rPr>
          <w:rFonts w:ascii="Calibri" w:hAnsi="Calibri" w:cs="Arial"/>
          <w:sz w:val="22"/>
          <w:szCs w:val="22"/>
          <w:lang w:val="pt-PT"/>
        </w:rPr>
        <w:br w:type="page"/>
      </w:r>
      <w:bookmarkStart w:id="21" w:name="Anexo_III"/>
      <w:r w:rsidR="00A36649" w:rsidRPr="00E90298">
        <w:rPr>
          <w:rFonts w:ascii="Calibri" w:hAnsi="Calibri" w:cs="Arial"/>
          <w:b/>
          <w:sz w:val="22"/>
          <w:szCs w:val="22"/>
        </w:rPr>
        <w:lastRenderedPageBreak/>
        <w:t>ANEXO II</w:t>
      </w:r>
      <w:r w:rsidR="0050757B" w:rsidRPr="00E90298">
        <w:rPr>
          <w:rFonts w:ascii="Calibri" w:hAnsi="Calibri" w:cs="Arial"/>
          <w:b/>
          <w:sz w:val="22"/>
          <w:szCs w:val="22"/>
        </w:rPr>
        <w:t>I</w:t>
      </w:r>
    </w:p>
    <w:bookmarkEnd w:id="21"/>
    <w:p w:rsidR="00A36649" w:rsidRPr="00E90298" w:rsidRDefault="00A36649">
      <w:pPr>
        <w:jc w:val="center"/>
        <w:rPr>
          <w:rFonts w:ascii="Calibri" w:hAnsi="Calibri" w:cs="Arial"/>
          <w:b/>
          <w:sz w:val="22"/>
          <w:szCs w:val="22"/>
        </w:rPr>
      </w:pPr>
      <w:r w:rsidRPr="00E90298">
        <w:rPr>
          <w:rFonts w:ascii="Calibri" w:hAnsi="Calibri" w:cs="Arial"/>
          <w:b/>
          <w:sz w:val="22"/>
          <w:szCs w:val="22"/>
        </w:rPr>
        <w:t xml:space="preserve"> PREGÃO </w:t>
      </w:r>
      <w:r w:rsidR="00840C99" w:rsidRPr="00E90298">
        <w:rPr>
          <w:rFonts w:ascii="Calibri" w:hAnsi="Calibri" w:cs="Arial"/>
          <w:b/>
          <w:sz w:val="22"/>
          <w:szCs w:val="22"/>
        </w:rPr>
        <w:t>PRESENCIAL</w:t>
      </w:r>
      <w:r w:rsidRPr="00E90298">
        <w:rPr>
          <w:rFonts w:ascii="Calibri" w:hAnsi="Calibri" w:cs="Arial"/>
          <w:b/>
          <w:sz w:val="22"/>
          <w:szCs w:val="22"/>
        </w:rPr>
        <w:t xml:space="preserve"> Nº </w:t>
      </w:r>
      <w:r w:rsidR="0089616B">
        <w:rPr>
          <w:rFonts w:ascii="Calibri" w:hAnsi="Calibri" w:cs="Arial"/>
          <w:b/>
          <w:sz w:val="22"/>
          <w:szCs w:val="22"/>
        </w:rPr>
        <w:t>942/2017</w:t>
      </w:r>
    </w:p>
    <w:p w:rsidR="00A36649" w:rsidRPr="00E90298" w:rsidRDefault="00A36649">
      <w:pPr>
        <w:jc w:val="center"/>
        <w:rPr>
          <w:rFonts w:ascii="Calibri" w:hAnsi="Calibri" w:cs="Arial"/>
          <w:b/>
          <w:sz w:val="22"/>
          <w:szCs w:val="22"/>
        </w:rPr>
      </w:pPr>
    </w:p>
    <w:p w:rsidR="00A36649" w:rsidRPr="00E90298" w:rsidRDefault="00A36649">
      <w:pPr>
        <w:tabs>
          <w:tab w:val="left" w:pos="4395"/>
        </w:tabs>
        <w:spacing w:line="200" w:lineRule="atLeast"/>
        <w:jc w:val="center"/>
        <w:rPr>
          <w:rFonts w:ascii="Calibri" w:hAnsi="Calibri" w:cs="Arial"/>
          <w:i/>
          <w:iCs/>
          <w:sz w:val="22"/>
          <w:szCs w:val="22"/>
        </w:rPr>
      </w:pPr>
      <w:r w:rsidRPr="00E90298">
        <w:rPr>
          <w:rFonts w:ascii="Calibri" w:hAnsi="Calibri" w:cs="Arial"/>
          <w:sz w:val="22"/>
          <w:szCs w:val="22"/>
        </w:rPr>
        <w:t xml:space="preserve">Modelo de Proposta de Preços </w:t>
      </w:r>
      <w:r w:rsidRPr="00E90298">
        <w:rPr>
          <w:rFonts w:ascii="Calibri" w:hAnsi="Calibri" w:cs="Arial"/>
          <w:i/>
          <w:sz w:val="22"/>
          <w:szCs w:val="22"/>
        </w:rPr>
        <w:t>ILUSTRATIVA</w:t>
      </w:r>
    </w:p>
    <w:p w:rsidR="00A36649" w:rsidRPr="00E90298" w:rsidRDefault="00A36649">
      <w:pPr>
        <w:tabs>
          <w:tab w:val="left" w:pos="4395"/>
        </w:tabs>
        <w:spacing w:line="200" w:lineRule="atLeast"/>
        <w:jc w:val="center"/>
        <w:rPr>
          <w:rFonts w:ascii="Calibri" w:hAnsi="Calibri" w:cs="Arial"/>
          <w:b/>
          <w:bCs/>
          <w:i/>
          <w:iCs/>
          <w:sz w:val="22"/>
          <w:szCs w:val="22"/>
        </w:rPr>
      </w:pPr>
    </w:p>
    <w:p w:rsidR="00A36649" w:rsidRPr="00E90298" w:rsidRDefault="00A36649">
      <w:pPr>
        <w:pStyle w:val="Esp-TextoChar"/>
        <w:tabs>
          <w:tab w:val="left" w:pos="4395"/>
        </w:tabs>
        <w:suppressAutoHyphens/>
        <w:spacing w:before="0" w:after="0" w:line="200" w:lineRule="atLeast"/>
        <w:rPr>
          <w:rFonts w:ascii="Calibri" w:hAnsi="Calibri" w:cs="Arial"/>
          <w:b/>
          <w:bCs/>
          <w:sz w:val="22"/>
          <w:szCs w:val="22"/>
          <w:lang w:val="pt-PT"/>
        </w:rPr>
      </w:pPr>
      <w:r w:rsidRPr="00E90298">
        <w:rPr>
          <w:rFonts w:ascii="Calibri" w:hAnsi="Calibri" w:cs="Arial"/>
          <w:sz w:val="22"/>
          <w:szCs w:val="22"/>
          <w:lang w:val="pt-PT"/>
        </w:rPr>
        <w:t>Este anexo é meramente ilustrativo, e não contempla todos os requisitos formais constantes no Anexo I deste edital.</w:t>
      </w:r>
    </w:p>
    <w:p w:rsidR="00A36649" w:rsidRPr="00E90298" w:rsidRDefault="00A36649">
      <w:pPr>
        <w:tabs>
          <w:tab w:val="left" w:pos="4395"/>
        </w:tabs>
        <w:spacing w:line="200" w:lineRule="atLeast"/>
        <w:jc w:val="both"/>
        <w:rPr>
          <w:rFonts w:ascii="Calibri" w:hAnsi="Calibri" w:cs="Arial"/>
          <w:sz w:val="22"/>
          <w:szCs w:val="22"/>
        </w:rPr>
      </w:pPr>
    </w:p>
    <w:p w:rsidR="00D50ACA" w:rsidRPr="000B7C79" w:rsidRDefault="00D50ACA" w:rsidP="00D50ACA">
      <w:pPr>
        <w:jc w:val="both"/>
        <w:rPr>
          <w:rFonts w:ascii="Calibri" w:hAnsi="Calibri" w:cs="Calibri"/>
          <w:sz w:val="22"/>
          <w:szCs w:val="22"/>
        </w:rPr>
      </w:pPr>
      <w:r w:rsidRPr="000B7C79">
        <w:rPr>
          <w:rFonts w:ascii="Calibri" w:hAnsi="Calibri" w:cs="Calibri"/>
          <w:sz w:val="22"/>
          <w:szCs w:val="22"/>
        </w:rPr>
        <w:t xml:space="preserve">À </w:t>
      </w:r>
    </w:p>
    <w:p w:rsidR="00D50ACA" w:rsidRPr="000B7C79" w:rsidRDefault="00D50ACA" w:rsidP="00D50ACA">
      <w:pPr>
        <w:jc w:val="both"/>
        <w:rPr>
          <w:rFonts w:ascii="Calibri" w:hAnsi="Calibri" w:cs="Calibri"/>
          <w:sz w:val="22"/>
          <w:szCs w:val="22"/>
        </w:rPr>
      </w:pPr>
      <w:r w:rsidRPr="000B7C79">
        <w:rPr>
          <w:rFonts w:ascii="Calibri" w:hAnsi="Calibri" w:cs="Calibri"/>
          <w:sz w:val="22"/>
          <w:szCs w:val="22"/>
        </w:rPr>
        <w:t>Fundação Universidade do Estado de Santa Catarina – UDESC</w:t>
      </w:r>
    </w:p>
    <w:p w:rsidR="00D50ACA" w:rsidRPr="000B7C79" w:rsidRDefault="00D50ACA" w:rsidP="00D50ACA">
      <w:pPr>
        <w:jc w:val="both"/>
        <w:rPr>
          <w:rFonts w:ascii="Calibri" w:hAnsi="Calibri" w:cs="Calibri"/>
          <w:sz w:val="22"/>
          <w:szCs w:val="22"/>
        </w:rPr>
      </w:pPr>
      <w:r w:rsidRPr="000B7C79">
        <w:rPr>
          <w:rFonts w:ascii="Calibri" w:hAnsi="Calibri" w:cs="Calibri"/>
          <w:sz w:val="22"/>
          <w:szCs w:val="22"/>
        </w:rPr>
        <w:t>Coordenadoria de Licitações e Compras – CLC</w:t>
      </w:r>
    </w:p>
    <w:p w:rsidR="00D50ACA" w:rsidRPr="00803FA5" w:rsidRDefault="00D50ACA" w:rsidP="00D50ACA">
      <w:pPr>
        <w:jc w:val="both"/>
        <w:rPr>
          <w:rFonts w:ascii="Calibri" w:hAnsi="Calibri" w:cs="Calibri"/>
          <w:sz w:val="10"/>
          <w:szCs w:val="10"/>
        </w:rPr>
      </w:pPr>
    </w:p>
    <w:tbl>
      <w:tblPr>
        <w:tblW w:w="9824" w:type="dxa"/>
        <w:jc w:val="center"/>
        <w:tblInd w:w="-282" w:type="dxa"/>
        <w:tblCellMar>
          <w:left w:w="70" w:type="dxa"/>
          <w:right w:w="70" w:type="dxa"/>
        </w:tblCellMar>
        <w:tblLook w:val="04A0"/>
      </w:tblPr>
      <w:tblGrid>
        <w:gridCol w:w="1389"/>
        <w:gridCol w:w="2358"/>
        <w:gridCol w:w="1219"/>
        <w:gridCol w:w="1226"/>
        <w:gridCol w:w="1286"/>
        <w:gridCol w:w="912"/>
        <w:gridCol w:w="1434"/>
      </w:tblGrid>
      <w:tr w:rsidR="00AB2D63" w:rsidRPr="00CE0993" w:rsidTr="008C4C72">
        <w:trPr>
          <w:trHeight w:val="1071"/>
          <w:jc w:val="center"/>
        </w:trPr>
        <w:tc>
          <w:tcPr>
            <w:tcW w:w="1389" w:type="dxa"/>
            <w:tcBorders>
              <w:top w:val="single" w:sz="8" w:space="0" w:color="000000"/>
              <w:left w:val="single" w:sz="8" w:space="0" w:color="000000"/>
              <w:bottom w:val="single" w:sz="8" w:space="0" w:color="000000"/>
              <w:right w:val="nil"/>
            </w:tcBorders>
            <w:vAlign w:val="center"/>
          </w:tcPr>
          <w:p w:rsidR="00AB2D63" w:rsidRPr="00CE0993" w:rsidRDefault="00AB2D63" w:rsidP="00D50ACA">
            <w:pPr>
              <w:suppressAutoHyphens w:val="0"/>
              <w:jc w:val="center"/>
              <w:rPr>
                <w:rFonts w:ascii="Calibri" w:hAnsi="Calibri" w:cs="Calibri"/>
                <w:b/>
                <w:bCs/>
                <w:sz w:val="22"/>
                <w:szCs w:val="22"/>
                <w:lang w:eastAsia="pt-BR"/>
              </w:rPr>
            </w:pPr>
            <w:r w:rsidRPr="00CE0993">
              <w:rPr>
                <w:rFonts w:ascii="Calibri" w:hAnsi="Calibri" w:cs="Calibri"/>
                <w:b/>
                <w:bCs/>
                <w:sz w:val="22"/>
                <w:szCs w:val="22"/>
                <w:lang w:eastAsia="pt-BR"/>
              </w:rPr>
              <w:t>ITEM</w:t>
            </w:r>
          </w:p>
        </w:tc>
        <w:tc>
          <w:tcPr>
            <w:tcW w:w="2358" w:type="dxa"/>
            <w:tcBorders>
              <w:top w:val="single" w:sz="8" w:space="0" w:color="000000"/>
              <w:left w:val="single" w:sz="8" w:space="0" w:color="000000"/>
              <w:bottom w:val="single" w:sz="8" w:space="0" w:color="000000"/>
              <w:right w:val="nil"/>
            </w:tcBorders>
            <w:vAlign w:val="center"/>
            <w:hideMark/>
          </w:tcPr>
          <w:p w:rsidR="00AB2D63" w:rsidRPr="00CE0993" w:rsidRDefault="00AB2D63" w:rsidP="004D384C">
            <w:pPr>
              <w:suppressAutoHyphens w:val="0"/>
              <w:jc w:val="center"/>
              <w:rPr>
                <w:rFonts w:ascii="Calibri" w:hAnsi="Calibri" w:cs="Calibri"/>
                <w:b/>
                <w:bCs/>
                <w:sz w:val="22"/>
                <w:szCs w:val="22"/>
                <w:lang w:eastAsia="pt-BR"/>
              </w:rPr>
            </w:pPr>
            <w:r>
              <w:rPr>
                <w:rFonts w:ascii="Calibri" w:hAnsi="Calibri" w:cs="Calibri"/>
                <w:b/>
                <w:bCs/>
                <w:sz w:val="22"/>
                <w:szCs w:val="22"/>
                <w:lang w:eastAsia="pt-BR"/>
              </w:rPr>
              <w:t xml:space="preserve">ESPECIFICAÇÃO </w:t>
            </w:r>
          </w:p>
        </w:tc>
        <w:tc>
          <w:tcPr>
            <w:tcW w:w="1219" w:type="dxa"/>
            <w:tcBorders>
              <w:top w:val="single" w:sz="8" w:space="0" w:color="000000"/>
              <w:left w:val="single" w:sz="8" w:space="0" w:color="000000"/>
              <w:bottom w:val="single" w:sz="8" w:space="0" w:color="000000"/>
              <w:right w:val="single" w:sz="8" w:space="0" w:color="000000"/>
            </w:tcBorders>
            <w:vAlign w:val="center"/>
          </w:tcPr>
          <w:p w:rsidR="00AB2D63" w:rsidRPr="00CE0993" w:rsidRDefault="00AB2D63" w:rsidP="00D50ACA">
            <w:pPr>
              <w:suppressAutoHyphens w:val="0"/>
              <w:jc w:val="center"/>
              <w:rPr>
                <w:rFonts w:ascii="Calibri" w:hAnsi="Calibri" w:cs="Calibri"/>
                <w:b/>
                <w:bCs/>
                <w:sz w:val="22"/>
                <w:szCs w:val="22"/>
                <w:lang w:eastAsia="pt-BR"/>
              </w:rPr>
            </w:pPr>
            <w:r>
              <w:rPr>
                <w:rFonts w:ascii="Calibri" w:hAnsi="Calibri" w:cs="Calibri"/>
                <w:b/>
                <w:bCs/>
                <w:sz w:val="22"/>
                <w:szCs w:val="22"/>
                <w:lang w:eastAsia="pt-BR"/>
              </w:rPr>
              <w:t>UNIDADE</w:t>
            </w:r>
          </w:p>
        </w:tc>
        <w:tc>
          <w:tcPr>
            <w:tcW w:w="1226" w:type="dxa"/>
            <w:tcBorders>
              <w:top w:val="single" w:sz="8" w:space="0" w:color="000000"/>
              <w:left w:val="single" w:sz="8" w:space="0" w:color="000000"/>
              <w:bottom w:val="single" w:sz="8" w:space="0" w:color="000000"/>
              <w:right w:val="nil"/>
            </w:tcBorders>
            <w:vAlign w:val="center"/>
            <w:hideMark/>
          </w:tcPr>
          <w:p w:rsidR="00AB2D63" w:rsidRPr="00CE0993" w:rsidRDefault="00AB2D63" w:rsidP="00D50ACA">
            <w:pPr>
              <w:suppressAutoHyphens w:val="0"/>
              <w:jc w:val="center"/>
              <w:rPr>
                <w:rFonts w:ascii="Calibri" w:hAnsi="Calibri" w:cs="Calibri"/>
                <w:b/>
                <w:bCs/>
                <w:sz w:val="22"/>
                <w:szCs w:val="22"/>
                <w:lang w:eastAsia="pt-BR"/>
              </w:rPr>
            </w:pPr>
            <w:r w:rsidRPr="00CE0993">
              <w:rPr>
                <w:rFonts w:ascii="Calibri" w:hAnsi="Calibri" w:cs="Calibri"/>
                <w:b/>
                <w:bCs/>
                <w:sz w:val="22"/>
                <w:szCs w:val="22"/>
                <w:lang w:eastAsia="pt-BR"/>
              </w:rPr>
              <w:t>QUANT.</w:t>
            </w:r>
          </w:p>
        </w:tc>
        <w:tc>
          <w:tcPr>
            <w:tcW w:w="1286" w:type="dxa"/>
            <w:tcBorders>
              <w:top w:val="single" w:sz="8" w:space="0" w:color="000000"/>
              <w:left w:val="single" w:sz="8" w:space="0" w:color="000000"/>
              <w:bottom w:val="single" w:sz="8" w:space="0" w:color="000000"/>
              <w:right w:val="nil"/>
            </w:tcBorders>
            <w:vAlign w:val="center"/>
            <w:hideMark/>
          </w:tcPr>
          <w:p w:rsidR="00AB2D63" w:rsidRPr="00CE0993" w:rsidRDefault="00AB2D63" w:rsidP="004D384C">
            <w:pPr>
              <w:suppressAutoHyphens w:val="0"/>
              <w:jc w:val="center"/>
              <w:rPr>
                <w:rFonts w:ascii="Calibri" w:hAnsi="Calibri" w:cs="Calibri"/>
                <w:b/>
                <w:bCs/>
                <w:sz w:val="22"/>
                <w:szCs w:val="22"/>
                <w:lang w:eastAsia="pt-BR"/>
              </w:rPr>
            </w:pPr>
            <w:r w:rsidRPr="00CE0993">
              <w:rPr>
                <w:rFonts w:ascii="Calibri" w:hAnsi="Calibri" w:cs="Calibri"/>
                <w:b/>
                <w:bCs/>
                <w:sz w:val="22"/>
                <w:szCs w:val="22"/>
                <w:lang w:eastAsia="pt-BR"/>
              </w:rPr>
              <w:t xml:space="preserve">Valor </w:t>
            </w:r>
            <w:r>
              <w:rPr>
                <w:rFonts w:ascii="Calibri" w:hAnsi="Calibri" w:cs="Calibri"/>
                <w:b/>
                <w:bCs/>
                <w:sz w:val="22"/>
                <w:szCs w:val="22"/>
                <w:lang w:eastAsia="pt-BR"/>
              </w:rPr>
              <w:t>UNITÁRIO</w:t>
            </w:r>
          </w:p>
        </w:tc>
        <w:tc>
          <w:tcPr>
            <w:tcW w:w="912" w:type="dxa"/>
            <w:tcBorders>
              <w:top w:val="single" w:sz="8" w:space="0" w:color="000000"/>
              <w:left w:val="single" w:sz="8" w:space="0" w:color="000000"/>
              <w:bottom w:val="single" w:sz="8" w:space="0" w:color="000000"/>
              <w:right w:val="single" w:sz="8" w:space="0" w:color="000000"/>
            </w:tcBorders>
            <w:vAlign w:val="center"/>
            <w:hideMark/>
          </w:tcPr>
          <w:p w:rsidR="00AB2D63" w:rsidRPr="00CE0993" w:rsidRDefault="00AB2D63" w:rsidP="004D384C">
            <w:pPr>
              <w:suppressAutoHyphens w:val="0"/>
              <w:jc w:val="center"/>
              <w:rPr>
                <w:rFonts w:ascii="Calibri" w:hAnsi="Calibri" w:cs="Calibri"/>
                <w:b/>
                <w:bCs/>
                <w:sz w:val="22"/>
                <w:szCs w:val="22"/>
                <w:lang w:eastAsia="pt-BR"/>
              </w:rPr>
            </w:pPr>
            <w:r w:rsidRPr="00CE0993">
              <w:rPr>
                <w:rFonts w:ascii="Calibri" w:hAnsi="Calibri" w:cs="Calibri"/>
                <w:b/>
                <w:bCs/>
                <w:sz w:val="22"/>
                <w:szCs w:val="22"/>
                <w:lang w:eastAsia="pt-BR"/>
              </w:rPr>
              <w:t xml:space="preserve">Valor Total </w:t>
            </w:r>
          </w:p>
        </w:tc>
        <w:tc>
          <w:tcPr>
            <w:tcW w:w="1434" w:type="dxa"/>
            <w:tcBorders>
              <w:top w:val="single" w:sz="8" w:space="0" w:color="000000"/>
              <w:left w:val="single" w:sz="8" w:space="0" w:color="000000"/>
              <w:bottom w:val="single" w:sz="8" w:space="0" w:color="000000"/>
              <w:right w:val="single" w:sz="8" w:space="0" w:color="000000"/>
            </w:tcBorders>
            <w:vAlign w:val="center"/>
          </w:tcPr>
          <w:p w:rsidR="00AB2D63" w:rsidRPr="00CE0993" w:rsidRDefault="00AB2D63" w:rsidP="00AB2D63">
            <w:pPr>
              <w:suppressAutoHyphens w:val="0"/>
              <w:jc w:val="center"/>
              <w:rPr>
                <w:rFonts w:ascii="Calibri" w:hAnsi="Calibri" w:cs="Calibri"/>
                <w:b/>
                <w:bCs/>
                <w:sz w:val="22"/>
                <w:szCs w:val="22"/>
                <w:lang w:eastAsia="pt-BR"/>
              </w:rPr>
            </w:pPr>
            <w:r>
              <w:rPr>
                <w:rFonts w:ascii="Calibri" w:hAnsi="Calibri" w:cs="Calibri"/>
                <w:b/>
                <w:bCs/>
                <w:sz w:val="22"/>
                <w:szCs w:val="22"/>
                <w:lang w:eastAsia="pt-BR"/>
              </w:rPr>
              <w:t>TOTAL ITEM</w:t>
            </w:r>
          </w:p>
        </w:tc>
      </w:tr>
      <w:tr w:rsidR="00AB2D63" w:rsidRPr="000B7C79" w:rsidTr="008C4C72">
        <w:trPr>
          <w:trHeight w:val="290"/>
          <w:jc w:val="center"/>
        </w:trPr>
        <w:tc>
          <w:tcPr>
            <w:tcW w:w="1389" w:type="dxa"/>
            <w:tcBorders>
              <w:top w:val="single" w:sz="8" w:space="0" w:color="000000"/>
              <w:left w:val="single" w:sz="8" w:space="0" w:color="000000"/>
              <w:bottom w:val="single" w:sz="4" w:space="0" w:color="auto"/>
              <w:right w:val="nil"/>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2358" w:type="dxa"/>
            <w:tcBorders>
              <w:top w:val="single" w:sz="8" w:space="0" w:color="000000"/>
              <w:left w:val="single" w:sz="8" w:space="0" w:color="000000"/>
              <w:bottom w:val="single" w:sz="4" w:space="0" w:color="auto"/>
              <w:right w:val="nil"/>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1219" w:type="dxa"/>
            <w:tcBorders>
              <w:top w:val="single" w:sz="8" w:space="0" w:color="000000"/>
              <w:left w:val="single" w:sz="8" w:space="0" w:color="000000"/>
              <w:bottom w:val="single" w:sz="4" w:space="0" w:color="auto"/>
              <w:right w:val="single" w:sz="8" w:space="0" w:color="000000"/>
            </w:tcBorders>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1226" w:type="dxa"/>
            <w:tcBorders>
              <w:top w:val="single" w:sz="8" w:space="0" w:color="000000"/>
              <w:left w:val="single" w:sz="8" w:space="0" w:color="000000"/>
              <w:bottom w:val="single" w:sz="4" w:space="0" w:color="auto"/>
              <w:right w:val="nil"/>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1286" w:type="dxa"/>
            <w:tcBorders>
              <w:top w:val="single" w:sz="8" w:space="0" w:color="000000"/>
              <w:left w:val="single" w:sz="8" w:space="0" w:color="000000"/>
              <w:bottom w:val="single" w:sz="4" w:space="0" w:color="auto"/>
              <w:right w:val="nil"/>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912" w:type="dxa"/>
            <w:tcBorders>
              <w:top w:val="single" w:sz="8" w:space="0" w:color="000000"/>
              <w:left w:val="single" w:sz="8" w:space="0" w:color="000000"/>
              <w:bottom w:val="single" w:sz="4" w:space="0" w:color="auto"/>
              <w:right w:val="single" w:sz="8" w:space="0" w:color="000000"/>
            </w:tcBorders>
            <w:vAlign w:val="center"/>
          </w:tcPr>
          <w:p w:rsidR="00AB2D63" w:rsidRPr="000B7C79" w:rsidRDefault="00AB2D63" w:rsidP="00D50ACA">
            <w:pPr>
              <w:suppressAutoHyphens w:val="0"/>
              <w:jc w:val="center"/>
              <w:rPr>
                <w:rFonts w:ascii="Calibri" w:hAnsi="Calibri" w:cs="Calibri"/>
                <w:b/>
                <w:bCs/>
                <w:color w:val="000000"/>
                <w:sz w:val="22"/>
                <w:szCs w:val="22"/>
                <w:lang w:eastAsia="pt-BR"/>
              </w:rPr>
            </w:pPr>
          </w:p>
        </w:tc>
        <w:tc>
          <w:tcPr>
            <w:tcW w:w="1434" w:type="dxa"/>
            <w:tcBorders>
              <w:top w:val="single" w:sz="8" w:space="0" w:color="000000"/>
              <w:left w:val="single" w:sz="8" w:space="0" w:color="000000"/>
              <w:bottom w:val="single" w:sz="4" w:space="0" w:color="auto"/>
              <w:right w:val="single" w:sz="8" w:space="0" w:color="000000"/>
            </w:tcBorders>
          </w:tcPr>
          <w:p w:rsidR="00AB2D63" w:rsidRPr="000B7C79" w:rsidRDefault="00AB2D63" w:rsidP="00D50ACA">
            <w:pPr>
              <w:suppressAutoHyphens w:val="0"/>
              <w:jc w:val="center"/>
              <w:rPr>
                <w:rFonts w:ascii="Calibri" w:hAnsi="Calibri" w:cs="Calibri"/>
                <w:b/>
                <w:bCs/>
                <w:color w:val="000000"/>
                <w:sz w:val="22"/>
                <w:szCs w:val="22"/>
                <w:lang w:eastAsia="pt-BR"/>
              </w:rPr>
            </w:pPr>
          </w:p>
        </w:tc>
      </w:tr>
    </w:tbl>
    <w:p w:rsidR="00D50ACA" w:rsidRPr="00803FA5" w:rsidRDefault="00D50ACA" w:rsidP="00D50ACA">
      <w:pPr>
        <w:tabs>
          <w:tab w:val="left" w:pos="284"/>
        </w:tabs>
        <w:jc w:val="both"/>
        <w:rPr>
          <w:rFonts w:ascii="Calibri" w:hAnsi="Calibri" w:cs="Calibri"/>
          <w:kern w:val="2"/>
          <w:sz w:val="10"/>
          <w:szCs w:val="10"/>
        </w:rPr>
      </w:pPr>
    </w:p>
    <w:p w:rsidR="003015E5" w:rsidRPr="003015E5" w:rsidRDefault="003015E5" w:rsidP="003015E5">
      <w:pPr>
        <w:numPr>
          <w:ilvl w:val="0"/>
          <w:numId w:val="31"/>
        </w:numPr>
        <w:tabs>
          <w:tab w:val="clear" w:pos="360"/>
          <w:tab w:val="left" w:pos="284"/>
        </w:tabs>
        <w:jc w:val="both"/>
        <w:rPr>
          <w:rFonts w:ascii="Calibri" w:hAnsi="Calibri" w:cs="Calibri"/>
          <w:sz w:val="20"/>
          <w:szCs w:val="20"/>
        </w:rPr>
      </w:pPr>
      <w:r w:rsidRPr="003015E5">
        <w:rPr>
          <w:rFonts w:ascii="Calibri" w:hAnsi="Calibri" w:cs="Calibri"/>
          <w:sz w:val="20"/>
          <w:szCs w:val="20"/>
        </w:rPr>
        <w:t xml:space="preserve">Valor Líquido: </w:t>
      </w:r>
      <w:r w:rsidRPr="003015E5">
        <w:rPr>
          <w:rFonts w:ascii="Calibri" w:hAnsi="Calibri" w:cs="Calibri"/>
          <w:b/>
          <w:sz w:val="20"/>
          <w:szCs w:val="20"/>
        </w:rPr>
        <w:t>Valor com isenção</w:t>
      </w:r>
      <w:r w:rsidRPr="003015E5">
        <w:rPr>
          <w:rFonts w:ascii="Calibri" w:hAnsi="Calibri" w:cs="Calibri"/>
          <w:sz w:val="20"/>
          <w:szCs w:val="20"/>
        </w:rPr>
        <w:t xml:space="preserve"> de ICMS (</w:t>
      </w:r>
      <w:r w:rsidRPr="003015E5">
        <w:rPr>
          <w:rFonts w:ascii="Calibri" w:hAnsi="Calibri" w:cs="Calibri"/>
          <w:sz w:val="20"/>
          <w:szCs w:val="20"/>
          <w:u w:val="single"/>
        </w:rPr>
        <w:t xml:space="preserve">O julgamento será pelo valor </w:t>
      </w:r>
      <w:r w:rsidR="00493CC0">
        <w:rPr>
          <w:rFonts w:ascii="Calibri" w:hAnsi="Calibri" w:cs="Calibri"/>
          <w:sz w:val="20"/>
          <w:szCs w:val="20"/>
          <w:u w:val="single"/>
        </w:rPr>
        <w:t>líquido para quem possui isenção</w:t>
      </w:r>
      <w:r w:rsidRPr="003015E5">
        <w:rPr>
          <w:rFonts w:ascii="Calibri" w:hAnsi="Calibri" w:cs="Calibri"/>
          <w:sz w:val="20"/>
          <w:szCs w:val="20"/>
        </w:rPr>
        <w:t>)</w:t>
      </w:r>
    </w:p>
    <w:p w:rsidR="003015E5" w:rsidRPr="003015E5" w:rsidRDefault="003015E5" w:rsidP="003015E5">
      <w:pPr>
        <w:numPr>
          <w:ilvl w:val="0"/>
          <w:numId w:val="31"/>
        </w:numPr>
        <w:tabs>
          <w:tab w:val="clear" w:pos="360"/>
          <w:tab w:val="left" w:pos="284"/>
        </w:tabs>
        <w:jc w:val="both"/>
        <w:rPr>
          <w:rFonts w:ascii="Calibri" w:hAnsi="Calibri" w:cs="Calibri"/>
          <w:sz w:val="20"/>
          <w:szCs w:val="20"/>
        </w:rPr>
      </w:pPr>
      <w:r w:rsidRPr="003015E5">
        <w:rPr>
          <w:rFonts w:ascii="Calibri" w:hAnsi="Calibri" w:cs="Calibri"/>
          <w:sz w:val="20"/>
          <w:szCs w:val="20"/>
        </w:rPr>
        <w:t>Conforme regulamento do ICMS/SC, não há recolhimento de ICMS na venda de produtos para a Administração Pública, portanto, só preencha o campo referente a isenção se ela for aplicada no caso.</w:t>
      </w:r>
    </w:p>
    <w:p w:rsidR="003015E5" w:rsidRPr="003015E5" w:rsidRDefault="003015E5" w:rsidP="003015E5">
      <w:pPr>
        <w:numPr>
          <w:ilvl w:val="0"/>
          <w:numId w:val="31"/>
        </w:numPr>
        <w:tabs>
          <w:tab w:val="clear" w:pos="360"/>
          <w:tab w:val="left" w:pos="284"/>
        </w:tabs>
        <w:jc w:val="both"/>
        <w:rPr>
          <w:rFonts w:ascii="Calibri" w:hAnsi="Calibri" w:cs="Calibri"/>
          <w:sz w:val="20"/>
          <w:szCs w:val="20"/>
        </w:rPr>
      </w:pPr>
      <w:r w:rsidRPr="003015E5">
        <w:rPr>
          <w:rFonts w:ascii="Calibri" w:hAnsi="Calibri" w:cs="Calibri"/>
          <w:sz w:val="20"/>
          <w:szCs w:val="20"/>
        </w:rPr>
        <w:t>Caso a empresa conforme o regulamento do ICMS/SC possua está isenção o valor do tributo deverá ser deduzido do total.</w:t>
      </w:r>
    </w:p>
    <w:p w:rsidR="003015E5" w:rsidRPr="003015E5" w:rsidRDefault="003015E5" w:rsidP="003015E5">
      <w:pPr>
        <w:jc w:val="center"/>
        <w:rPr>
          <w:rFonts w:ascii="Calibri" w:hAnsi="Calibri" w:cs="Calibri"/>
          <w:b/>
          <w:bCs/>
          <w:sz w:val="20"/>
          <w:szCs w:val="20"/>
        </w:rPr>
      </w:pPr>
      <w:r w:rsidRPr="003015E5">
        <w:rPr>
          <w:rFonts w:ascii="Calibri" w:hAnsi="Calibri" w:cs="Calibri"/>
          <w:b/>
          <w:bCs/>
          <w:sz w:val="20"/>
          <w:szCs w:val="20"/>
        </w:rPr>
        <w:t>A isenção tributária não se aplica:</w:t>
      </w:r>
    </w:p>
    <w:p w:rsidR="003015E5" w:rsidRPr="003015E5" w:rsidRDefault="003015E5" w:rsidP="003015E5">
      <w:pPr>
        <w:numPr>
          <w:ilvl w:val="0"/>
          <w:numId w:val="32"/>
        </w:numPr>
        <w:tabs>
          <w:tab w:val="left" w:pos="284"/>
        </w:tabs>
        <w:ind w:left="284" w:hanging="284"/>
        <w:jc w:val="both"/>
        <w:rPr>
          <w:rFonts w:ascii="Calibri" w:hAnsi="Calibri" w:cs="Calibri"/>
          <w:sz w:val="20"/>
          <w:szCs w:val="20"/>
        </w:rPr>
      </w:pPr>
      <w:r w:rsidRPr="003015E5">
        <w:rPr>
          <w:rFonts w:ascii="Calibri" w:hAnsi="Calibri" w:cs="Calibri"/>
          <w:sz w:val="20"/>
          <w:szCs w:val="20"/>
        </w:rPr>
        <w:t>Às compras de produtos efetuadas em empresas cadastradas no SIMPLES NACIONAL;</w:t>
      </w:r>
    </w:p>
    <w:p w:rsidR="003015E5" w:rsidRPr="003015E5" w:rsidRDefault="003015E5" w:rsidP="003015E5">
      <w:pPr>
        <w:numPr>
          <w:ilvl w:val="0"/>
          <w:numId w:val="32"/>
        </w:numPr>
        <w:tabs>
          <w:tab w:val="left" w:pos="284"/>
        </w:tabs>
        <w:ind w:left="0" w:firstLine="0"/>
        <w:jc w:val="both"/>
        <w:rPr>
          <w:rFonts w:ascii="Calibri" w:hAnsi="Calibri" w:cs="Calibri"/>
          <w:sz w:val="20"/>
          <w:szCs w:val="20"/>
        </w:rPr>
      </w:pPr>
      <w:r w:rsidRPr="003015E5">
        <w:rPr>
          <w:rFonts w:ascii="Calibri" w:hAnsi="Calibri" w:cs="Calibri"/>
          <w:sz w:val="20"/>
          <w:szCs w:val="20"/>
        </w:rPr>
        <w:t>Às compras de produtos efetuadas em empresas de outros Estados;</w:t>
      </w:r>
    </w:p>
    <w:p w:rsidR="003015E5" w:rsidRPr="003015E5" w:rsidRDefault="003015E5" w:rsidP="003015E5">
      <w:pPr>
        <w:numPr>
          <w:ilvl w:val="0"/>
          <w:numId w:val="32"/>
        </w:numPr>
        <w:tabs>
          <w:tab w:val="left" w:pos="284"/>
        </w:tabs>
        <w:ind w:left="0" w:firstLine="0"/>
        <w:jc w:val="both"/>
        <w:rPr>
          <w:rFonts w:ascii="Calibri" w:hAnsi="Calibri" w:cs="Calibri"/>
          <w:sz w:val="20"/>
          <w:szCs w:val="20"/>
        </w:rPr>
      </w:pPr>
      <w:r w:rsidRPr="003015E5">
        <w:rPr>
          <w:rFonts w:ascii="Calibri" w:hAnsi="Calibri" w:cs="Calibri"/>
          <w:sz w:val="20"/>
          <w:szCs w:val="20"/>
        </w:rPr>
        <w:t>Às aquisições de produtos sujeitos ao regime de SUBSTITUIÇÃO TRIBUTÁRIA, conforme decreto nº 3.174, de 15 de abril de 2010, que introduz as alterações 2.294 a 2.307 no RICMS/SC-01.</w:t>
      </w:r>
    </w:p>
    <w:p w:rsidR="003015E5" w:rsidRPr="003015E5" w:rsidRDefault="003015E5" w:rsidP="003015E5">
      <w:pPr>
        <w:numPr>
          <w:ilvl w:val="0"/>
          <w:numId w:val="32"/>
        </w:numPr>
        <w:tabs>
          <w:tab w:val="left" w:pos="284"/>
        </w:tabs>
        <w:ind w:left="0" w:firstLine="0"/>
        <w:jc w:val="both"/>
        <w:rPr>
          <w:rFonts w:ascii="Calibri" w:hAnsi="Calibri" w:cs="Calibri"/>
          <w:sz w:val="20"/>
          <w:szCs w:val="20"/>
        </w:rPr>
      </w:pPr>
      <w:r w:rsidRPr="003015E5">
        <w:rPr>
          <w:rFonts w:ascii="Calibri" w:hAnsi="Calibri" w:cs="Calibri"/>
          <w:sz w:val="20"/>
          <w:szCs w:val="20"/>
        </w:rPr>
        <w:t>O valor do tributo deverá ser deduzido do total, caso o contribuinte goze de isenção fiscal no Estado em que em que sediado</w:t>
      </w:r>
    </w:p>
    <w:p w:rsidR="00D50ACA" w:rsidRDefault="00D50ACA" w:rsidP="00D50ACA">
      <w:pPr>
        <w:tabs>
          <w:tab w:val="left" w:pos="284"/>
        </w:tabs>
        <w:jc w:val="both"/>
        <w:rPr>
          <w:rFonts w:ascii="Calibri" w:hAnsi="Calibri" w:cs="Calibri"/>
          <w:sz w:val="10"/>
          <w:szCs w:val="10"/>
        </w:rPr>
      </w:pPr>
    </w:p>
    <w:p w:rsidR="004D384C" w:rsidRDefault="004D384C" w:rsidP="00D50ACA">
      <w:pPr>
        <w:tabs>
          <w:tab w:val="left" w:pos="284"/>
        </w:tabs>
        <w:jc w:val="both"/>
        <w:rPr>
          <w:rFonts w:ascii="Calibri" w:hAnsi="Calibri" w:cs="Calibri"/>
          <w:sz w:val="10"/>
          <w:szCs w:val="10"/>
        </w:rPr>
      </w:pPr>
    </w:p>
    <w:p w:rsidR="004D384C" w:rsidRPr="00803FA5" w:rsidRDefault="004D384C" w:rsidP="00D50ACA">
      <w:pPr>
        <w:tabs>
          <w:tab w:val="left" w:pos="284"/>
        </w:tabs>
        <w:jc w:val="both"/>
        <w:rPr>
          <w:rFonts w:ascii="Calibri" w:hAnsi="Calibri" w:cs="Calibri"/>
          <w:sz w:val="10"/>
          <w:szCs w:val="10"/>
        </w:rPr>
      </w:pPr>
    </w:p>
    <w:tbl>
      <w:tblPr>
        <w:tblW w:w="0" w:type="auto"/>
        <w:tblLayout w:type="fixed"/>
        <w:tblCellMar>
          <w:left w:w="70" w:type="dxa"/>
          <w:right w:w="70" w:type="dxa"/>
        </w:tblCellMar>
        <w:tblLook w:val="04A0"/>
      </w:tblPr>
      <w:tblGrid>
        <w:gridCol w:w="9862"/>
      </w:tblGrid>
      <w:tr w:rsidR="004D384C" w:rsidRPr="00CE0993" w:rsidTr="008C4C72">
        <w:trPr>
          <w:trHeight w:val="245"/>
        </w:trPr>
        <w:tc>
          <w:tcPr>
            <w:tcW w:w="9862" w:type="dxa"/>
            <w:tcBorders>
              <w:top w:val="single" w:sz="4" w:space="0" w:color="auto"/>
              <w:left w:val="single" w:sz="4" w:space="0" w:color="000000"/>
              <w:bottom w:val="single" w:sz="4" w:space="0" w:color="000000"/>
              <w:right w:val="single" w:sz="4" w:space="0" w:color="auto"/>
            </w:tcBorders>
          </w:tcPr>
          <w:p w:rsidR="004D384C" w:rsidRPr="00CE0993" w:rsidRDefault="004D384C" w:rsidP="00E90298">
            <w:pPr>
              <w:snapToGrid w:val="0"/>
              <w:ind w:left="180"/>
              <w:jc w:val="both"/>
              <w:rPr>
                <w:rFonts w:ascii="Calibri" w:hAnsi="Calibri" w:cs="Calibri"/>
                <w:kern w:val="2"/>
                <w:sz w:val="22"/>
                <w:szCs w:val="22"/>
              </w:rPr>
            </w:pPr>
          </w:p>
          <w:p w:rsidR="004D384C" w:rsidRPr="00CE0993" w:rsidRDefault="004D384C" w:rsidP="00E90298">
            <w:pPr>
              <w:pStyle w:val="Ttulo2"/>
              <w:numPr>
                <w:ilvl w:val="0"/>
                <w:numId w:val="0"/>
              </w:numPr>
              <w:ind w:left="576" w:hanging="576"/>
              <w:rPr>
                <w:rFonts w:ascii="Calibri" w:hAnsi="Calibri" w:cs="Calibri"/>
                <w:sz w:val="22"/>
                <w:szCs w:val="22"/>
              </w:rPr>
            </w:pPr>
            <w:r w:rsidRPr="00CE0993">
              <w:rPr>
                <w:rFonts w:ascii="Calibri" w:hAnsi="Calibri" w:cs="Calibri"/>
                <w:sz w:val="22"/>
                <w:szCs w:val="22"/>
              </w:rPr>
              <w:t xml:space="preserve">Validade da Proposta:                                                                   </w:t>
            </w:r>
          </w:p>
          <w:p w:rsidR="004D384C" w:rsidRPr="00CE0993" w:rsidRDefault="004D384C" w:rsidP="00E90298">
            <w:pPr>
              <w:ind w:left="180"/>
              <w:jc w:val="both"/>
              <w:rPr>
                <w:rFonts w:ascii="Calibri" w:hAnsi="Calibri" w:cs="Calibri"/>
                <w:b/>
                <w:sz w:val="22"/>
                <w:szCs w:val="22"/>
              </w:rPr>
            </w:pPr>
          </w:p>
          <w:p w:rsidR="004D384C" w:rsidRPr="00CE0993" w:rsidRDefault="004D384C" w:rsidP="00E90298">
            <w:pPr>
              <w:pStyle w:val="Ttulo2"/>
              <w:numPr>
                <w:ilvl w:val="0"/>
                <w:numId w:val="0"/>
              </w:numPr>
              <w:ind w:left="576" w:hanging="576"/>
              <w:jc w:val="left"/>
              <w:rPr>
                <w:rFonts w:ascii="Calibri" w:hAnsi="Calibri" w:cs="Calibri"/>
                <w:sz w:val="22"/>
                <w:szCs w:val="22"/>
              </w:rPr>
            </w:pPr>
            <w:r w:rsidRPr="00CE0993">
              <w:rPr>
                <w:rFonts w:ascii="Calibri" w:hAnsi="Calibri" w:cs="Calibri"/>
                <w:sz w:val="22"/>
                <w:szCs w:val="22"/>
              </w:rPr>
              <w:t>Dados da Licitante</w:t>
            </w:r>
            <w:r w:rsidR="00AD3F8E">
              <w:rPr>
                <w:rFonts w:ascii="Calibri" w:hAnsi="Calibri" w:cs="Calibri"/>
                <w:sz w:val="22"/>
                <w:szCs w:val="22"/>
              </w:rPr>
              <w:t>:</w:t>
            </w:r>
          </w:p>
          <w:p w:rsidR="004D384C" w:rsidRPr="00CE0993" w:rsidRDefault="004D384C" w:rsidP="00E90298">
            <w:pPr>
              <w:ind w:left="180"/>
              <w:rPr>
                <w:rFonts w:ascii="Calibri" w:hAnsi="Calibri" w:cs="Calibri"/>
                <w:sz w:val="22"/>
                <w:szCs w:val="22"/>
              </w:rPr>
            </w:pPr>
          </w:p>
          <w:p w:rsidR="004D384C" w:rsidRPr="00CE0993" w:rsidRDefault="004D384C" w:rsidP="00AD3F8E">
            <w:pPr>
              <w:jc w:val="both"/>
              <w:rPr>
                <w:rFonts w:ascii="Calibri" w:hAnsi="Calibri" w:cs="Calibri"/>
                <w:b/>
                <w:sz w:val="22"/>
                <w:szCs w:val="22"/>
              </w:rPr>
            </w:pPr>
            <w:r w:rsidRPr="00CE0993">
              <w:rPr>
                <w:rFonts w:ascii="Calibri" w:hAnsi="Calibri" w:cs="Calibri"/>
                <w:b/>
                <w:sz w:val="22"/>
                <w:szCs w:val="22"/>
              </w:rPr>
              <w:t xml:space="preserve">Razão Social/Nome: </w:t>
            </w:r>
          </w:p>
          <w:p w:rsidR="004D384C" w:rsidRDefault="004D384C" w:rsidP="00AD3F8E">
            <w:pPr>
              <w:jc w:val="both"/>
              <w:rPr>
                <w:rFonts w:ascii="Calibri" w:hAnsi="Calibri" w:cs="Calibri"/>
                <w:b/>
                <w:sz w:val="22"/>
                <w:szCs w:val="22"/>
              </w:rPr>
            </w:pPr>
            <w:r w:rsidRPr="00CE0993">
              <w:rPr>
                <w:rFonts w:ascii="Calibri" w:hAnsi="Calibri" w:cs="Calibri"/>
                <w:b/>
                <w:sz w:val="22"/>
                <w:szCs w:val="22"/>
              </w:rPr>
              <w:t xml:space="preserve">Endereço: </w:t>
            </w:r>
            <w:r w:rsidR="00AD3F8E">
              <w:rPr>
                <w:rFonts w:ascii="Calibri" w:hAnsi="Calibri" w:cs="Calibri"/>
                <w:b/>
                <w:sz w:val="22"/>
                <w:szCs w:val="22"/>
              </w:rPr>
              <w:t xml:space="preserve">  </w:t>
            </w:r>
            <w:r w:rsidRPr="00CE0993">
              <w:rPr>
                <w:rFonts w:ascii="Calibri" w:hAnsi="Calibri" w:cs="Calibri"/>
                <w:b/>
                <w:sz w:val="22"/>
                <w:szCs w:val="22"/>
              </w:rPr>
              <w:t xml:space="preserve">Município:   </w:t>
            </w:r>
            <w:r w:rsidR="00AD3F8E">
              <w:rPr>
                <w:rFonts w:ascii="Calibri" w:hAnsi="Calibri" w:cs="Calibri"/>
                <w:b/>
                <w:sz w:val="22"/>
                <w:szCs w:val="22"/>
              </w:rPr>
              <w:t xml:space="preserve">   </w:t>
            </w:r>
            <w:r w:rsidRPr="00CE0993">
              <w:rPr>
                <w:rFonts w:ascii="Calibri" w:hAnsi="Calibri" w:cs="Calibri"/>
                <w:b/>
                <w:sz w:val="22"/>
                <w:szCs w:val="22"/>
              </w:rPr>
              <w:t xml:space="preserve">   Estado:           CEP:</w:t>
            </w:r>
            <w:r w:rsidR="00AD3F8E">
              <w:rPr>
                <w:rFonts w:ascii="Calibri" w:hAnsi="Calibri" w:cs="Calibri"/>
                <w:b/>
                <w:sz w:val="22"/>
                <w:szCs w:val="22"/>
              </w:rPr>
              <w:t xml:space="preserve"> </w:t>
            </w:r>
          </w:p>
          <w:p w:rsidR="00AD3F8E" w:rsidRPr="00CE0993" w:rsidRDefault="00AD3F8E" w:rsidP="00AD3F8E">
            <w:pPr>
              <w:ind w:left="180"/>
              <w:jc w:val="both"/>
              <w:rPr>
                <w:rFonts w:ascii="Calibri" w:hAnsi="Calibri" w:cs="Calibri"/>
                <w:b/>
                <w:kern w:val="2"/>
                <w:sz w:val="22"/>
                <w:szCs w:val="22"/>
              </w:rPr>
            </w:pP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 xml:space="preserve">CNPJ/CPF/MF:                                       </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Fone: (    )        Fax: (    )</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 xml:space="preserve">E-Mail: </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Banco:</w:t>
            </w:r>
            <w:r w:rsidR="00AD3F8E">
              <w:rPr>
                <w:rFonts w:ascii="Calibri" w:hAnsi="Calibri" w:cs="Calibri"/>
                <w:b/>
                <w:sz w:val="22"/>
                <w:szCs w:val="22"/>
              </w:rPr>
              <w:t xml:space="preserve">              </w:t>
            </w:r>
            <w:r w:rsidRPr="00CE0993">
              <w:rPr>
                <w:rFonts w:ascii="Calibri" w:hAnsi="Calibri" w:cs="Calibri"/>
                <w:b/>
                <w:sz w:val="22"/>
                <w:szCs w:val="22"/>
              </w:rPr>
              <w:t>Agência: COM DÍGITO</w:t>
            </w:r>
            <w:r w:rsidR="00AD3F8E">
              <w:rPr>
                <w:rFonts w:ascii="Calibri" w:hAnsi="Calibri" w:cs="Calibri"/>
                <w:b/>
                <w:sz w:val="22"/>
                <w:szCs w:val="22"/>
              </w:rPr>
              <w:t xml:space="preserve">       </w:t>
            </w:r>
            <w:r w:rsidRPr="00CE0993">
              <w:rPr>
                <w:rFonts w:ascii="Calibri" w:hAnsi="Calibri" w:cs="Calibri"/>
                <w:b/>
                <w:sz w:val="22"/>
                <w:szCs w:val="22"/>
              </w:rPr>
              <w:t>Conta: COM DÍGITO</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 xml:space="preserve">Representante:                                    </w:t>
            </w:r>
          </w:p>
          <w:p w:rsidR="004D384C" w:rsidRPr="00CE0993" w:rsidRDefault="004D384C" w:rsidP="004D384C">
            <w:pPr>
              <w:jc w:val="both"/>
              <w:rPr>
                <w:rFonts w:ascii="Calibri" w:hAnsi="Calibri" w:cs="Calibri"/>
                <w:b/>
                <w:sz w:val="22"/>
                <w:szCs w:val="22"/>
              </w:rPr>
            </w:pPr>
            <w:r w:rsidRPr="00CE0993">
              <w:rPr>
                <w:rFonts w:ascii="Calibri" w:hAnsi="Calibri" w:cs="Calibri"/>
                <w:b/>
                <w:sz w:val="22"/>
                <w:szCs w:val="22"/>
              </w:rPr>
              <w:t>Fone: (    )</w:t>
            </w:r>
            <w:r w:rsidR="00AD3F8E">
              <w:rPr>
                <w:rFonts w:ascii="Calibri" w:hAnsi="Calibri" w:cs="Calibri"/>
                <w:b/>
                <w:sz w:val="22"/>
                <w:szCs w:val="22"/>
              </w:rPr>
              <w:t xml:space="preserve"> </w:t>
            </w:r>
            <w:r w:rsidRPr="00CE0993">
              <w:rPr>
                <w:rFonts w:ascii="Calibri" w:hAnsi="Calibri" w:cs="Calibri"/>
                <w:b/>
                <w:sz w:val="22"/>
                <w:szCs w:val="22"/>
              </w:rPr>
              <w:t xml:space="preserve">Fax: (    ) </w:t>
            </w:r>
          </w:p>
          <w:p w:rsidR="004D384C" w:rsidRDefault="004D384C" w:rsidP="004D384C">
            <w:pPr>
              <w:jc w:val="both"/>
              <w:rPr>
                <w:rFonts w:ascii="Calibri" w:hAnsi="Calibri" w:cs="Calibri"/>
                <w:b/>
                <w:bCs/>
                <w:sz w:val="22"/>
                <w:szCs w:val="22"/>
              </w:rPr>
            </w:pPr>
            <w:r w:rsidRPr="00CE0993">
              <w:rPr>
                <w:rFonts w:ascii="Calibri" w:hAnsi="Calibri" w:cs="Calibri"/>
                <w:b/>
                <w:bCs/>
                <w:sz w:val="22"/>
                <w:szCs w:val="22"/>
              </w:rPr>
              <w:t>Local e data:</w:t>
            </w:r>
            <w:r w:rsidRPr="00CE0993">
              <w:rPr>
                <w:rFonts w:ascii="Calibri" w:hAnsi="Calibri" w:cs="Calibri"/>
                <w:b/>
                <w:bCs/>
                <w:sz w:val="22"/>
                <w:szCs w:val="22"/>
              </w:rPr>
              <w:tab/>
            </w:r>
          </w:p>
          <w:p w:rsidR="004D384C" w:rsidRDefault="004D384C" w:rsidP="004D384C">
            <w:pPr>
              <w:jc w:val="both"/>
              <w:rPr>
                <w:rFonts w:ascii="Calibri" w:hAnsi="Calibri" w:cs="Calibri"/>
                <w:b/>
                <w:bCs/>
                <w:sz w:val="22"/>
                <w:szCs w:val="22"/>
              </w:rPr>
            </w:pPr>
          </w:p>
          <w:p w:rsidR="004D384C" w:rsidRDefault="004D384C" w:rsidP="004D384C">
            <w:pPr>
              <w:jc w:val="center"/>
              <w:rPr>
                <w:rFonts w:ascii="Calibri" w:hAnsi="Calibri" w:cs="Calibri"/>
                <w:b/>
                <w:bCs/>
                <w:sz w:val="22"/>
                <w:szCs w:val="22"/>
              </w:rPr>
            </w:pPr>
            <w:r w:rsidRPr="00CE0993">
              <w:rPr>
                <w:rFonts w:ascii="Calibri" w:hAnsi="Calibri" w:cs="Calibri"/>
                <w:b/>
                <w:bCs/>
                <w:sz w:val="22"/>
                <w:szCs w:val="22"/>
              </w:rPr>
              <w:t>Assinatura/Carimbo</w:t>
            </w:r>
          </w:p>
          <w:p w:rsidR="004D384C" w:rsidRPr="00CE0993" w:rsidRDefault="004D384C" w:rsidP="004D384C">
            <w:pPr>
              <w:jc w:val="both"/>
              <w:rPr>
                <w:rFonts w:ascii="Calibri" w:hAnsi="Calibri" w:cs="Calibri"/>
                <w:b/>
                <w:bCs/>
                <w:sz w:val="22"/>
                <w:szCs w:val="22"/>
              </w:rPr>
            </w:pPr>
          </w:p>
          <w:p w:rsidR="004D384C" w:rsidRPr="00CE0993" w:rsidRDefault="004D384C" w:rsidP="004D384C">
            <w:pPr>
              <w:ind w:left="180"/>
              <w:jc w:val="both"/>
              <w:rPr>
                <w:rFonts w:ascii="Calibri" w:hAnsi="Calibri" w:cs="Calibri"/>
                <w:b/>
                <w:kern w:val="2"/>
                <w:sz w:val="22"/>
                <w:szCs w:val="22"/>
              </w:rPr>
            </w:pPr>
            <w:r w:rsidRPr="00CE0993">
              <w:rPr>
                <w:rFonts w:ascii="Calibri" w:hAnsi="Calibri" w:cs="Calibri"/>
                <w:b/>
                <w:bCs/>
                <w:sz w:val="22"/>
                <w:szCs w:val="22"/>
              </w:rPr>
              <w:t>Preenchimento obrigatório, sob pena de não realização do empenho.</w:t>
            </w:r>
            <w:r w:rsidRPr="00CE0993">
              <w:rPr>
                <w:rFonts w:ascii="Calibri" w:hAnsi="Calibri" w:cs="Calibri"/>
                <w:b/>
                <w:sz w:val="22"/>
                <w:szCs w:val="22"/>
              </w:rPr>
              <w:t xml:space="preserve">                  </w:t>
            </w:r>
          </w:p>
        </w:tc>
      </w:tr>
    </w:tbl>
    <w:p w:rsidR="0036474A" w:rsidRDefault="0036474A">
      <w:pPr>
        <w:jc w:val="center"/>
        <w:rPr>
          <w:rFonts w:ascii="Calibri" w:hAnsi="Calibri" w:cs="Arial"/>
          <w:b/>
          <w:sz w:val="22"/>
          <w:szCs w:val="22"/>
        </w:rPr>
      </w:pPr>
      <w:bookmarkStart w:id="22" w:name="Anexo_IV"/>
    </w:p>
    <w:p w:rsidR="00A36649" w:rsidRPr="00E90298" w:rsidRDefault="00A36649">
      <w:pPr>
        <w:jc w:val="center"/>
        <w:rPr>
          <w:rFonts w:ascii="Calibri" w:hAnsi="Calibri" w:cs="Arial"/>
          <w:b/>
          <w:sz w:val="22"/>
          <w:szCs w:val="22"/>
        </w:rPr>
      </w:pPr>
      <w:r w:rsidRPr="00E90298">
        <w:rPr>
          <w:rFonts w:ascii="Calibri" w:hAnsi="Calibri" w:cs="Arial"/>
          <w:b/>
          <w:sz w:val="22"/>
          <w:szCs w:val="22"/>
        </w:rPr>
        <w:t>ANEXO I</w:t>
      </w:r>
      <w:r w:rsidR="0050757B" w:rsidRPr="00E90298">
        <w:rPr>
          <w:rFonts w:ascii="Calibri" w:hAnsi="Calibri" w:cs="Arial"/>
          <w:b/>
          <w:sz w:val="22"/>
          <w:szCs w:val="22"/>
        </w:rPr>
        <w:t>V</w:t>
      </w:r>
    </w:p>
    <w:bookmarkEnd w:id="22"/>
    <w:p w:rsidR="00A36649" w:rsidRPr="00E90298" w:rsidRDefault="00A36649">
      <w:pPr>
        <w:jc w:val="center"/>
        <w:rPr>
          <w:rFonts w:ascii="Calibri" w:hAnsi="Calibri" w:cs="Arial"/>
          <w:b/>
          <w:sz w:val="22"/>
          <w:szCs w:val="22"/>
          <w:lang w:val="pt-PT"/>
        </w:rPr>
      </w:pPr>
      <w:r w:rsidRPr="00E90298">
        <w:rPr>
          <w:rFonts w:ascii="Calibri" w:hAnsi="Calibri" w:cs="Arial"/>
          <w:b/>
          <w:sz w:val="22"/>
          <w:szCs w:val="22"/>
          <w:lang w:val="pt-PT"/>
        </w:rPr>
        <w:t xml:space="preserve">PREGÃO </w:t>
      </w:r>
      <w:r w:rsidR="00942FEC" w:rsidRPr="00E90298">
        <w:rPr>
          <w:rFonts w:ascii="Calibri" w:hAnsi="Calibri" w:cs="Arial"/>
          <w:b/>
          <w:sz w:val="22"/>
          <w:szCs w:val="22"/>
          <w:lang w:val="pt-PT"/>
        </w:rPr>
        <w:t>PRESENCIAL</w:t>
      </w:r>
      <w:r w:rsidRPr="00E90298">
        <w:rPr>
          <w:rFonts w:ascii="Calibri" w:hAnsi="Calibri" w:cs="Arial"/>
          <w:b/>
          <w:sz w:val="22"/>
          <w:szCs w:val="22"/>
          <w:lang w:val="pt-PT"/>
        </w:rPr>
        <w:t xml:space="preserve"> Nº </w:t>
      </w:r>
      <w:r w:rsidR="0089616B">
        <w:rPr>
          <w:rFonts w:ascii="Calibri" w:hAnsi="Calibri" w:cs="Arial"/>
          <w:b/>
          <w:sz w:val="22"/>
          <w:szCs w:val="22"/>
          <w:lang w:val="pt-PT"/>
        </w:rPr>
        <w:t>942/2017</w:t>
      </w:r>
    </w:p>
    <w:p w:rsidR="00A36649" w:rsidRPr="00E90298" w:rsidRDefault="00A36649">
      <w:pPr>
        <w:jc w:val="center"/>
        <w:rPr>
          <w:rFonts w:ascii="Calibri" w:hAnsi="Calibri" w:cs="Arial"/>
          <w:b/>
          <w:sz w:val="22"/>
          <w:szCs w:val="22"/>
          <w:lang w:val="pt-PT"/>
        </w:rPr>
      </w:pPr>
    </w:p>
    <w:p w:rsidR="00A36649" w:rsidRPr="00E90298" w:rsidRDefault="00A36649">
      <w:pPr>
        <w:jc w:val="center"/>
        <w:rPr>
          <w:rFonts w:ascii="Calibri" w:hAnsi="Calibri" w:cs="Arial"/>
          <w:bCs/>
          <w:sz w:val="22"/>
          <w:szCs w:val="22"/>
        </w:rPr>
      </w:pPr>
      <w:r w:rsidRPr="00E90298">
        <w:rPr>
          <w:rFonts w:ascii="Calibri" w:hAnsi="Calibri" w:cs="Arial"/>
          <w:bCs/>
          <w:sz w:val="22"/>
          <w:szCs w:val="22"/>
        </w:rPr>
        <w:t>IDENTIFICAÇÃO DOS ENVELOPES:</w:t>
      </w:r>
    </w:p>
    <w:p w:rsidR="00A36649" w:rsidRPr="00E90298" w:rsidRDefault="00A36649">
      <w:pPr>
        <w:jc w:val="both"/>
        <w:rPr>
          <w:rFonts w:ascii="Calibri" w:hAnsi="Calibri" w:cs="Arial"/>
          <w:sz w:val="22"/>
          <w:szCs w:val="22"/>
        </w:rPr>
      </w:pPr>
    </w:p>
    <w:p w:rsidR="00942FEC" w:rsidRPr="00E90298" w:rsidRDefault="00942FEC" w:rsidP="00942FEC">
      <w:pPr>
        <w:jc w:val="center"/>
        <w:rPr>
          <w:rFonts w:ascii="Calibri" w:hAnsi="Calibri" w:cs="Calibri"/>
          <w:sz w:val="22"/>
          <w:szCs w:val="22"/>
        </w:rPr>
      </w:pPr>
      <w:r w:rsidRPr="00E90298">
        <w:rPr>
          <w:rFonts w:ascii="Calibri" w:hAnsi="Calibri" w:cs="Calibri"/>
          <w:sz w:val="22"/>
          <w:szCs w:val="22"/>
        </w:rPr>
        <w:t>Envelope 01</w:t>
      </w:r>
    </w:p>
    <w:p w:rsidR="00942FEC" w:rsidRPr="00E90298" w:rsidRDefault="00942FEC" w:rsidP="00942FEC">
      <w:pPr>
        <w:jc w:val="center"/>
        <w:rPr>
          <w:rFonts w:ascii="Calibri" w:hAnsi="Calibri" w:cs="Calibri"/>
          <w:sz w:val="22"/>
          <w:szCs w:val="22"/>
        </w:rPr>
      </w:pPr>
    </w:p>
    <w:tbl>
      <w:tblPr>
        <w:tblW w:w="0" w:type="auto"/>
        <w:tblInd w:w="437" w:type="dxa"/>
        <w:tblLayout w:type="fixed"/>
        <w:tblCellMar>
          <w:left w:w="70" w:type="dxa"/>
          <w:right w:w="70" w:type="dxa"/>
        </w:tblCellMar>
        <w:tblLook w:val="04A0"/>
      </w:tblPr>
      <w:tblGrid>
        <w:gridCol w:w="8950"/>
      </w:tblGrid>
      <w:tr w:rsidR="00942FEC" w:rsidRPr="00E90298" w:rsidTr="005425AD">
        <w:tc>
          <w:tcPr>
            <w:tcW w:w="8950" w:type="dxa"/>
            <w:tcBorders>
              <w:top w:val="single" w:sz="4" w:space="0" w:color="000000"/>
              <w:left w:val="single" w:sz="4" w:space="0" w:color="000000"/>
              <w:bottom w:val="single" w:sz="4" w:space="0" w:color="000000"/>
              <w:right w:val="single" w:sz="4" w:space="0" w:color="000000"/>
            </w:tcBorders>
            <w:hideMark/>
          </w:tcPr>
          <w:p w:rsidR="00942FEC" w:rsidRPr="00E90298" w:rsidRDefault="00942FEC" w:rsidP="005425AD">
            <w:pPr>
              <w:snapToGrid w:val="0"/>
              <w:jc w:val="both"/>
              <w:rPr>
                <w:rFonts w:ascii="Calibri" w:hAnsi="Calibri" w:cs="Calibri"/>
                <w:b/>
                <w:kern w:val="2"/>
                <w:sz w:val="22"/>
                <w:szCs w:val="22"/>
              </w:rPr>
            </w:pPr>
            <w:r w:rsidRPr="00E90298">
              <w:rPr>
                <w:rFonts w:ascii="Calibri" w:hAnsi="Calibri" w:cs="Calibri"/>
                <w:b/>
                <w:sz w:val="22"/>
                <w:szCs w:val="22"/>
              </w:rPr>
              <w:t>FUNDAÇÃO UNIVERSIDADE DO ESTADO DE SANTA CATARINA</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COORDENADORIA DE LICITAÇÃO E COMPRAS - CLC</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PREGÃO </w:t>
            </w:r>
            <w:r w:rsidR="0089616B">
              <w:rPr>
                <w:rFonts w:ascii="Calibri" w:hAnsi="Calibri" w:cs="Arial"/>
                <w:b/>
                <w:sz w:val="22"/>
                <w:szCs w:val="22"/>
                <w:lang w:val="pt-PT"/>
              </w:rPr>
              <w:t>942/2017</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RAZÃO SOCIAL DA LICITANTE </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CNPJ</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FONE / FAX / E-MAIL</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[ENVELOPE E IDENTIFICAÇÃO DO CONTEÚDO]</w:t>
            </w:r>
          </w:p>
          <w:p w:rsidR="00942FEC" w:rsidRPr="00E90298" w:rsidRDefault="00942FEC" w:rsidP="005425AD">
            <w:pPr>
              <w:jc w:val="both"/>
              <w:rPr>
                <w:rFonts w:ascii="Calibri" w:hAnsi="Calibri" w:cs="Calibri"/>
                <w:b/>
                <w:kern w:val="2"/>
                <w:sz w:val="22"/>
                <w:szCs w:val="22"/>
              </w:rPr>
            </w:pPr>
            <w:r w:rsidRPr="00E90298">
              <w:rPr>
                <w:rFonts w:ascii="Calibri" w:hAnsi="Calibri" w:cs="Calibri"/>
                <w:b/>
                <w:sz w:val="22"/>
                <w:szCs w:val="22"/>
              </w:rPr>
              <w:t>PROPOSTA DE PREÇOS, ENVELOPE n° 1</w:t>
            </w:r>
          </w:p>
        </w:tc>
      </w:tr>
    </w:tbl>
    <w:p w:rsidR="00942FEC" w:rsidRPr="00E90298" w:rsidRDefault="00942FEC" w:rsidP="00942FEC">
      <w:pPr>
        <w:jc w:val="both"/>
        <w:rPr>
          <w:rFonts w:ascii="Calibri" w:hAnsi="Calibri" w:cs="Calibri"/>
          <w:kern w:val="2"/>
          <w:sz w:val="22"/>
          <w:szCs w:val="22"/>
        </w:rPr>
      </w:pPr>
    </w:p>
    <w:p w:rsidR="00942FEC" w:rsidRPr="00E90298" w:rsidRDefault="00942FEC" w:rsidP="00942FEC">
      <w:pPr>
        <w:jc w:val="both"/>
        <w:rPr>
          <w:rFonts w:ascii="Calibri" w:hAnsi="Calibri" w:cs="Calibri"/>
          <w:sz w:val="22"/>
          <w:szCs w:val="22"/>
        </w:rPr>
      </w:pPr>
    </w:p>
    <w:p w:rsidR="00942FEC" w:rsidRPr="00E90298" w:rsidRDefault="00942FEC" w:rsidP="00942FEC">
      <w:pPr>
        <w:jc w:val="center"/>
        <w:rPr>
          <w:rFonts w:ascii="Calibri" w:hAnsi="Calibri" w:cs="Calibri"/>
          <w:sz w:val="22"/>
          <w:szCs w:val="22"/>
        </w:rPr>
      </w:pPr>
      <w:r w:rsidRPr="00E90298">
        <w:rPr>
          <w:rFonts w:ascii="Calibri" w:hAnsi="Calibri" w:cs="Calibri"/>
          <w:sz w:val="22"/>
          <w:szCs w:val="22"/>
        </w:rPr>
        <w:t>Envelope 02</w:t>
      </w:r>
    </w:p>
    <w:p w:rsidR="00942FEC" w:rsidRPr="00E90298" w:rsidRDefault="00942FEC" w:rsidP="00942FEC">
      <w:pPr>
        <w:jc w:val="center"/>
        <w:rPr>
          <w:rFonts w:ascii="Calibri" w:hAnsi="Calibri" w:cs="Calibri"/>
          <w:sz w:val="22"/>
          <w:szCs w:val="22"/>
        </w:rPr>
      </w:pPr>
    </w:p>
    <w:tbl>
      <w:tblPr>
        <w:tblW w:w="0" w:type="auto"/>
        <w:tblInd w:w="437" w:type="dxa"/>
        <w:tblLayout w:type="fixed"/>
        <w:tblCellMar>
          <w:left w:w="70" w:type="dxa"/>
          <w:right w:w="70" w:type="dxa"/>
        </w:tblCellMar>
        <w:tblLook w:val="04A0"/>
      </w:tblPr>
      <w:tblGrid>
        <w:gridCol w:w="8950"/>
      </w:tblGrid>
      <w:tr w:rsidR="00942FEC" w:rsidRPr="00E90298" w:rsidTr="005425AD">
        <w:tc>
          <w:tcPr>
            <w:tcW w:w="8950" w:type="dxa"/>
            <w:tcBorders>
              <w:top w:val="single" w:sz="4" w:space="0" w:color="000000"/>
              <w:left w:val="single" w:sz="4" w:space="0" w:color="000000"/>
              <w:bottom w:val="single" w:sz="4" w:space="0" w:color="000000"/>
              <w:right w:val="single" w:sz="4" w:space="0" w:color="000000"/>
            </w:tcBorders>
            <w:hideMark/>
          </w:tcPr>
          <w:p w:rsidR="00942FEC" w:rsidRPr="00E90298" w:rsidRDefault="00942FEC" w:rsidP="005425AD">
            <w:pPr>
              <w:snapToGrid w:val="0"/>
              <w:jc w:val="both"/>
              <w:rPr>
                <w:rFonts w:ascii="Calibri" w:hAnsi="Calibri" w:cs="Calibri"/>
                <w:b/>
                <w:kern w:val="2"/>
                <w:sz w:val="22"/>
                <w:szCs w:val="22"/>
              </w:rPr>
            </w:pPr>
            <w:r w:rsidRPr="00E90298">
              <w:rPr>
                <w:rFonts w:ascii="Calibri" w:hAnsi="Calibri" w:cs="Calibri"/>
                <w:b/>
                <w:sz w:val="22"/>
                <w:szCs w:val="22"/>
              </w:rPr>
              <w:t>FUNDAÇÃO UNIVERSIDADE DO ESTADO DE SANTA CATARINA</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COORDENADORIA DE LICITAÇÃO E COMPRAS - CLC</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PREGÃO </w:t>
            </w:r>
            <w:r w:rsidR="0089616B">
              <w:rPr>
                <w:rFonts w:ascii="Calibri" w:hAnsi="Calibri" w:cs="Calibri"/>
                <w:b/>
                <w:sz w:val="22"/>
                <w:szCs w:val="22"/>
              </w:rPr>
              <w:t>942/2017</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RAZÃO SOCIAL DA LICITANTE </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CNPJ</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FONE / FAX / E-MAIL</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[ENVELOPE E IDENTIFICAÇÃO DO CONTEÚDO]</w:t>
            </w:r>
          </w:p>
          <w:p w:rsidR="00942FEC" w:rsidRPr="00E90298" w:rsidRDefault="00942FEC" w:rsidP="005425AD">
            <w:pPr>
              <w:jc w:val="both"/>
              <w:rPr>
                <w:rFonts w:ascii="Calibri" w:hAnsi="Calibri" w:cs="Calibri"/>
                <w:b/>
                <w:kern w:val="2"/>
                <w:sz w:val="22"/>
                <w:szCs w:val="22"/>
              </w:rPr>
            </w:pPr>
            <w:r w:rsidRPr="00E90298">
              <w:rPr>
                <w:rFonts w:ascii="Calibri" w:hAnsi="Calibri" w:cs="Calibri"/>
                <w:b/>
                <w:sz w:val="22"/>
                <w:szCs w:val="22"/>
              </w:rPr>
              <w:t>DOCUMENTOS DE HABILITAÇÃO, ENVELOPE n° 2</w:t>
            </w:r>
          </w:p>
        </w:tc>
      </w:tr>
    </w:tbl>
    <w:p w:rsidR="00942FEC" w:rsidRPr="00E90298" w:rsidRDefault="00942FEC" w:rsidP="00942FEC">
      <w:pPr>
        <w:jc w:val="center"/>
        <w:rPr>
          <w:rFonts w:ascii="Calibri" w:hAnsi="Calibri" w:cs="Calibri"/>
          <w:b/>
          <w:kern w:val="2"/>
          <w:sz w:val="22"/>
          <w:szCs w:val="22"/>
        </w:rPr>
      </w:pPr>
    </w:p>
    <w:p w:rsidR="00942FEC" w:rsidRPr="00E90298" w:rsidRDefault="00942FEC" w:rsidP="00942FEC">
      <w:pPr>
        <w:jc w:val="center"/>
        <w:rPr>
          <w:rFonts w:ascii="Calibri" w:hAnsi="Calibri" w:cs="Calibri"/>
          <w:b/>
          <w:sz w:val="22"/>
          <w:szCs w:val="22"/>
        </w:rPr>
      </w:pPr>
    </w:p>
    <w:p w:rsidR="00942FEC" w:rsidRPr="00E90298" w:rsidRDefault="00942FEC" w:rsidP="00942FEC">
      <w:pPr>
        <w:jc w:val="center"/>
        <w:rPr>
          <w:rFonts w:ascii="Calibri" w:hAnsi="Calibri" w:cs="Calibri"/>
          <w:sz w:val="22"/>
          <w:szCs w:val="22"/>
        </w:rPr>
      </w:pPr>
      <w:r w:rsidRPr="00E90298">
        <w:rPr>
          <w:rFonts w:ascii="Calibri" w:hAnsi="Calibri" w:cs="Calibri"/>
          <w:sz w:val="22"/>
          <w:szCs w:val="22"/>
        </w:rPr>
        <w:t>Envelope 03</w:t>
      </w:r>
    </w:p>
    <w:p w:rsidR="00942FEC" w:rsidRPr="00E90298" w:rsidRDefault="00942FEC" w:rsidP="00942FEC">
      <w:pPr>
        <w:jc w:val="center"/>
        <w:rPr>
          <w:rFonts w:ascii="Calibri" w:hAnsi="Calibri" w:cs="Calibri"/>
          <w:sz w:val="22"/>
          <w:szCs w:val="22"/>
        </w:rPr>
      </w:pPr>
    </w:p>
    <w:tbl>
      <w:tblPr>
        <w:tblW w:w="0" w:type="auto"/>
        <w:tblInd w:w="437" w:type="dxa"/>
        <w:tblLayout w:type="fixed"/>
        <w:tblCellMar>
          <w:left w:w="70" w:type="dxa"/>
          <w:right w:w="70" w:type="dxa"/>
        </w:tblCellMar>
        <w:tblLook w:val="04A0"/>
      </w:tblPr>
      <w:tblGrid>
        <w:gridCol w:w="8950"/>
      </w:tblGrid>
      <w:tr w:rsidR="00942FEC" w:rsidRPr="00E90298" w:rsidTr="005425AD">
        <w:tc>
          <w:tcPr>
            <w:tcW w:w="8950" w:type="dxa"/>
            <w:tcBorders>
              <w:top w:val="single" w:sz="4" w:space="0" w:color="000000"/>
              <w:left w:val="single" w:sz="4" w:space="0" w:color="000000"/>
              <w:bottom w:val="single" w:sz="4" w:space="0" w:color="000000"/>
              <w:right w:val="single" w:sz="4" w:space="0" w:color="000000"/>
            </w:tcBorders>
            <w:hideMark/>
          </w:tcPr>
          <w:p w:rsidR="00942FEC" w:rsidRPr="00E90298" w:rsidRDefault="00942FEC" w:rsidP="005425AD">
            <w:pPr>
              <w:snapToGrid w:val="0"/>
              <w:jc w:val="both"/>
              <w:rPr>
                <w:rFonts w:ascii="Calibri" w:hAnsi="Calibri" w:cs="Calibri"/>
                <w:b/>
                <w:kern w:val="2"/>
                <w:sz w:val="22"/>
                <w:szCs w:val="22"/>
              </w:rPr>
            </w:pPr>
            <w:r w:rsidRPr="00E90298">
              <w:rPr>
                <w:rFonts w:ascii="Calibri" w:hAnsi="Calibri" w:cs="Calibri"/>
                <w:b/>
                <w:sz w:val="22"/>
                <w:szCs w:val="22"/>
              </w:rPr>
              <w:t>FUNDAÇÃO UNIVERSIDADE DO ESTADO DE SANTA CATARINA</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COORDENADORIA DE LICITAÇÃO E COMPRAS - CLC</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PREGÃO </w:t>
            </w:r>
            <w:r w:rsidR="0089616B">
              <w:rPr>
                <w:rFonts w:ascii="Calibri" w:hAnsi="Calibri" w:cs="Calibri"/>
                <w:b/>
                <w:sz w:val="22"/>
                <w:szCs w:val="22"/>
              </w:rPr>
              <w:t>942/2017</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 xml:space="preserve">RAZÃO SOCIAL DA LICITANTE </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CNPJ</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FONE / FAX / E-MAIL</w:t>
            </w:r>
          </w:p>
          <w:p w:rsidR="00942FEC" w:rsidRPr="00E90298" w:rsidRDefault="00942FEC" w:rsidP="005425AD">
            <w:pPr>
              <w:jc w:val="both"/>
              <w:rPr>
                <w:rFonts w:ascii="Calibri" w:hAnsi="Calibri" w:cs="Calibri"/>
                <w:b/>
                <w:sz w:val="22"/>
                <w:szCs w:val="22"/>
              </w:rPr>
            </w:pPr>
            <w:r w:rsidRPr="00E90298">
              <w:rPr>
                <w:rFonts w:ascii="Calibri" w:hAnsi="Calibri" w:cs="Calibri"/>
                <w:b/>
                <w:sz w:val="22"/>
                <w:szCs w:val="22"/>
              </w:rPr>
              <w:t>[ENVELOPE E IDENTIFICAÇÃO DO CONTEÚDO]</w:t>
            </w:r>
          </w:p>
          <w:p w:rsidR="00942FEC" w:rsidRPr="00E90298" w:rsidRDefault="00942FEC" w:rsidP="005425AD">
            <w:pPr>
              <w:jc w:val="both"/>
              <w:rPr>
                <w:rFonts w:ascii="Calibri" w:hAnsi="Calibri" w:cs="Calibri"/>
                <w:b/>
                <w:kern w:val="2"/>
                <w:sz w:val="22"/>
                <w:szCs w:val="22"/>
              </w:rPr>
            </w:pPr>
            <w:r w:rsidRPr="00E90298">
              <w:rPr>
                <w:rFonts w:ascii="Calibri" w:hAnsi="Calibri" w:cs="Calibri"/>
                <w:b/>
                <w:sz w:val="22"/>
                <w:szCs w:val="22"/>
              </w:rPr>
              <w:t>EMPRESA INTERESSADA AUSENTE OU SEM REPRESENTANTE, ENVELOPE n° 3</w:t>
            </w:r>
          </w:p>
        </w:tc>
      </w:tr>
    </w:tbl>
    <w:p w:rsidR="00942FEC" w:rsidRPr="00E90298" w:rsidRDefault="00942FEC" w:rsidP="00942FEC">
      <w:pPr>
        <w:ind w:left="540" w:hanging="540"/>
        <w:jc w:val="center"/>
        <w:rPr>
          <w:rFonts w:ascii="Calibri" w:hAnsi="Calibri" w:cs="Calibri"/>
          <w:b/>
          <w:sz w:val="22"/>
          <w:szCs w:val="22"/>
        </w:rPr>
      </w:pPr>
      <w:r w:rsidRPr="00E90298">
        <w:rPr>
          <w:rFonts w:ascii="Calibri" w:hAnsi="Calibri" w:cs="Calibri"/>
          <w:b/>
          <w:sz w:val="22"/>
          <w:szCs w:val="22"/>
        </w:rPr>
        <w:t xml:space="preserve"> </w:t>
      </w:r>
    </w:p>
    <w:p w:rsidR="00942FEC" w:rsidRPr="00E90298" w:rsidRDefault="00942FEC" w:rsidP="00942FEC">
      <w:pPr>
        <w:ind w:left="540" w:hanging="540"/>
        <w:jc w:val="center"/>
        <w:rPr>
          <w:rFonts w:ascii="Calibri" w:hAnsi="Calibri" w:cs="Calibri"/>
          <w:b/>
          <w:sz w:val="22"/>
          <w:szCs w:val="22"/>
        </w:rPr>
      </w:pPr>
    </w:p>
    <w:p w:rsidR="00942FEC" w:rsidRPr="00E90298" w:rsidRDefault="00942FEC" w:rsidP="00942FEC">
      <w:pPr>
        <w:ind w:left="540" w:hanging="540"/>
        <w:jc w:val="center"/>
        <w:rPr>
          <w:rFonts w:ascii="Calibri" w:hAnsi="Calibri" w:cs="Calibri"/>
          <w:b/>
          <w:sz w:val="22"/>
          <w:szCs w:val="22"/>
        </w:rPr>
      </w:pPr>
    </w:p>
    <w:p w:rsidR="00A36649" w:rsidRPr="00E90298" w:rsidRDefault="00A36649">
      <w:pPr>
        <w:jc w:val="both"/>
        <w:rPr>
          <w:rFonts w:ascii="Calibri" w:hAnsi="Calibri" w:cs="Arial"/>
          <w:sz w:val="22"/>
          <w:szCs w:val="22"/>
        </w:rPr>
      </w:pPr>
    </w:p>
    <w:p w:rsidR="00A36649" w:rsidRPr="00E90298" w:rsidRDefault="00A36649">
      <w:pPr>
        <w:jc w:val="both"/>
        <w:rPr>
          <w:rFonts w:ascii="Calibri" w:hAnsi="Calibri" w:cs="Arial"/>
          <w:sz w:val="22"/>
          <w:szCs w:val="22"/>
        </w:rPr>
      </w:pPr>
    </w:p>
    <w:p w:rsidR="00A36649" w:rsidRPr="00E90298" w:rsidRDefault="00A36649">
      <w:pPr>
        <w:jc w:val="both"/>
        <w:rPr>
          <w:rFonts w:ascii="Calibri" w:hAnsi="Calibri" w:cs="Arial"/>
          <w:sz w:val="22"/>
          <w:szCs w:val="22"/>
        </w:rPr>
      </w:pPr>
    </w:p>
    <w:p w:rsidR="00A36649" w:rsidRPr="00E90298" w:rsidRDefault="00CF3D11">
      <w:pPr>
        <w:jc w:val="center"/>
        <w:rPr>
          <w:rFonts w:ascii="Calibri" w:hAnsi="Calibri" w:cs="Arial"/>
          <w:b/>
          <w:sz w:val="22"/>
          <w:szCs w:val="22"/>
        </w:rPr>
      </w:pPr>
      <w:r w:rsidRPr="00E90298">
        <w:rPr>
          <w:rFonts w:ascii="Calibri" w:hAnsi="Calibri" w:cs="Arial"/>
          <w:b/>
          <w:sz w:val="22"/>
          <w:szCs w:val="22"/>
        </w:rPr>
        <w:br w:type="page"/>
      </w:r>
      <w:bookmarkStart w:id="23" w:name="Anexo_VI"/>
      <w:r w:rsidR="00A36649" w:rsidRPr="00E90298">
        <w:rPr>
          <w:rFonts w:ascii="Calibri" w:hAnsi="Calibri" w:cs="Arial"/>
          <w:b/>
          <w:sz w:val="22"/>
          <w:szCs w:val="22"/>
        </w:rPr>
        <w:lastRenderedPageBreak/>
        <w:t>ANEXO V</w:t>
      </w:r>
    </w:p>
    <w:bookmarkEnd w:id="23"/>
    <w:p w:rsidR="00A36649" w:rsidRPr="00E90298" w:rsidRDefault="00A36649">
      <w:pPr>
        <w:jc w:val="center"/>
        <w:rPr>
          <w:rFonts w:ascii="Calibri" w:hAnsi="Calibri" w:cs="Arial"/>
          <w:b/>
          <w:sz w:val="22"/>
          <w:szCs w:val="22"/>
          <w:lang w:val="pt-PT"/>
        </w:rPr>
      </w:pPr>
    </w:p>
    <w:p w:rsidR="00A36649" w:rsidRPr="00E90298" w:rsidRDefault="00A36649">
      <w:pPr>
        <w:pStyle w:val="Ttulo8"/>
        <w:numPr>
          <w:ilvl w:val="0"/>
          <w:numId w:val="0"/>
        </w:numPr>
        <w:rPr>
          <w:rFonts w:ascii="Calibri" w:hAnsi="Calibri" w:cs="Arial"/>
          <w:bCs w:val="0"/>
          <w:szCs w:val="22"/>
          <w:lang w:val="pt-PT"/>
        </w:rPr>
      </w:pPr>
      <w:r w:rsidRPr="00E90298">
        <w:rPr>
          <w:rFonts w:ascii="Calibri" w:hAnsi="Calibri" w:cs="Arial"/>
          <w:bCs w:val="0"/>
          <w:szCs w:val="22"/>
          <w:lang w:val="pt-PT"/>
        </w:rPr>
        <w:t xml:space="preserve">PREGÃO </w:t>
      </w:r>
      <w:r w:rsidR="00942FEC" w:rsidRPr="00E90298">
        <w:rPr>
          <w:rFonts w:ascii="Calibri" w:hAnsi="Calibri" w:cs="Arial"/>
          <w:bCs w:val="0"/>
          <w:szCs w:val="22"/>
          <w:lang w:val="pt-PT"/>
        </w:rPr>
        <w:t>PRESENCIAL</w:t>
      </w:r>
      <w:r w:rsidRPr="00E90298">
        <w:rPr>
          <w:rFonts w:ascii="Calibri" w:hAnsi="Calibri" w:cs="Arial"/>
          <w:bCs w:val="0"/>
          <w:szCs w:val="22"/>
          <w:lang w:val="pt-PT"/>
        </w:rPr>
        <w:t xml:space="preserve"> Nº </w:t>
      </w:r>
      <w:r w:rsidR="0089616B">
        <w:rPr>
          <w:rFonts w:ascii="Calibri" w:hAnsi="Calibri" w:cs="Arial"/>
          <w:bCs w:val="0"/>
          <w:szCs w:val="22"/>
          <w:lang w:val="pt-PT"/>
        </w:rPr>
        <w:t>942</w:t>
      </w:r>
      <w:r w:rsidR="00AD3F8E">
        <w:rPr>
          <w:rFonts w:ascii="Calibri" w:hAnsi="Calibri" w:cs="Arial"/>
          <w:bCs w:val="0"/>
          <w:szCs w:val="22"/>
          <w:lang w:val="pt-PT"/>
        </w:rPr>
        <w:t>/201</w:t>
      </w:r>
      <w:r w:rsidR="0089616B">
        <w:rPr>
          <w:rFonts w:ascii="Calibri" w:hAnsi="Calibri" w:cs="Arial"/>
          <w:bCs w:val="0"/>
          <w:szCs w:val="22"/>
          <w:lang w:val="pt-PT"/>
        </w:rPr>
        <w:t>7</w:t>
      </w:r>
    </w:p>
    <w:p w:rsidR="00A36649" w:rsidRPr="00E90298" w:rsidRDefault="00A36649" w:rsidP="0050757B">
      <w:pPr>
        <w:pStyle w:val="Legenda1"/>
        <w:tabs>
          <w:tab w:val="left" w:pos="4395"/>
        </w:tabs>
        <w:suppressAutoHyphens/>
        <w:spacing w:line="200" w:lineRule="atLeast"/>
        <w:jc w:val="left"/>
        <w:rPr>
          <w:rFonts w:ascii="Calibri" w:hAnsi="Calibri" w:cs="Arial"/>
          <w:bCs/>
          <w:sz w:val="22"/>
          <w:szCs w:val="22"/>
        </w:rPr>
      </w:pPr>
    </w:p>
    <w:p w:rsidR="00942FEC" w:rsidRPr="00E90298" w:rsidRDefault="00942FEC" w:rsidP="00942FEC">
      <w:pPr>
        <w:jc w:val="center"/>
        <w:rPr>
          <w:rFonts w:ascii="Calibri" w:hAnsi="Calibri" w:cs="Arial"/>
          <w:bCs/>
          <w:sz w:val="22"/>
          <w:szCs w:val="22"/>
        </w:rPr>
      </w:pPr>
      <w:r w:rsidRPr="00E90298">
        <w:rPr>
          <w:rFonts w:ascii="Calibri" w:hAnsi="Calibri" w:cs="Arial"/>
          <w:bCs/>
          <w:sz w:val="22"/>
          <w:szCs w:val="22"/>
        </w:rPr>
        <w:t>MINUTA DA ATA DE REGISTRO DE PREÇOS</w:t>
      </w:r>
    </w:p>
    <w:p w:rsidR="00942FEC" w:rsidRPr="00E90298" w:rsidRDefault="00942FEC" w:rsidP="00942FEC">
      <w:pPr>
        <w:rPr>
          <w:rFonts w:ascii="Calibri" w:hAnsi="Calibri" w:cs="Arial"/>
          <w:sz w:val="22"/>
          <w:szCs w:val="22"/>
          <w:highlight w:val="yellow"/>
        </w:rPr>
      </w:pPr>
    </w:p>
    <w:p w:rsidR="00942FEC" w:rsidRPr="00E90298" w:rsidRDefault="00942FEC" w:rsidP="00942FEC">
      <w:pPr>
        <w:rPr>
          <w:rFonts w:ascii="Calibri" w:hAnsi="Calibri" w:cs="Arial"/>
          <w:sz w:val="22"/>
          <w:szCs w:val="22"/>
          <w:highlight w:val="yellow"/>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Aos ..</w:t>
      </w:r>
      <w:r w:rsidR="00561EFC">
        <w:rPr>
          <w:rFonts w:ascii="Calibri" w:hAnsi="Calibri" w:cs="Arial"/>
          <w:sz w:val="22"/>
          <w:szCs w:val="22"/>
        </w:rPr>
        <w:t>....</w:t>
      </w:r>
      <w:r w:rsidRPr="00E90298">
        <w:rPr>
          <w:rFonts w:ascii="Calibri" w:hAnsi="Calibri" w:cs="Arial"/>
          <w:sz w:val="22"/>
          <w:szCs w:val="22"/>
        </w:rPr>
        <w:t>.. dias do mês de .....</w:t>
      </w:r>
      <w:r w:rsidR="00561EFC">
        <w:rPr>
          <w:rFonts w:ascii="Calibri" w:hAnsi="Calibri" w:cs="Arial"/>
          <w:sz w:val="22"/>
          <w:szCs w:val="22"/>
        </w:rPr>
        <w:t>................</w:t>
      </w:r>
      <w:r w:rsidRPr="00E90298">
        <w:rPr>
          <w:rFonts w:ascii="Calibri" w:hAnsi="Calibri" w:cs="Arial"/>
          <w:sz w:val="22"/>
          <w:szCs w:val="22"/>
        </w:rPr>
        <w:t xml:space="preserve">. do ano de dois mil e </w:t>
      </w:r>
      <w:r w:rsidR="005D39EE">
        <w:rPr>
          <w:rFonts w:ascii="Calibri" w:hAnsi="Calibri" w:cs="Arial"/>
          <w:sz w:val="22"/>
          <w:szCs w:val="22"/>
        </w:rPr>
        <w:t>quinze</w:t>
      </w:r>
      <w:r w:rsidRPr="00E90298">
        <w:rPr>
          <w:rFonts w:ascii="Calibri" w:hAnsi="Calibri" w:cs="Arial"/>
          <w:sz w:val="22"/>
          <w:szCs w:val="22"/>
        </w:rPr>
        <w:t xml:space="preserve">, </w:t>
      </w:r>
      <w:r w:rsidR="00AB2D63">
        <w:rPr>
          <w:rFonts w:ascii="Calibri" w:hAnsi="Calibri" w:cs="Arial"/>
          <w:sz w:val="22"/>
          <w:szCs w:val="22"/>
        </w:rPr>
        <w:t>a</w:t>
      </w:r>
      <w:r w:rsidRPr="00E90298">
        <w:rPr>
          <w:rFonts w:ascii="Calibri" w:hAnsi="Calibri" w:cs="Arial"/>
          <w:sz w:val="22"/>
          <w:szCs w:val="22"/>
        </w:rPr>
        <w:t xml:space="preserve"> Fundação Universidade do Estado de Santa Catarina, com sede na</w:t>
      </w:r>
      <w:r w:rsidRPr="00E90298">
        <w:rPr>
          <w:rFonts w:ascii="Calibri" w:hAnsi="Calibri" w:cs="Arial"/>
          <w:b/>
          <w:sz w:val="22"/>
          <w:szCs w:val="22"/>
        </w:rPr>
        <w:t xml:space="preserve"> </w:t>
      </w:r>
      <w:r w:rsidRPr="00E90298">
        <w:rPr>
          <w:rFonts w:ascii="Calibri" w:hAnsi="Calibri"/>
          <w:sz w:val="22"/>
          <w:szCs w:val="22"/>
        </w:rPr>
        <w:t>Av. Madre Benvenuta 2007, Itacorubi, Florianópolis/SC - CEP 88035-001, inscrita no CNPJ sob nº 83.891.283/0001-36</w:t>
      </w:r>
      <w:r w:rsidRPr="00E90298">
        <w:rPr>
          <w:rFonts w:ascii="Calibri" w:hAnsi="Calibri" w:cs="Arial"/>
          <w:sz w:val="22"/>
          <w:szCs w:val="22"/>
        </w:rPr>
        <w:t xml:space="preserve">, doravante denominado Órgão Gerenciador, neste ato representado pelo seu Reitor, Antonio Heronaldo de Sousa, portador do CPF nº </w:t>
      </w:r>
      <w:r w:rsidR="0092093E">
        <w:rPr>
          <w:rFonts w:ascii="Calibri" w:hAnsi="Calibri" w:cs="Calibri"/>
          <w:sz w:val="22"/>
          <w:szCs w:val="22"/>
        </w:rPr>
        <w:t>xxx</w:t>
      </w:r>
      <w:r w:rsidRPr="00E90298">
        <w:rPr>
          <w:rFonts w:ascii="Calibri" w:hAnsi="Calibri" w:cs="Calibri"/>
          <w:sz w:val="22"/>
          <w:szCs w:val="22"/>
        </w:rPr>
        <w:t>.</w:t>
      </w:r>
      <w:r w:rsidR="0092093E">
        <w:rPr>
          <w:rFonts w:ascii="Calibri" w:hAnsi="Calibri" w:cs="Calibri"/>
          <w:sz w:val="22"/>
          <w:szCs w:val="22"/>
        </w:rPr>
        <w:t>xxx</w:t>
      </w:r>
      <w:r w:rsidRPr="00E90298">
        <w:rPr>
          <w:rFonts w:ascii="Calibri" w:hAnsi="Calibri" w:cs="Calibri"/>
          <w:sz w:val="22"/>
          <w:szCs w:val="22"/>
        </w:rPr>
        <w:t>.</w:t>
      </w:r>
      <w:r w:rsidR="0092093E">
        <w:rPr>
          <w:rFonts w:ascii="Calibri" w:hAnsi="Calibri" w:cs="Calibri"/>
          <w:sz w:val="22"/>
          <w:szCs w:val="22"/>
        </w:rPr>
        <w:t>xxx</w:t>
      </w:r>
      <w:r w:rsidRPr="00E90298">
        <w:rPr>
          <w:rFonts w:ascii="Calibri" w:hAnsi="Calibri" w:cs="Calibri"/>
          <w:sz w:val="22"/>
          <w:szCs w:val="22"/>
        </w:rPr>
        <w:t>-</w:t>
      </w:r>
      <w:r w:rsidR="0092093E">
        <w:rPr>
          <w:rFonts w:ascii="Calibri" w:hAnsi="Calibri" w:cs="Calibri"/>
          <w:sz w:val="22"/>
          <w:szCs w:val="22"/>
        </w:rPr>
        <w:t>xx</w:t>
      </w:r>
      <w:r w:rsidRPr="00E90298">
        <w:rPr>
          <w:rFonts w:ascii="Calibri" w:hAnsi="Calibri" w:cs="Arial"/>
          <w:sz w:val="22"/>
          <w:szCs w:val="22"/>
        </w:rPr>
        <w:t xml:space="preserve">, nos termos do art. 15 da Lei Federal nº 8.666, de 21 de junho de 1993, em face da classificação das propostas apresentadas no Pregão Presencial nº </w:t>
      </w:r>
      <w:r w:rsidR="0089616B">
        <w:rPr>
          <w:rFonts w:ascii="Calibri" w:hAnsi="Calibri" w:cs="Arial"/>
          <w:sz w:val="22"/>
          <w:szCs w:val="22"/>
        </w:rPr>
        <w:t>942/2017</w:t>
      </w:r>
      <w:r w:rsidRPr="00E90298">
        <w:rPr>
          <w:rFonts w:ascii="Calibri" w:hAnsi="Calibri" w:cs="Arial"/>
          <w:sz w:val="22"/>
          <w:szCs w:val="22"/>
        </w:rPr>
        <w:t xml:space="preserve">, para Registro de Preços, resolve </w:t>
      </w:r>
      <w:r w:rsidRPr="00E90298">
        <w:rPr>
          <w:rFonts w:ascii="Calibri" w:hAnsi="Calibri" w:cs="Arial"/>
          <w:b/>
          <w:sz w:val="22"/>
          <w:szCs w:val="22"/>
        </w:rPr>
        <w:t>REGISTRAR OS PREÇOS</w:t>
      </w:r>
      <w:r w:rsidRPr="00E90298">
        <w:rPr>
          <w:rFonts w:ascii="Calibri" w:hAnsi="Calibri" w:cs="Arial"/>
          <w:sz w:val="22"/>
          <w:szCs w:val="22"/>
        </w:rPr>
        <w:t xml:space="preserve"> das empresas com preços mais vantajosos, por </w:t>
      </w:r>
      <w:r w:rsidR="004D384C">
        <w:rPr>
          <w:rFonts w:ascii="Calibri" w:hAnsi="Calibri" w:cs="Arial"/>
          <w:sz w:val="22"/>
          <w:szCs w:val="22"/>
        </w:rPr>
        <w:t>lote</w:t>
      </w:r>
      <w:r w:rsidRPr="00E90298">
        <w:rPr>
          <w:rFonts w:ascii="Calibri" w:hAnsi="Calibri" w:cs="Arial"/>
          <w:sz w:val="22"/>
          <w:szCs w:val="22"/>
        </w:rPr>
        <w:t xml:space="preserve">, sujeitando-se as partes ao edital de Pregão Presencial nº </w:t>
      </w:r>
      <w:r w:rsidR="0089616B">
        <w:rPr>
          <w:rFonts w:ascii="Calibri" w:hAnsi="Calibri" w:cs="Arial"/>
          <w:sz w:val="22"/>
          <w:szCs w:val="22"/>
        </w:rPr>
        <w:t>942/2017</w:t>
      </w:r>
      <w:r w:rsidRPr="00E90298">
        <w:rPr>
          <w:rFonts w:ascii="Calibri" w:hAnsi="Calibri" w:cs="Arial"/>
          <w:sz w:val="22"/>
          <w:szCs w:val="22"/>
        </w:rPr>
        <w:t xml:space="preserve">, as determinações da Lei Federal nº 10.520 de 17 de julho de 2002, Lei Estadual nº 12.337 de 05 de julho de 2002, com aplicação subsidiária da Lei Federal  nº 8.666, de 21 de junho de 1993, Decreto Estadual nº 2.617, de 16 de setembro de 2009, alterações posteriores, demais normas legais federais e estaduais vigentes e pelas cláusulas e condições que se seguem. </w:t>
      </w:r>
    </w:p>
    <w:p w:rsidR="00942FEC" w:rsidRPr="00E90298" w:rsidRDefault="00942FEC" w:rsidP="00942FEC">
      <w:pPr>
        <w:rPr>
          <w:rFonts w:ascii="Calibri" w:hAnsi="Calibri" w:cs="Arial"/>
          <w:sz w:val="22"/>
          <w:szCs w:val="22"/>
        </w:rPr>
      </w:pPr>
    </w:p>
    <w:p w:rsidR="00660BBF" w:rsidRDefault="00C31A86" w:rsidP="00660BBF">
      <w:pPr>
        <w:jc w:val="both"/>
        <w:rPr>
          <w:rFonts w:ascii="Calibri" w:hAnsi="Calibri" w:cs="Arial"/>
          <w:sz w:val="22"/>
          <w:szCs w:val="22"/>
        </w:rPr>
      </w:pPr>
      <w:r>
        <w:rPr>
          <w:rFonts w:ascii="Calibri" w:hAnsi="Calibri" w:cs="Arial"/>
          <w:sz w:val="22"/>
          <w:szCs w:val="22"/>
        </w:rPr>
        <w:t xml:space="preserve">TABELA DE LOTES / ITENS E </w:t>
      </w:r>
      <w:r w:rsidR="00DD3D40">
        <w:rPr>
          <w:rFonts w:ascii="Calibri" w:hAnsi="Calibri" w:cs="Arial"/>
          <w:sz w:val="22"/>
          <w:szCs w:val="22"/>
        </w:rPr>
        <w:t>OS</w:t>
      </w:r>
      <w:r>
        <w:rPr>
          <w:rFonts w:ascii="Calibri" w:hAnsi="Calibri" w:cs="Arial"/>
          <w:sz w:val="22"/>
          <w:szCs w:val="22"/>
        </w:rPr>
        <w:t xml:space="preserve"> RESPECTIVOS </w:t>
      </w:r>
      <w:r w:rsidR="00DD3D40">
        <w:rPr>
          <w:rFonts w:ascii="Calibri" w:hAnsi="Calibri" w:cs="Arial"/>
          <w:sz w:val="22"/>
          <w:szCs w:val="22"/>
        </w:rPr>
        <w:t>VENCEDORES</w:t>
      </w:r>
      <w:r>
        <w:rPr>
          <w:rFonts w:ascii="Calibri" w:hAnsi="Calibri" w:cs="Arial"/>
          <w:sz w:val="22"/>
          <w:szCs w:val="22"/>
        </w:rPr>
        <w:t xml:space="preserve"> – ANEXA À ATA DE SRP, ENCONTRAM-SE AS ESPECIFICAÇÕES QUANTO AO OBJETO E SEUS FUTUROS FORNECEDORES.</w:t>
      </w:r>
    </w:p>
    <w:p w:rsidR="00C31A86" w:rsidRPr="00E90298" w:rsidRDefault="00C31A86" w:rsidP="00660BBF">
      <w:pPr>
        <w:jc w:val="both"/>
        <w:rPr>
          <w:rFonts w:ascii="Calibri" w:hAnsi="Calibri" w:cs="Arial"/>
          <w:sz w:val="22"/>
          <w:szCs w:val="22"/>
        </w:rPr>
      </w:pPr>
    </w:p>
    <w:p w:rsidR="00942FEC" w:rsidRPr="009F15A8" w:rsidRDefault="00942FEC" w:rsidP="00942FEC">
      <w:pPr>
        <w:jc w:val="both"/>
        <w:rPr>
          <w:rFonts w:ascii="Calibri" w:hAnsi="Calibri" w:cs="Arial"/>
          <w:b/>
          <w:bCs/>
          <w:sz w:val="22"/>
          <w:szCs w:val="22"/>
        </w:rPr>
      </w:pPr>
      <w:r w:rsidRPr="009F15A8">
        <w:rPr>
          <w:rFonts w:ascii="Calibri" w:hAnsi="Calibri" w:cs="Arial"/>
          <w:b/>
          <w:bCs/>
          <w:sz w:val="22"/>
          <w:szCs w:val="22"/>
        </w:rPr>
        <w:t xml:space="preserve">CLÁUSULA PRIMEIRA – </w:t>
      </w:r>
      <w:r w:rsidRPr="009F15A8">
        <w:rPr>
          <w:rFonts w:ascii="Calibri" w:hAnsi="Calibri" w:cs="Arial"/>
          <w:b/>
          <w:sz w:val="22"/>
          <w:szCs w:val="22"/>
        </w:rPr>
        <w:t>Do Objeto e sua Execução</w:t>
      </w:r>
    </w:p>
    <w:p w:rsidR="00942FEC" w:rsidRPr="00DD3D40" w:rsidRDefault="00942FEC" w:rsidP="00942FEC">
      <w:pPr>
        <w:jc w:val="both"/>
        <w:rPr>
          <w:rFonts w:ascii="Calibri" w:hAnsi="Calibri" w:cs="Arial"/>
          <w:sz w:val="22"/>
          <w:szCs w:val="22"/>
        </w:rPr>
      </w:pPr>
      <w:r w:rsidRPr="00E90298">
        <w:rPr>
          <w:rFonts w:ascii="Calibri" w:hAnsi="Calibri" w:cs="Arial"/>
          <w:sz w:val="22"/>
          <w:szCs w:val="22"/>
        </w:rPr>
        <w:t xml:space="preserve">Constitui objeto da presente Ata de Registro de Preços o </w:t>
      </w:r>
      <w:r w:rsidRPr="00DD3D40">
        <w:rPr>
          <w:rFonts w:ascii="Calibri" w:hAnsi="Calibri" w:cs="Arial"/>
          <w:sz w:val="22"/>
          <w:szCs w:val="22"/>
        </w:rPr>
        <w:t>registro dos preços dos produtos especificados no</w:t>
      </w:r>
      <w:r w:rsidR="003E5DC9" w:rsidRPr="00DD3D40">
        <w:rPr>
          <w:rFonts w:ascii="Calibri" w:hAnsi="Calibri" w:cs="Arial"/>
          <w:sz w:val="22"/>
          <w:szCs w:val="22"/>
        </w:rPr>
        <w:t>s</w:t>
      </w:r>
      <w:r w:rsidRPr="00DD3D40">
        <w:rPr>
          <w:rFonts w:ascii="Calibri" w:hAnsi="Calibri" w:cs="Arial"/>
          <w:sz w:val="22"/>
          <w:szCs w:val="22"/>
        </w:rPr>
        <w:t xml:space="preserve"> </w:t>
      </w:r>
      <w:r w:rsidRPr="00DD3D40">
        <w:rPr>
          <w:rFonts w:ascii="Calibri" w:hAnsi="Calibri" w:cs="Arial"/>
          <w:b/>
          <w:bCs/>
          <w:sz w:val="22"/>
          <w:szCs w:val="22"/>
        </w:rPr>
        <w:t>Anexo</w:t>
      </w:r>
      <w:r w:rsidR="003E5DC9" w:rsidRPr="00DD3D40">
        <w:rPr>
          <w:rFonts w:ascii="Calibri" w:hAnsi="Calibri" w:cs="Arial"/>
          <w:b/>
          <w:bCs/>
          <w:sz w:val="22"/>
          <w:szCs w:val="22"/>
        </w:rPr>
        <w:t>s</w:t>
      </w:r>
      <w:r w:rsidRPr="00DD3D40">
        <w:rPr>
          <w:rFonts w:ascii="Calibri" w:hAnsi="Calibri" w:cs="Arial"/>
          <w:b/>
          <w:bCs/>
          <w:sz w:val="22"/>
          <w:szCs w:val="22"/>
        </w:rPr>
        <w:t xml:space="preserve"> I</w:t>
      </w:r>
      <w:r w:rsidR="003E5DC9" w:rsidRPr="00DD3D40">
        <w:rPr>
          <w:rFonts w:ascii="Calibri" w:hAnsi="Calibri" w:cs="Arial"/>
          <w:b/>
          <w:bCs/>
          <w:sz w:val="22"/>
          <w:szCs w:val="22"/>
        </w:rPr>
        <w:t xml:space="preserve"> e II</w:t>
      </w:r>
      <w:r w:rsidRPr="00DD3D40">
        <w:rPr>
          <w:rFonts w:ascii="Calibri" w:hAnsi="Calibri" w:cs="Arial"/>
          <w:sz w:val="22"/>
          <w:szCs w:val="22"/>
        </w:rPr>
        <w:t xml:space="preserve">, do Edital de Pregão Presencial </w:t>
      </w:r>
      <w:r w:rsidR="0089616B">
        <w:rPr>
          <w:rFonts w:ascii="Calibri" w:hAnsi="Calibri" w:cs="Arial"/>
          <w:sz w:val="22"/>
          <w:szCs w:val="22"/>
        </w:rPr>
        <w:t>942/2017</w:t>
      </w:r>
      <w:r w:rsidRPr="00DD3D40">
        <w:rPr>
          <w:rFonts w:ascii="Calibri" w:hAnsi="Calibri" w:cs="Arial"/>
          <w:sz w:val="22"/>
          <w:szCs w:val="22"/>
        </w:rPr>
        <w:t>, com as características constantes das propostas julgadas vencedoras, que passam a fazer parte desta ATA, como parte integrante.</w:t>
      </w:r>
    </w:p>
    <w:p w:rsidR="00942FEC" w:rsidRPr="00DD3D40" w:rsidRDefault="00942FEC" w:rsidP="00942FEC">
      <w:pPr>
        <w:jc w:val="both"/>
        <w:rPr>
          <w:rFonts w:ascii="Calibri" w:hAnsi="Calibri" w:cs="Arial"/>
          <w:sz w:val="22"/>
          <w:szCs w:val="22"/>
        </w:rPr>
      </w:pPr>
      <w:r w:rsidRPr="00DD3D40">
        <w:rPr>
          <w:rFonts w:ascii="Calibri" w:hAnsi="Calibri" w:cs="Arial"/>
          <w:b/>
          <w:sz w:val="22"/>
          <w:szCs w:val="22"/>
        </w:rPr>
        <w:t xml:space="preserve">Parágrafo Único </w:t>
      </w:r>
      <w:r w:rsidRPr="00DD3D40">
        <w:rPr>
          <w:rFonts w:ascii="Calibri" w:hAnsi="Calibri" w:cs="Arial"/>
          <w:sz w:val="22"/>
          <w:szCs w:val="22"/>
        </w:rPr>
        <w:t>–</w:t>
      </w:r>
      <w:r w:rsidRPr="00DD3D40">
        <w:rPr>
          <w:rFonts w:ascii="Calibri" w:hAnsi="Calibri" w:cs="Arial"/>
          <w:b/>
          <w:sz w:val="22"/>
          <w:szCs w:val="22"/>
        </w:rPr>
        <w:t xml:space="preserve"> </w:t>
      </w:r>
      <w:r w:rsidRPr="00DD3D40">
        <w:rPr>
          <w:rFonts w:ascii="Calibri" w:hAnsi="Calibri" w:cs="Arial"/>
          <w:sz w:val="22"/>
          <w:szCs w:val="22"/>
        </w:rPr>
        <w:t xml:space="preserve">São centros participantes desta Ata, aqueles descritos no </w:t>
      </w:r>
      <w:hyperlink w:anchor="Anexo_VIII" w:history="1">
        <w:r w:rsidRPr="00DD3D40">
          <w:rPr>
            <w:rStyle w:val="Hyperlink"/>
            <w:rFonts w:ascii="Calibri" w:hAnsi="Calibri" w:cs="Arial"/>
            <w:bCs/>
            <w:sz w:val="22"/>
            <w:szCs w:val="22"/>
          </w:rPr>
          <w:t>Anexo VII</w:t>
        </w:r>
      </w:hyperlink>
      <w:r w:rsidRPr="00DD3D40">
        <w:rPr>
          <w:rFonts w:ascii="Calibri" w:hAnsi="Calibri" w:cs="Arial"/>
          <w:sz w:val="22"/>
          <w:szCs w:val="22"/>
        </w:rPr>
        <w:t xml:space="preserve">, do </w:t>
      </w:r>
      <w:r w:rsidR="00B15CCE" w:rsidRPr="00DD3D40">
        <w:rPr>
          <w:rFonts w:ascii="Calibri" w:hAnsi="Calibri" w:cs="Arial"/>
          <w:sz w:val="22"/>
          <w:szCs w:val="22"/>
        </w:rPr>
        <w:t>edital</w:t>
      </w:r>
      <w:r w:rsidRPr="00DD3D40">
        <w:rPr>
          <w:rFonts w:ascii="Calibri" w:hAnsi="Calibri" w:cs="Arial"/>
          <w:sz w:val="22"/>
          <w:szCs w:val="22"/>
        </w:rPr>
        <w:t xml:space="preserve"> de Pregão Presencial </w:t>
      </w:r>
      <w:r w:rsidR="0089616B">
        <w:rPr>
          <w:rFonts w:ascii="Calibri" w:hAnsi="Calibri" w:cs="Arial"/>
          <w:sz w:val="22"/>
          <w:szCs w:val="22"/>
        </w:rPr>
        <w:t>942/2017</w:t>
      </w:r>
      <w:r w:rsidRPr="00DD3D40">
        <w:rPr>
          <w:rFonts w:ascii="Calibri" w:hAnsi="Calibri" w:cs="Arial"/>
          <w:sz w:val="22"/>
          <w:szCs w:val="22"/>
        </w:rPr>
        <w:t>.</w:t>
      </w:r>
    </w:p>
    <w:p w:rsidR="00942FEC" w:rsidRPr="00DD3D40" w:rsidRDefault="00942FEC" w:rsidP="00942FEC">
      <w:pPr>
        <w:jc w:val="both"/>
        <w:rPr>
          <w:rFonts w:ascii="Calibri" w:hAnsi="Calibri" w:cs="Arial"/>
          <w:sz w:val="22"/>
          <w:szCs w:val="22"/>
        </w:rPr>
      </w:pPr>
    </w:p>
    <w:p w:rsidR="00942FEC" w:rsidRPr="00DD3D40" w:rsidRDefault="00942FEC" w:rsidP="00942FEC">
      <w:pPr>
        <w:jc w:val="both"/>
        <w:rPr>
          <w:rFonts w:ascii="Calibri" w:hAnsi="Calibri" w:cs="Arial"/>
          <w:sz w:val="22"/>
          <w:szCs w:val="22"/>
        </w:rPr>
      </w:pPr>
      <w:r w:rsidRPr="00DD3D40">
        <w:rPr>
          <w:rFonts w:ascii="Calibri" w:hAnsi="Calibri" w:cs="Arial"/>
          <w:b/>
          <w:sz w:val="22"/>
          <w:szCs w:val="22"/>
        </w:rPr>
        <w:t xml:space="preserve">CLÁUSULA SEGUNDA – </w:t>
      </w:r>
      <w:r w:rsidRPr="00DD3D40">
        <w:rPr>
          <w:rFonts w:ascii="Calibri" w:hAnsi="Calibri" w:cs="Arial"/>
          <w:b/>
          <w:bCs/>
          <w:sz w:val="22"/>
          <w:szCs w:val="22"/>
        </w:rPr>
        <w:t>Da Vigência</w:t>
      </w:r>
    </w:p>
    <w:p w:rsidR="00942FEC" w:rsidRPr="00E90298" w:rsidRDefault="00942FEC" w:rsidP="00942FEC">
      <w:pPr>
        <w:jc w:val="both"/>
        <w:rPr>
          <w:rFonts w:ascii="Calibri" w:hAnsi="Calibri" w:cs="Arial"/>
          <w:sz w:val="22"/>
          <w:szCs w:val="22"/>
        </w:rPr>
      </w:pPr>
      <w:r w:rsidRPr="00DD3D40">
        <w:rPr>
          <w:rFonts w:ascii="Calibri" w:hAnsi="Calibri" w:cs="Arial"/>
          <w:sz w:val="22"/>
          <w:szCs w:val="22"/>
        </w:rPr>
        <w:t>O prazo de vigência da Ata de Registro de Preços tem início na sua assinatura e terá validade de 12 (doze) meses, vedada a sua prorrogação.</w:t>
      </w: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Parágrafo Único – </w:t>
      </w:r>
      <w:r w:rsidRPr="00E90298">
        <w:rPr>
          <w:rFonts w:ascii="Calibri" w:hAnsi="Calibri" w:cs="Arial"/>
          <w:sz w:val="22"/>
          <w:szCs w:val="22"/>
        </w:rPr>
        <w:t>Nos termos do art. 15, § 4º</w:t>
      </w:r>
      <w:r w:rsidR="00BC4416">
        <w:rPr>
          <w:rFonts w:ascii="Calibri" w:hAnsi="Calibri" w:cs="Arial"/>
          <w:sz w:val="22"/>
          <w:szCs w:val="22"/>
        </w:rPr>
        <w:t>,</w:t>
      </w:r>
      <w:r w:rsidRPr="00E90298">
        <w:rPr>
          <w:rFonts w:ascii="Calibri" w:hAnsi="Calibri" w:cs="Arial"/>
          <w:sz w:val="22"/>
          <w:szCs w:val="22"/>
        </w:rPr>
        <w:t xml:space="preserve"> da Lei Federal nº 8.666, de 21 de junho de 1993, a Fundação Universidade do Estado de Santa Catarina não está obrigada a adquirir exclusivamente por intermédio desta Ata, durante o seu período de vigência, os produtos cujos preços nela estejam registrados, podendo adotar para tanto uma licitação específica, assegurando-se, todavia, a preferência de fornecimento aos registrados, no caso de igualdade de condições.</w:t>
      </w:r>
    </w:p>
    <w:p w:rsidR="00942FEC" w:rsidRPr="00E90298" w:rsidRDefault="00942FEC" w:rsidP="00942FEC">
      <w:pPr>
        <w:jc w:val="both"/>
        <w:rPr>
          <w:rFonts w:ascii="Calibri" w:hAnsi="Calibri" w:cs="Arial"/>
          <w:b/>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TERCEIRA – </w:t>
      </w:r>
      <w:r w:rsidRPr="00E90298">
        <w:rPr>
          <w:rFonts w:ascii="Calibri" w:hAnsi="Calibri" w:cs="Arial"/>
          <w:b/>
          <w:bCs/>
          <w:sz w:val="22"/>
          <w:szCs w:val="22"/>
        </w:rPr>
        <w:t>Dos Contratos</w:t>
      </w:r>
    </w:p>
    <w:p w:rsidR="00942FEC" w:rsidRPr="00E90298" w:rsidRDefault="00BE20F5" w:rsidP="00942FEC">
      <w:pPr>
        <w:jc w:val="both"/>
        <w:rPr>
          <w:rFonts w:ascii="Calibri" w:hAnsi="Calibri" w:cs="Arial"/>
          <w:b/>
          <w:sz w:val="22"/>
          <w:szCs w:val="22"/>
        </w:rPr>
      </w:pPr>
      <w:r>
        <w:rPr>
          <w:rFonts w:ascii="Calibri" w:hAnsi="Calibri" w:cs="Arial"/>
          <w:sz w:val="22"/>
          <w:szCs w:val="22"/>
        </w:rPr>
        <w:t>Para consecução d</w:t>
      </w:r>
      <w:r w:rsidR="001855F0">
        <w:rPr>
          <w:rFonts w:ascii="Calibri" w:hAnsi="Calibri" w:cs="Arial"/>
          <w:sz w:val="22"/>
          <w:szCs w:val="22"/>
        </w:rPr>
        <w:t>o(</w:t>
      </w:r>
      <w:r w:rsidR="00942FEC" w:rsidRPr="00E90298">
        <w:rPr>
          <w:rFonts w:ascii="Calibri" w:hAnsi="Calibri" w:cs="Arial"/>
          <w:sz w:val="22"/>
          <w:szCs w:val="22"/>
        </w:rPr>
        <w:t xml:space="preserve">s) </w:t>
      </w:r>
      <w:r w:rsidR="001855F0">
        <w:rPr>
          <w:rFonts w:ascii="Calibri" w:hAnsi="Calibri" w:cs="Arial"/>
          <w:sz w:val="22"/>
          <w:szCs w:val="22"/>
        </w:rPr>
        <w:t>fornecimentos</w:t>
      </w:r>
      <w:r>
        <w:rPr>
          <w:rFonts w:ascii="Calibri" w:hAnsi="Calibri" w:cs="Arial"/>
          <w:sz w:val="22"/>
          <w:szCs w:val="22"/>
        </w:rPr>
        <w:t xml:space="preserve"> </w:t>
      </w:r>
      <w:r w:rsidR="00942FEC" w:rsidRPr="00E90298">
        <w:rPr>
          <w:rFonts w:ascii="Calibri" w:hAnsi="Calibri" w:cs="Arial"/>
          <w:sz w:val="22"/>
          <w:szCs w:val="22"/>
        </w:rPr>
        <w:t>(</w:t>
      </w:r>
      <w:r>
        <w:rPr>
          <w:rFonts w:ascii="Calibri" w:hAnsi="Calibri" w:cs="Arial"/>
          <w:sz w:val="22"/>
          <w:szCs w:val="22"/>
        </w:rPr>
        <w:t xml:space="preserve">ões) </w:t>
      </w:r>
      <w:r w:rsidR="00942FEC" w:rsidRPr="00E90298">
        <w:rPr>
          <w:rFonts w:ascii="Calibri" w:hAnsi="Calibri" w:cs="Arial"/>
          <w:sz w:val="22"/>
          <w:szCs w:val="22"/>
        </w:rPr>
        <w:t>registrado(s) nesta Ata, serão celebrados contratos</w:t>
      </w:r>
      <w:r w:rsidR="00454AAF">
        <w:rPr>
          <w:rFonts w:ascii="Calibri" w:hAnsi="Calibri" w:cs="Arial"/>
          <w:sz w:val="22"/>
          <w:szCs w:val="22"/>
        </w:rPr>
        <w:t xml:space="preserve"> / emitidas autorizações de fornecimento</w:t>
      </w:r>
      <w:r w:rsidR="00942FEC" w:rsidRPr="00E90298">
        <w:rPr>
          <w:rFonts w:ascii="Calibri" w:hAnsi="Calibri" w:cs="Arial"/>
          <w:sz w:val="22"/>
          <w:szCs w:val="22"/>
        </w:rPr>
        <w:t xml:space="preserve"> específicos entre a(s) empresa(s) julgada(s) vencedora(s) – FORNECEDOR(AS) e o(s) centro(s) enunciado(s) no </w:t>
      </w:r>
      <w:r w:rsidR="00942FEC" w:rsidRPr="00E90298">
        <w:rPr>
          <w:rFonts w:ascii="Calibri" w:hAnsi="Calibri" w:cs="Arial"/>
          <w:b/>
          <w:bCs/>
          <w:sz w:val="22"/>
          <w:szCs w:val="22"/>
        </w:rPr>
        <w:t>Anexo VII</w:t>
      </w:r>
      <w:r w:rsidR="00942FEC" w:rsidRPr="00E90298">
        <w:rPr>
          <w:rFonts w:ascii="Calibri" w:hAnsi="Calibri" w:cs="Arial"/>
          <w:sz w:val="22"/>
          <w:szCs w:val="22"/>
        </w:rPr>
        <w:t xml:space="preserve">, do Pregão Presencial nº </w:t>
      </w:r>
      <w:r w:rsidR="0089616B">
        <w:rPr>
          <w:rFonts w:ascii="Calibri" w:hAnsi="Calibri" w:cs="Arial"/>
          <w:sz w:val="22"/>
          <w:szCs w:val="22"/>
        </w:rPr>
        <w:t>942/2017</w:t>
      </w:r>
      <w:r w:rsidR="00942FEC" w:rsidRPr="00E90298">
        <w:rPr>
          <w:rFonts w:ascii="Calibri" w:hAnsi="Calibri" w:cs="Arial"/>
          <w:sz w:val="22"/>
          <w:szCs w:val="22"/>
        </w:rPr>
        <w:t xml:space="preserve"> – CENTRO PARTICIPANTE.</w:t>
      </w:r>
    </w:p>
    <w:p w:rsidR="00942FEC" w:rsidRPr="00E90298" w:rsidRDefault="00942FEC" w:rsidP="00942FEC">
      <w:pPr>
        <w:jc w:val="both"/>
        <w:rPr>
          <w:rFonts w:ascii="Calibri" w:hAnsi="Calibri" w:cs="Arial"/>
          <w:b/>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QUARTA – </w:t>
      </w:r>
      <w:r w:rsidRPr="00E90298">
        <w:rPr>
          <w:rFonts w:ascii="Calibri" w:hAnsi="Calibri" w:cs="Arial"/>
          <w:sz w:val="22"/>
          <w:szCs w:val="22"/>
        </w:rPr>
        <w:t xml:space="preserve">São partes integrantes da presente Ata, independentemente de sua transcrição, o edital do Pregão Presencial </w:t>
      </w:r>
      <w:r w:rsidR="0089616B">
        <w:rPr>
          <w:rFonts w:ascii="Calibri" w:hAnsi="Calibri" w:cs="Arial"/>
          <w:sz w:val="22"/>
          <w:szCs w:val="22"/>
        </w:rPr>
        <w:t>942/2017</w:t>
      </w:r>
      <w:r w:rsidRPr="00E90298">
        <w:rPr>
          <w:rFonts w:ascii="Calibri" w:hAnsi="Calibri" w:cs="Arial"/>
          <w:sz w:val="22"/>
          <w:szCs w:val="22"/>
        </w:rPr>
        <w:t>, seus Anexos e a proposta da FORNECEDORA.</w:t>
      </w:r>
    </w:p>
    <w:p w:rsidR="00660BBF" w:rsidRPr="00E90298" w:rsidRDefault="00660BBF" w:rsidP="00660BBF">
      <w:pPr>
        <w:tabs>
          <w:tab w:val="left" w:pos="1134"/>
        </w:tabs>
        <w:jc w:val="both"/>
        <w:rPr>
          <w:rFonts w:ascii="Calibri" w:hAnsi="Calibri" w:cs="Arial"/>
          <w:b/>
          <w:sz w:val="22"/>
          <w:szCs w:val="22"/>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QUINTA</w:t>
      </w:r>
      <w:r w:rsidRPr="00E90298">
        <w:rPr>
          <w:rFonts w:ascii="Calibri" w:hAnsi="Calibri" w:cs="Arial"/>
          <w:b/>
          <w:sz w:val="22"/>
          <w:szCs w:val="22"/>
        </w:rPr>
        <w:t xml:space="preserve"> – </w:t>
      </w:r>
      <w:r w:rsidRPr="00E90298">
        <w:rPr>
          <w:rFonts w:ascii="Calibri" w:hAnsi="Calibri" w:cs="Arial"/>
          <w:b/>
          <w:bCs/>
          <w:sz w:val="22"/>
          <w:szCs w:val="22"/>
        </w:rPr>
        <w:t>Da alteração da Ata de Registro de Preços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1º</w:t>
      </w:r>
      <w:r w:rsidRPr="00E90298">
        <w:rPr>
          <w:rFonts w:ascii="Calibri" w:hAnsi="Calibri" w:cs="Arial"/>
          <w:sz w:val="22"/>
          <w:szCs w:val="22"/>
        </w:rPr>
        <w:t xml:space="preserve"> – A Ata de Registro de Preços poderá ser alterada, na forma e condições estabelecidas no artigo 65 da Lei Federal nº 8.666, de 21 de junho de 1993.</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lastRenderedPageBreak/>
        <w:t>§ 2º</w:t>
      </w:r>
      <w:r w:rsidRPr="00E90298">
        <w:rPr>
          <w:rFonts w:ascii="Calibri" w:hAnsi="Calibri" w:cs="Arial"/>
          <w:sz w:val="22"/>
          <w:szCs w:val="22"/>
        </w:rPr>
        <w:t xml:space="preserve"> – O contratado fica obrigado a aceitar, nos termos do art. 65, §1º, da Lei Federal nº 8.666, de 21 de junho de 1993, nas mesmas condições contratuais, </w:t>
      </w:r>
      <w:r w:rsidR="00D703D0">
        <w:rPr>
          <w:rFonts w:ascii="Calibri" w:hAnsi="Calibri" w:cs="Arial"/>
          <w:sz w:val="22"/>
          <w:szCs w:val="22"/>
        </w:rPr>
        <w:t>as alterações</w:t>
      </w:r>
      <w:r w:rsidRPr="00E90298">
        <w:rPr>
          <w:rFonts w:ascii="Calibri" w:hAnsi="Calibri" w:cs="Arial"/>
          <w:sz w:val="22"/>
          <w:szCs w:val="22"/>
        </w:rPr>
        <w:t xml:space="preserve"> que se fizerem necessários, não cabendo nesse caso qualquer tipo de indenização.</w:t>
      </w:r>
    </w:p>
    <w:p w:rsidR="00660BBF" w:rsidRPr="00E90298" w:rsidRDefault="00660BBF" w:rsidP="00CF3D11">
      <w:pPr>
        <w:tabs>
          <w:tab w:val="left" w:pos="1134"/>
        </w:tabs>
        <w:jc w:val="both"/>
        <w:rPr>
          <w:rFonts w:ascii="Calibri" w:hAnsi="Calibri" w:cs="Arial"/>
          <w:sz w:val="22"/>
          <w:szCs w:val="22"/>
        </w:rPr>
      </w:pPr>
      <w:r w:rsidRPr="00E90298">
        <w:rPr>
          <w:rFonts w:ascii="Calibri" w:hAnsi="Calibri" w:cs="Arial"/>
          <w:b/>
          <w:bCs/>
          <w:sz w:val="22"/>
          <w:szCs w:val="22"/>
        </w:rPr>
        <w:t>§ 3º</w:t>
      </w:r>
      <w:r w:rsidRPr="00E90298">
        <w:rPr>
          <w:rFonts w:ascii="Calibri" w:hAnsi="Calibri" w:cs="Arial"/>
          <w:sz w:val="22"/>
          <w:szCs w:val="22"/>
        </w:rPr>
        <w:t xml:space="preserve"> – O preço registrado poderá ser revisto em decorrência de eventual redução daqueles praticados no mercado, ou de fato que eleve o custo d</w:t>
      </w:r>
      <w:r w:rsidR="00BE20F5">
        <w:rPr>
          <w:rFonts w:ascii="Calibri" w:hAnsi="Calibri" w:cs="Arial"/>
          <w:sz w:val="22"/>
          <w:szCs w:val="22"/>
        </w:rPr>
        <w:t xml:space="preserve">a prestação dos serviços </w:t>
      </w:r>
      <w:r w:rsidRPr="00E90298">
        <w:rPr>
          <w:rFonts w:ascii="Calibri" w:hAnsi="Calibri" w:cs="Arial"/>
          <w:sz w:val="22"/>
          <w:szCs w:val="22"/>
        </w:rPr>
        <w:t>registrados, cabendo ao Órgão Gerenciador, promover as necessárias negociações junto ao fornecedor.</w:t>
      </w:r>
    </w:p>
    <w:p w:rsidR="00660BBF" w:rsidRPr="00E90298" w:rsidRDefault="00660BBF" w:rsidP="00CF3D11">
      <w:pPr>
        <w:pStyle w:val="Recuodecorpodetexto"/>
        <w:tabs>
          <w:tab w:val="left" w:pos="1134"/>
        </w:tabs>
        <w:spacing w:after="0"/>
        <w:ind w:left="0"/>
        <w:rPr>
          <w:rFonts w:ascii="Calibri" w:hAnsi="Calibri" w:cs="Arial"/>
          <w:sz w:val="22"/>
          <w:szCs w:val="22"/>
          <w:lang w:eastAsia="pt-BR"/>
        </w:rPr>
      </w:pPr>
      <w:r w:rsidRPr="00E90298">
        <w:rPr>
          <w:rFonts w:ascii="Calibri" w:hAnsi="Calibri" w:cs="Arial"/>
          <w:b/>
          <w:bCs/>
          <w:sz w:val="22"/>
          <w:szCs w:val="22"/>
          <w:lang w:eastAsia="pt-BR"/>
        </w:rPr>
        <w:t>§ 4º</w:t>
      </w:r>
      <w:r w:rsidRPr="00E90298">
        <w:rPr>
          <w:rFonts w:ascii="Calibri" w:hAnsi="Calibri" w:cs="Arial"/>
          <w:sz w:val="22"/>
          <w:szCs w:val="22"/>
          <w:lang w:eastAsia="pt-BR"/>
        </w:rPr>
        <w:t xml:space="preserve"> – Quando o preço inicialmente registrado, por motivo superveniente, tornar-se superior ao preço praticado no mercado o Órgão Gerenciador, deverá:</w:t>
      </w:r>
    </w:p>
    <w:p w:rsidR="00660BBF" w:rsidRPr="00E90298" w:rsidRDefault="00660BBF" w:rsidP="00CF3D11">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b/>
          <w:sz w:val="22"/>
          <w:szCs w:val="22"/>
        </w:rPr>
        <w:t xml:space="preserve"> </w:t>
      </w:r>
      <w:r w:rsidRPr="00E90298">
        <w:rPr>
          <w:rFonts w:ascii="Calibri" w:hAnsi="Calibri" w:cs="Arial"/>
          <w:sz w:val="22"/>
          <w:szCs w:val="22"/>
        </w:rPr>
        <w:t>Convocar o fornecedor visando negociar a redução de preços e sua adequação ao praticado pelo mercado.</w:t>
      </w:r>
    </w:p>
    <w:p w:rsidR="00660BBF" w:rsidRPr="00E90298" w:rsidRDefault="00660BBF" w:rsidP="00CF3D11">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Frustrada a negociação, o fornecedor será liberado do compromisso assumido. </w:t>
      </w:r>
    </w:p>
    <w:p w:rsidR="00660BBF" w:rsidRPr="00E90298" w:rsidRDefault="00660BBF" w:rsidP="00660BBF">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Convocar os demais fornecedores visando igual oportunidade de negociação.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5º</w:t>
      </w:r>
      <w:r w:rsidRPr="00E90298">
        <w:rPr>
          <w:rFonts w:ascii="Calibri" w:hAnsi="Calibri" w:cs="Arial"/>
          <w:sz w:val="22"/>
          <w:szCs w:val="22"/>
        </w:rPr>
        <w:t xml:space="preserve"> – Quando o preço de mercado tornar-se superior aos preços registrados e o fornecedor, mediante requerimento devidamente comprovado, não puder cumprir o compromisso, o Órgão Gerenciador, poderá:</w:t>
      </w:r>
    </w:p>
    <w:p w:rsidR="00660BBF" w:rsidRPr="00E90298" w:rsidRDefault="00660BBF" w:rsidP="00660BBF">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Negociar os preços;</w:t>
      </w:r>
    </w:p>
    <w:p w:rsidR="00660BBF" w:rsidRPr="00E90298" w:rsidRDefault="00660BBF" w:rsidP="00660BBF">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Frustrada a negociação, liberar o fornecedor do compromisso assumido, sem aplicação da penalidade, confirmando a veracidade dos motivos e comprovantes apresentados, e se a comunicação ocorrer antes do pedido de </w:t>
      </w:r>
      <w:r w:rsidR="00BE20F5">
        <w:rPr>
          <w:rFonts w:ascii="Calibri" w:hAnsi="Calibri" w:cs="Arial"/>
          <w:sz w:val="22"/>
          <w:szCs w:val="22"/>
        </w:rPr>
        <w:t>prestação</w:t>
      </w:r>
      <w:r w:rsidRPr="00E90298">
        <w:rPr>
          <w:rFonts w:ascii="Calibri" w:hAnsi="Calibri" w:cs="Arial"/>
          <w:sz w:val="22"/>
          <w:szCs w:val="22"/>
        </w:rPr>
        <w:t>; e</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Convocar os demais fornecedores visando igual oportunidade de negociação.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6º</w:t>
      </w:r>
      <w:r w:rsidRPr="00E90298">
        <w:rPr>
          <w:rFonts w:ascii="Calibri" w:hAnsi="Calibri" w:cs="Arial"/>
          <w:sz w:val="22"/>
          <w:szCs w:val="22"/>
        </w:rPr>
        <w:t xml:space="preserve"> – Não havendo êxito nas negociações, o Órgão Gerenciador deverá proceder à revogação da Ata de Registro de Preços, adotando as medidas cabíveis para obtenção da contratação mais vantajosa.</w:t>
      </w:r>
    </w:p>
    <w:p w:rsidR="00660BBF" w:rsidRPr="00E90298" w:rsidRDefault="00660BBF" w:rsidP="00660BBF">
      <w:pPr>
        <w:tabs>
          <w:tab w:val="left" w:pos="1134"/>
        </w:tabs>
        <w:jc w:val="both"/>
        <w:rPr>
          <w:rFonts w:ascii="Calibri" w:hAnsi="Calibri" w:cs="Arial"/>
          <w:sz w:val="22"/>
          <w:szCs w:val="22"/>
          <w:lang w:val="pt-PT"/>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SEXTA</w:t>
      </w:r>
      <w:r w:rsidRPr="00E90298">
        <w:rPr>
          <w:rFonts w:ascii="Calibri" w:hAnsi="Calibri" w:cs="Arial"/>
          <w:b/>
          <w:sz w:val="22"/>
          <w:szCs w:val="22"/>
        </w:rPr>
        <w:t xml:space="preserve"> – </w:t>
      </w:r>
      <w:r w:rsidRPr="00E90298">
        <w:rPr>
          <w:rFonts w:ascii="Calibri" w:hAnsi="Calibri" w:cs="Arial"/>
          <w:b/>
          <w:bCs/>
          <w:sz w:val="22"/>
          <w:szCs w:val="22"/>
        </w:rPr>
        <w:t>Das Obrigações</w:t>
      </w:r>
    </w:p>
    <w:p w:rsidR="00660BBF" w:rsidRPr="00E90298" w:rsidRDefault="00660BBF" w:rsidP="00660BBF">
      <w:pPr>
        <w:pStyle w:val="EspSubTitulo1Char"/>
        <w:tabs>
          <w:tab w:val="left" w:pos="1134"/>
        </w:tabs>
        <w:suppressAutoHyphens/>
        <w:spacing w:before="0" w:after="0"/>
        <w:rPr>
          <w:rFonts w:ascii="Calibri" w:hAnsi="Calibri" w:cs="Arial"/>
          <w:b/>
          <w:bCs/>
          <w:szCs w:val="22"/>
        </w:rPr>
      </w:pPr>
      <w:r w:rsidRPr="00E90298">
        <w:rPr>
          <w:rFonts w:ascii="Calibri" w:hAnsi="Calibri" w:cs="Arial"/>
          <w:b/>
          <w:bCs/>
          <w:szCs w:val="22"/>
        </w:rPr>
        <w:t>§ 1º –</w:t>
      </w:r>
      <w:r w:rsidRPr="00E90298">
        <w:rPr>
          <w:rFonts w:ascii="Calibri" w:hAnsi="Calibri" w:cs="Arial"/>
          <w:szCs w:val="22"/>
        </w:rPr>
        <w:t xml:space="preserve"> </w:t>
      </w:r>
      <w:r w:rsidRPr="00E90298">
        <w:rPr>
          <w:rFonts w:ascii="Calibri" w:hAnsi="Calibri" w:cs="Arial"/>
          <w:b/>
          <w:bCs/>
          <w:szCs w:val="22"/>
        </w:rPr>
        <w:t>Obriga-se a FORNECEDORA: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a atender todas as solicitações de contratação efetuadas durante a vigência desta Ata de Registro de Preços, limitada ao quantitativo de cada item, observado o disposto na Cláusula Quarta;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b)</w:t>
      </w:r>
      <w:r w:rsidR="00BE20F5">
        <w:rPr>
          <w:rFonts w:ascii="Calibri" w:hAnsi="Calibri" w:cs="Arial"/>
          <w:sz w:val="22"/>
          <w:szCs w:val="22"/>
        </w:rPr>
        <w:t xml:space="preserve"> à Prestação</w:t>
      </w:r>
      <w:r w:rsidRPr="00E90298">
        <w:rPr>
          <w:rFonts w:ascii="Calibri" w:hAnsi="Calibri" w:cs="Arial"/>
          <w:sz w:val="22"/>
          <w:szCs w:val="22"/>
        </w:rPr>
        <w:t xml:space="preserve"> do objeto deste Registro de Preços, de acordo com as especificações constantes no</w:t>
      </w:r>
      <w:r w:rsidR="00E164E9">
        <w:rPr>
          <w:rFonts w:ascii="Calibri" w:hAnsi="Calibri" w:cs="Arial"/>
          <w:sz w:val="22"/>
          <w:szCs w:val="22"/>
        </w:rPr>
        <w:t>s</w:t>
      </w:r>
      <w:r w:rsidRPr="00E90298">
        <w:rPr>
          <w:rFonts w:ascii="Calibri" w:hAnsi="Calibri" w:cs="Arial"/>
          <w:sz w:val="22"/>
          <w:szCs w:val="22"/>
        </w:rPr>
        <w:t xml:space="preserve"> Anexo</w:t>
      </w:r>
      <w:r w:rsidR="00E164E9">
        <w:rPr>
          <w:rFonts w:ascii="Calibri" w:hAnsi="Calibri" w:cs="Arial"/>
          <w:sz w:val="22"/>
          <w:szCs w:val="22"/>
        </w:rPr>
        <w:t>s</w:t>
      </w:r>
      <w:r w:rsidRPr="00E90298">
        <w:rPr>
          <w:rFonts w:ascii="Calibri" w:hAnsi="Calibri" w:cs="Arial"/>
          <w:sz w:val="22"/>
          <w:szCs w:val="22"/>
        </w:rPr>
        <w:t xml:space="preserve"> I</w:t>
      </w:r>
      <w:r w:rsidR="00E164E9">
        <w:rPr>
          <w:rFonts w:ascii="Calibri" w:hAnsi="Calibri" w:cs="Arial"/>
          <w:sz w:val="22"/>
          <w:szCs w:val="22"/>
        </w:rPr>
        <w:t xml:space="preserve"> e II</w:t>
      </w:r>
      <w:r w:rsidRPr="00E90298">
        <w:rPr>
          <w:rFonts w:ascii="Calibri" w:hAnsi="Calibri" w:cs="Arial"/>
          <w:sz w:val="22"/>
          <w:szCs w:val="22"/>
        </w:rPr>
        <w:t xml:space="preserve"> do Edital do Pregão Presencial </w:t>
      </w:r>
      <w:r w:rsidRPr="0089616B">
        <w:rPr>
          <w:rFonts w:ascii="Calibri" w:hAnsi="Calibri" w:cs="Arial"/>
          <w:sz w:val="22"/>
          <w:szCs w:val="22"/>
        </w:rPr>
        <w:t xml:space="preserve">nº </w:t>
      </w:r>
      <w:r w:rsidR="0089616B" w:rsidRPr="0089616B">
        <w:rPr>
          <w:rFonts w:ascii="Calibri" w:hAnsi="Calibri" w:cs="Arial"/>
          <w:sz w:val="22"/>
          <w:szCs w:val="22"/>
        </w:rPr>
        <w:t>9</w:t>
      </w:r>
      <w:r w:rsidR="0089616B">
        <w:rPr>
          <w:rFonts w:ascii="Calibri" w:hAnsi="Calibri" w:cs="Arial"/>
          <w:sz w:val="22"/>
          <w:szCs w:val="22"/>
        </w:rPr>
        <w:t>42/2017</w:t>
      </w:r>
      <w:r w:rsidRPr="00E90298">
        <w:rPr>
          <w:rFonts w:ascii="Calibri" w:hAnsi="Calibri" w:cs="Arial"/>
          <w:sz w:val="22"/>
          <w:szCs w:val="22"/>
        </w:rPr>
        <w:t>, em consonância com a proposta apresentada e com a qualidade e especificações determinadas pela legislação em vigor;</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apresentar, sempre que solicitado, documentos que comprovem a procedência do produto fornecido, assim como amostra para análise pela contratante, sem qualquer ônus adicional;</w:t>
      </w:r>
    </w:p>
    <w:p w:rsidR="00660BBF" w:rsidRPr="00E90298" w:rsidRDefault="00660BBF" w:rsidP="00660BBF">
      <w:pPr>
        <w:pStyle w:val="Corpodetexto31"/>
        <w:tabs>
          <w:tab w:val="left" w:pos="1134"/>
        </w:tabs>
        <w:rPr>
          <w:rFonts w:ascii="Calibri" w:hAnsi="Calibri" w:cs="Arial"/>
          <w:color w:val="000000"/>
          <w:sz w:val="22"/>
          <w:szCs w:val="22"/>
        </w:rPr>
      </w:pPr>
      <w:r w:rsidRPr="00E90298">
        <w:rPr>
          <w:rFonts w:ascii="Calibri" w:hAnsi="Calibri" w:cs="Arial"/>
          <w:b/>
          <w:bCs/>
          <w:color w:val="000000"/>
          <w:sz w:val="22"/>
          <w:szCs w:val="22"/>
        </w:rPr>
        <w:t>d)</w:t>
      </w:r>
      <w:r w:rsidRPr="00E90298">
        <w:rPr>
          <w:rFonts w:ascii="Calibri" w:hAnsi="Calibri" w:cs="Arial"/>
          <w:color w:val="000000"/>
          <w:sz w:val="22"/>
          <w:szCs w:val="22"/>
        </w:rPr>
        <w:t xml:space="preserve"> não subcontratar, ceder ou transferir, total ou parcialmente, o objeto desta Ata;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e)</w:t>
      </w:r>
      <w:r w:rsidRPr="00E90298">
        <w:rPr>
          <w:rFonts w:ascii="Calibri" w:hAnsi="Calibri" w:cs="Arial"/>
          <w:sz w:val="22"/>
          <w:szCs w:val="22"/>
        </w:rPr>
        <w:t xml:space="preserve"> manter, durante a vigência do Registro de Preços, todas as condições de habilitação e qualificações exigidas na licitação do Pregão Presencial nº </w:t>
      </w:r>
      <w:r w:rsidR="0089616B">
        <w:rPr>
          <w:rFonts w:ascii="Calibri" w:hAnsi="Calibri" w:cs="Arial"/>
          <w:sz w:val="22"/>
          <w:szCs w:val="22"/>
        </w:rPr>
        <w:t>942/2017</w:t>
      </w:r>
      <w:r w:rsidRPr="00E90298">
        <w:rPr>
          <w:rFonts w:ascii="Calibri" w:hAnsi="Calibri" w:cs="Arial"/>
          <w:sz w:val="22"/>
          <w:szCs w:val="22"/>
        </w:rPr>
        <w:t>;</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f)</w:t>
      </w:r>
      <w:r w:rsidRPr="00E90298">
        <w:rPr>
          <w:rFonts w:ascii="Calibri" w:hAnsi="Calibri" w:cs="Arial"/>
          <w:szCs w:val="22"/>
        </w:rPr>
        <w:t xml:space="preserve"> a estender aos contratos</w:t>
      </w:r>
      <w:r w:rsidR="00DD3D40">
        <w:rPr>
          <w:rFonts w:ascii="Calibri" w:hAnsi="Calibri" w:cs="Arial"/>
          <w:szCs w:val="22"/>
        </w:rPr>
        <w:t xml:space="preserve"> ou instrumento equivalente,</w:t>
      </w:r>
      <w:r w:rsidRPr="00E90298">
        <w:rPr>
          <w:rFonts w:ascii="Calibri" w:hAnsi="Calibri" w:cs="Arial"/>
          <w:szCs w:val="22"/>
        </w:rPr>
        <w:t xml:space="preserve"> objeto desta Ata, os benefícios e promoções oferecidas aos demais clientes da contratada;</w:t>
      </w:r>
    </w:p>
    <w:p w:rsidR="00660BBF" w:rsidRPr="00E90298" w:rsidRDefault="00660BBF" w:rsidP="00660BBF">
      <w:pPr>
        <w:pStyle w:val="Corpodetexto"/>
        <w:tabs>
          <w:tab w:val="clear" w:pos="1152"/>
          <w:tab w:val="left" w:pos="284"/>
          <w:tab w:val="left" w:pos="1134"/>
        </w:tabs>
        <w:rPr>
          <w:rFonts w:ascii="Calibri" w:hAnsi="Calibri" w:cs="Arial"/>
          <w:sz w:val="22"/>
          <w:szCs w:val="22"/>
        </w:rPr>
      </w:pPr>
      <w:r w:rsidRPr="00E90298">
        <w:rPr>
          <w:rFonts w:ascii="Calibri" w:hAnsi="Calibri" w:cs="Arial"/>
          <w:b/>
          <w:bCs/>
          <w:sz w:val="22"/>
          <w:szCs w:val="22"/>
        </w:rPr>
        <w:t>g)</w:t>
      </w:r>
      <w:r w:rsidRPr="00E90298">
        <w:rPr>
          <w:rFonts w:ascii="Calibri" w:hAnsi="Calibri" w:cs="Arial"/>
          <w:sz w:val="22"/>
          <w:szCs w:val="22"/>
        </w:rPr>
        <w:tab/>
        <w:t>responsabilizar-se por quaisquer danos ou prejuízos físicos ou materiais causados à CONTRATANTE ou a terceiros, pelos seus prepostos, advindos de imperícia, negligência, imprudência ou desrespeito às normas de segurança, quando da execução d</w:t>
      </w:r>
      <w:r w:rsidR="00325EAD">
        <w:rPr>
          <w:rFonts w:ascii="Calibri" w:hAnsi="Calibri" w:cs="Arial"/>
          <w:sz w:val="22"/>
          <w:szCs w:val="22"/>
        </w:rPr>
        <w:t>a prestação</w:t>
      </w:r>
      <w:r w:rsidRPr="00E90298">
        <w:rPr>
          <w:rFonts w:ascii="Calibri" w:hAnsi="Calibri" w:cs="Arial"/>
          <w:sz w:val="22"/>
          <w:szCs w:val="22"/>
        </w:rPr>
        <w:t>;</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h)</w:t>
      </w:r>
      <w:r w:rsidRPr="00E90298">
        <w:rPr>
          <w:rFonts w:ascii="Calibri" w:hAnsi="Calibri" w:cs="Arial"/>
          <w:sz w:val="22"/>
          <w:szCs w:val="22"/>
        </w:rPr>
        <w:t xml:space="preserve"> responsabilizar-se por todas e quaisquer despesas, inclusive, despesa de natureza previdenciária, fiscal, trabalhista ou civil, bem como emolumentos, ônus ou encargos de qualquer espécie e origem, pertinentes à execução do objeto deste instrumento;</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i)</w:t>
      </w:r>
      <w:r w:rsidRPr="00E90298">
        <w:rPr>
          <w:rFonts w:ascii="Calibri" w:hAnsi="Calibri" w:cs="Arial"/>
          <w:szCs w:val="22"/>
        </w:rPr>
        <w:t xml:space="preserve"> responsabilizar-se pela boa execução e eficiência n</w:t>
      </w:r>
      <w:r w:rsidR="00D703D0">
        <w:rPr>
          <w:rFonts w:ascii="Calibri" w:hAnsi="Calibri" w:cs="Arial"/>
          <w:szCs w:val="22"/>
        </w:rPr>
        <w:t>o fornecimento dos materiais,</w:t>
      </w:r>
      <w:r w:rsidR="00325EAD">
        <w:rPr>
          <w:rFonts w:ascii="Calibri" w:hAnsi="Calibri" w:cs="Arial"/>
          <w:szCs w:val="22"/>
        </w:rPr>
        <w:t xml:space="preserve"> </w:t>
      </w:r>
      <w:r w:rsidRPr="00E90298">
        <w:rPr>
          <w:rFonts w:ascii="Calibri" w:hAnsi="Calibri" w:cs="Arial"/>
          <w:szCs w:val="22"/>
        </w:rPr>
        <w:t xml:space="preserve">objeto do Pregão Presencial nº </w:t>
      </w:r>
      <w:r w:rsidR="0089616B">
        <w:rPr>
          <w:rFonts w:ascii="Calibri" w:hAnsi="Calibri" w:cs="Arial"/>
          <w:szCs w:val="22"/>
        </w:rPr>
        <w:t>942/2017</w:t>
      </w:r>
      <w:r w:rsidRPr="00E90298">
        <w:rPr>
          <w:rFonts w:ascii="Calibri" w:hAnsi="Calibri" w:cs="Arial"/>
          <w:szCs w:val="22"/>
        </w:rPr>
        <w:t>;</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j)</w:t>
      </w:r>
      <w:r w:rsidRPr="00E90298">
        <w:rPr>
          <w:rFonts w:ascii="Calibri" w:hAnsi="Calibri" w:cs="Arial"/>
          <w:szCs w:val="22"/>
        </w:rPr>
        <w:t xml:space="preserve"> a prestar garantia e assistência técnica nos termos e prazos estabelecidos no Edital do Pregão Presencial nº </w:t>
      </w:r>
      <w:r w:rsidR="00AD3F8E">
        <w:rPr>
          <w:rFonts w:ascii="Calibri" w:hAnsi="Calibri" w:cs="Arial"/>
          <w:szCs w:val="22"/>
        </w:rPr>
        <w:t>205/2016</w:t>
      </w:r>
      <w:r w:rsidRPr="00E90298">
        <w:rPr>
          <w:rFonts w:ascii="Calibri" w:hAnsi="Calibri" w:cs="Arial"/>
          <w:szCs w:val="22"/>
        </w:rPr>
        <w:t xml:space="preserve">. </w:t>
      </w: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bCs/>
          <w:sz w:val="22"/>
          <w:szCs w:val="22"/>
        </w:rPr>
        <w:t>§ 2º – Obriga-se o Órgão Gerenciador:</w:t>
      </w:r>
    </w:p>
    <w:p w:rsidR="00660BBF" w:rsidRPr="00E90298" w:rsidRDefault="00660BBF" w:rsidP="00660BBF">
      <w:pPr>
        <w:pStyle w:val="NormalWeb"/>
        <w:tabs>
          <w:tab w:val="left" w:pos="1134"/>
        </w:tabs>
        <w:suppressAutoHyphens/>
        <w:spacing w:before="0" w:after="0"/>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a prática de todos os atos de controle e administração do SRP;</w:t>
      </w:r>
    </w:p>
    <w:p w:rsidR="00660BBF" w:rsidRPr="00E90298" w:rsidRDefault="00660BBF" w:rsidP="00660BBF">
      <w:pPr>
        <w:tabs>
          <w:tab w:val="left" w:pos="162"/>
          <w:tab w:val="left" w:pos="1134"/>
        </w:tabs>
        <w:jc w:val="both"/>
        <w:rPr>
          <w:rFonts w:ascii="Calibri" w:hAnsi="Calibri" w:cs="Arial"/>
          <w:sz w:val="22"/>
          <w:szCs w:val="22"/>
        </w:rPr>
      </w:pPr>
      <w:r w:rsidRPr="00E90298">
        <w:rPr>
          <w:rFonts w:ascii="Calibri" w:hAnsi="Calibri" w:cs="Arial"/>
          <w:b/>
          <w:bCs/>
          <w:sz w:val="22"/>
          <w:szCs w:val="22"/>
        </w:rPr>
        <w:lastRenderedPageBreak/>
        <w:t>b)</w:t>
      </w:r>
      <w:r w:rsidRPr="00E90298">
        <w:rPr>
          <w:rFonts w:ascii="Calibri" w:hAnsi="Calibri" w:cs="Arial"/>
          <w:sz w:val="22"/>
          <w:szCs w:val="22"/>
        </w:rPr>
        <w:t xml:space="preserve"> gerenciar a Ata de Registro de Preços, providenciando a indicação, sempre que solicitado, dos fornecedores, para atendimento às necessidades do(s) </w:t>
      </w:r>
      <w:r w:rsidR="00CF3D11" w:rsidRPr="00E90298">
        <w:rPr>
          <w:rFonts w:ascii="Calibri" w:hAnsi="Calibri" w:cs="Arial"/>
          <w:sz w:val="22"/>
          <w:szCs w:val="22"/>
        </w:rPr>
        <w:t>Centros</w:t>
      </w:r>
      <w:r w:rsidRPr="00E90298">
        <w:rPr>
          <w:rFonts w:ascii="Calibri" w:hAnsi="Calibri" w:cs="Arial"/>
          <w:sz w:val="22"/>
          <w:szCs w:val="22"/>
        </w:rPr>
        <w:t>(s) Participante(s), obedecendo a ordem de classificação e os quantitativos de contratação definidos pelos participantes da Ata;</w:t>
      </w:r>
    </w:p>
    <w:p w:rsidR="00660BBF" w:rsidRPr="00E90298" w:rsidRDefault="00660BBF" w:rsidP="00660BBF">
      <w:pPr>
        <w:tabs>
          <w:tab w:val="left" w:pos="0"/>
          <w:tab w:val="left" w:pos="1134"/>
        </w:tabs>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conduzir os procedimentos relativos a eventuais renegociações dos preços registrados e a aplicação de penalidades por descumprimento do pactuado na Ata de Registro de Preços;</w:t>
      </w:r>
    </w:p>
    <w:p w:rsidR="00660BBF" w:rsidRPr="00E90298" w:rsidRDefault="00660BBF" w:rsidP="00660BBF">
      <w:pPr>
        <w:tabs>
          <w:tab w:val="left" w:pos="0"/>
          <w:tab w:val="left" w:pos="1134"/>
        </w:tabs>
        <w:jc w:val="both"/>
        <w:rPr>
          <w:rFonts w:ascii="Calibri" w:hAnsi="Calibri" w:cs="Arial"/>
          <w:sz w:val="22"/>
          <w:szCs w:val="22"/>
        </w:rPr>
      </w:pPr>
      <w:r w:rsidRPr="00E90298">
        <w:rPr>
          <w:rFonts w:ascii="Calibri" w:hAnsi="Calibri" w:cs="Arial"/>
          <w:b/>
          <w:bCs/>
          <w:sz w:val="22"/>
          <w:szCs w:val="22"/>
        </w:rPr>
        <w:t>d)</w:t>
      </w:r>
      <w:r w:rsidRPr="00E90298">
        <w:rPr>
          <w:rFonts w:ascii="Calibri" w:hAnsi="Calibri" w:cs="Arial"/>
          <w:sz w:val="22"/>
          <w:szCs w:val="22"/>
        </w:rPr>
        <w:t xml:space="preserve"> prestar os esclarecimentos que venham a ser solicitados pela FORNECEDORA com relação a Ata de Registro de Preços.</w:t>
      </w:r>
    </w:p>
    <w:p w:rsidR="00660BBF" w:rsidRPr="00E90298" w:rsidRDefault="00660BBF" w:rsidP="00660BBF">
      <w:pPr>
        <w:pStyle w:val="Corpodetexto"/>
        <w:tabs>
          <w:tab w:val="clear" w:pos="1152"/>
          <w:tab w:val="left" w:pos="1134"/>
        </w:tabs>
        <w:rPr>
          <w:rFonts w:ascii="Calibri" w:hAnsi="Calibri" w:cs="Arial"/>
          <w:b/>
          <w:bCs/>
          <w:sz w:val="22"/>
          <w:szCs w:val="22"/>
        </w:rPr>
      </w:pPr>
      <w:r w:rsidRPr="00E90298">
        <w:rPr>
          <w:rFonts w:ascii="Calibri" w:hAnsi="Calibri" w:cs="Arial"/>
          <w:b/>
          <w:bCs/>
          <w:sz w:val="22"/>
          <w:szCs w:val="22"/>
        </w:rPr>
        <w:t xml:space="preserve">§ 3º – Obrigam-se o(s) </w:t>
      </w:r>
      <w:r w:rsidR="00CF3D11" w:rsidRPr="00E90298">
        <w:rPr>
          <w:rFonts w:ascii="Calibri" w:hAnsi="Calibri" w:cs="Arial"/>
          <w:b/>
          <w:bCs/>
          <w:sz w:val="22"/>
          <w:szCs w:val="22"/>
        </w:rPr>
        <w:t>Centro</w:t>
      </w:r>
      <w:r w:rsidRPr="00E90298">
        <w:rPr>
          <w:rFonts w:ascii="Calibri" w:hAnsi="Calibri" w:cs="Arial"/>
          <w:b/>
          <w:bCs/>
          <w:sz w:val="22"/>
          <w:szCs w:val="22"/>
        </w:rPr>
        <w:t>(s) Participante(s):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tomar conhecimento da Ata de Registros de Preços, inclusive as respectivas alterações porventura ocorridas, com o objetivo de assegurar, quando de seu uso, o correto cumprimento de suas disposições, logo após concluído o procedimento licitatório;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indicar o gestor do contrato, ao qual, além das atribuições previstas no art. 67 da </w:t>
      </w:r>
      <w:r w:rsidRPr="00E90298">
        <w:rPr>
          <w:rFonts w:ascii="Calibri" w:hAnsi="Calibri" w:cs="Arial"/>
          <w:bCs/>
          <w:sz w:val="22"/>
          <w:szCs w:val="22"/>
        </w:rPr>
        <w:t xml:space="preserve">Lei Federal </w:t>
      </w:r>
      <w:r w:rsidRPr="00E90298">
        <w:rPr>
          <w:rFonts w:ascii="Calibri" w:hAnsi="Calibri" w:cs="Arial"/>
          <w:sz w:val="22"/>
          <w:szCs w:val="22"/>
        </w:rPr>
        <w:t>nº 8.666, de 21 de junho de 1993, compete:</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b.1)</w:t>
      </w:r>
      <w:r w:rsidRPr="00E90298">
        <w:rPr>
          <w:rFonts w:ascii="Calibri" w:hAnsi="Calibri" w:cs="Arial"/>
          <w:sz w:val="22"/>
          <w:szCs w:val="22"/>
        </w:rPr>
        <w:t> promover consulta prévia junto ao Órgão Gerenciador, quando da necessidade de contratação, a fim de obter a indicação do fornecedor, os respectivos quantitativos e os valores a serem praticados, encaminhando, posteriormente, as informações sobre a contratação efetivamente realizada;</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b.2)</w:t>
      </w:r>
      <w:r w:rsidRPr="00E90298">
        <w:rPr>
          <w:rFonts w:ascii="Calibri" w:hAnsi="Calibri" w:cs="Arial"/>
          <w:sz w:val="22"/>
          <w:szCs w:val="22"/>
        </w:rPr>
        <w:t> assegurar-se, quando do uso da Ata de Registro de Preços, que a contratação a ser procedida atenda aos seus interesses, sobretudo quanto aos valores praticados, informando ao Órgão Gerenciador eventual desvantagem, quanto à sua utilização;</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b.3)</w:t>
      </w:r>
      <w:r w:rsidRPr="00E90298">
        <w:rPr>
          <w:rFonts w:ascii="Calibri" w:hAnsi="Calibri" w:cs="Arial"/>
          <w:sz w:val="22"/>
          <w:szCs w:val="22"/>
        </w:rPr>
        <w:t> zelar, após receber a indicação do fornecedor, pelos demais atos relativos ao cumprimento, pelo mesmo, das obrigações contratualmente assumidas, e também, em coordenação com o Órgão Gerenciador, pela aplicação de eventuais penalidades decorrentes do descumprimento de cláusulas contratuais; e</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b.4)</w:t>
      </w:r>
      <w:r w:rsidRPr="00E90298">
        <w:rPr>
          <w:rFonts w:ascii="Calibri" w:hAnsi="Calibri" w:cs="Arial"/>
          <w:sz w:val="22"/>
          <w:szCs w:val="22"/>
        </w:rPr>
        <w:t xml:space="preserve"> informar ao Órgão Gerenciador, quando de sua ocorrência, a recusa do fornecedor em atender às condições estabelecidas em edital, firmadas na Ata de Registro de Preços, as divergências relativas à entrega, as características e origem dos bens licitados e a recusa do mesmo em assinar Contrato para prestação de serviços.</w:t>
      </w:r>
    </w:p>
    <w:p w:rsidR="00660BBF" w:rsidRPr="00E90298" w:rsidRDefault="00660BBF" w:rsidP="00660BBF">
      <w:pPr>
        <w:jc w:val="both"/>
        <w:rPr>
          <w:rFonts w:ascii="Calibri" w:hAnsi="Calibri" w:cs="Arial"/>
          <w:b/>
          <w:sz w:val="22"/>
          <w:szCs w:val="22"/>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SÉTIMA </w:t>
      </w:r>
      <w:r w:rsidRPr="00E90298">
        <w:rPr>
          <w:rFonts w:ascii="Calibri" w:hAnsi="Calibri" w:cs="Arial"/>
          <w:sz w:val="22"/>
          <w:szCs w:val="22"/>
        </w:rPr>
        <w:t xml:space="preserve">– </w:t>
      </w:r>
      <w:r w:rsidRPr="00E90298">
        <w:rPr>
          <w:rFonts w:ascii="Calibri" w:hAnsi="Calibri" w:cs="Arial"/>
          <w:b/>
          <w:bCs/>
          <w:sz w:val="22"/>
          <w:szCs w:val="22"/>
        </w:rPr>
        <w:t>Do Cancelamento do Registro de Preços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1º</w:t>
      </w:r>
      <w:r w:rsidRPr="00E90298">
        <w:rPr>
          <w:rFonts w:ascii="Calibri" w:hAnsi="Calibri" w:cs="Arial"/>
          <w:sz w:val="22"/>
          <w:szCs w:val="22"/>
        </w:rPr>
        <w:t xml:space="preserve"> – </w:t>
      </w:r>
      <w:r w:rsidRPr="00E90298">
        <w:rPr>
          <w:rFonts w:ascii="Calibri" w:hAnsi="Calibri" w:cs="Arial"/>
          <w:b/>
          <w:bCs/>
          <w:sz w:val="22"/>
          <w:szCs w:val="22"/>
        </w:rPr>
        <w:t>O Fornecedor terá seu registro cancelado quando:</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a)</w:t>
      </w:r>
      <w:r w:rsidRPr="00E90298">
        <w:rPr>
          <w:rFonts w:ascii="Calibri" w:hAnsi="Calibri" w:cs="Arial"/>
          <w:szCs w:val="22"/>
        </w:rPr>
        <w:t xml:space="preserve"> não retirar o respectivo Contrato, </w:t>
      </w:r>
      <w:r w:rsidR="00C31A86">
        <w:rPr>
          <w:rFonts w:ascii="Calibri" w:hAnsi="Calibri" w:cs="Arial"/>
          <w:szCs w:val="22"/>
        </w:rPr>
        <w:t>autorização de fornecimento</w:t>
      </w:r>
      <w:r w:rsidRPr="00E90298">
        <w:rPr>
          <w:rFonts w:ascii="Calibri" w:hAnsi="Calibri" w:cs="Arial"/>
          <w:szCs w:val="22"/>
        </w:rPr>
        <w:t>, nota de empenho ou instrumento equivalente, no prazo estabelecido pela Administração, sem justificativa aceitável;</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b)</w:t>
      </w:r>
      <w:r w:rsidRPr="00E90298">
        <w:rPr>
          <w:rFonts w:ascii="Calibri" w:hAnsi="Calibri" w:cs="Arial"/>
          <w:szCs w:val="22"/>
        </w:rPr>
        <w:t xml:space="preserve"> descumprir as condições da Ata de Registro de Preços;</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 xml:space="preserve">c) </w:t>
      </w:r>
      <w:r w:rsidRPr="00E90298">
        <w:rPr>
          <w:rFonts w:ascii="Calibri" w:hAnsi="Calibri" w:cs="Arial"/>
          <w:szCs w:val="22"/>
        </w:rPr>
        <w:t>não aceitar reduzir o seu preço registrado, na hipótese deste se tornar superior àqueles praticados no mercado; e</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d)</w:t>
      </w:r>
      <w:r w:rsidRPr="00E90298">
        <w:rPr>
          <w:rFonts w:ascii="Calibri" w:hAnsi="Calibri" w:cs="Arial"/>
          <w:szCs w:val="22"/>
        </w:rPr>
        <w:t xml:space="preserve"> tiver presentes razões de interesse público.</w:t>
      </w:r>
    </w:p>
    <w:p w:rsidR="00660BBF" w:rsidRPr="00E90298" w:rsidRDefault="00660BBF" w:rsidP="00660BBF">
      <w:pPr>
        <w:pStyle w:val="Recuodecorpodetexto3"/>
        <w:tabs>
          <w:tab w:val="left" w:pos="1134"/>
        </w:tabs>
        <w:ind w:left="0"/>
        <w:rPr>
          <w:rFonts w:ascii="Calibri" w:hAnsi="Calibri" w:cs="Arial"/>
          <w:sz w:val="22"/>
          <w:szCs w:val="22"/>
        </w:rPr>
      </w:pPr>
      <w:r w:rsidRPr="00E90298">
        <w:rPr>
          <w:rFonts w:ascii="Calibri" w:hAnsi="Calibri" w:cs="Arial"/>
          <w:b/>
          <w:bCs/>
          <w:sz w:val="22"/>
          <w:szCs w:val="22"/>
        </w:rPr>
        <w:t>§ 2º</w:t>
      </w:r>
      <w:r w:rsidRPr="00E90298">
        <w:rPr>
          <w:rFonts w:ascii="Calibri" w:hAnsi="Calibri" w:cs="Arial"/>
          <w:sz w:val="22"/>
          <w:szCs w:val="22"/>
        </w:rPr>
        <w:t xml:space="preserve"> – O cancelamento de registro nas hipóteses previstas, assegurados o contraditório e a ampla defesa, será formalizado por despacho da autoridade competente do Órgão Gerenciador.</w:t>
      </w:r>
    </w:p>
    <w:p w:rsidR="00660BBF" w:rsidRPr="00E90298" w:rsidRDefault="00660BBF" w:rsidP="00660BBF">
      <w:pPr>
        <w:pStyle w:val="Recuodecorpodetexto"/>
        <w:tabs>
          <w:tab w:val="left" w:pos="1134"/>
        </w:tabs>
        <w:ind w:left="0"/>
        <w:rPr>
          <w:rFonts w:ascii="Calibri" w:hAnsi="Calibri" w:cs="Arial"/>
          <w:sz w:val="22"/>
          <w:szCs w:val="22"/>
          <w:lang w:eastAsia="pt-BR"/>
        </w:rPr>
      </w:pPr>
      <w:r w:rsidRPr="00E90298">
        <w:rPr>
          <w:rFonts w:ascii="Calibri" w:hAnsi="Calibri" w:cs="Arial"/>
          <w:b/>
          <w:bCs/>
          <w:sz w:val="22"/>
          <w:szCs w:val="22"/>
          <w:lang w:eastAsia="pt-BR"/>
        </w:rPr>
        <w:t>§ 3º</w:t>
      </w:r>
      <w:r w:rsidRPr="00E90298">
        <w:rPr>
          <w:rFonts w:ascii="Calibri" w:hAnsi="Calibri" w:cs="Arial"/>
          <w:sz w:val="22"/>
          <w:szCs w:val="22"/>
          <w:lang w:eastAsia="pt-BR"/>
        </w:rPr>
        <w:t xml:space="preserve"> – O fornecedor poderá solicitar o cancelamento do seu registro de preço ocorrendo fato superveniente, que venha comprometer a perfeita execução contratual, decorrentes de caso fortuito ou de força maior, devidamente comprovado, desde que seja formulado com antecedência de 60 (sessenta) dias</w:t>
      </w:r>
      <w:r w:rsidR="00561EFC">
        <w:rPr>
          <w:rFonts w:ascii="Calibri" w:hAnsi="Calibri" w:cs="Arial"/>
          <w:sz w:val="22"/>
          <w:szCs w:val="22"/>
          <w:lang w:eastAsia="pt-BR"/>
        </w:rPr>
        <w:t>.</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OITAVA</w:t>
      </w:r>
      <w:r w:rsidRPr="00E90298">
        <w:rPr>
          <w:rFonts w:ascii="Calibri" w:hAnsi="Calibri" w:cs="Arial"/>
          <w:b/>
          <w:sz w:val="22"/>
          <w:szCs w:val="22"/>
        </w:rPr>
        <w:t xml:space="preserve"> </w:t>
      </w:r>
      <w:r w:rsidRPr="00E90298">
        <w:rPr>
          <w:rFonts w:ascii="Calibri" w:hAnsi="Calibri" w:cs="Arial"/>
          <w:bCs/>
          <w:sz w:val="22"/>
          <w:szCs w:val="22"/>
        </w:rPr>
        <w:t xml:space="preserve">– </w:t>
      </w:r>
      <w:r w:rsidRPr="00E90298">
        <w:rPr>
          <w:rFonts w:ascii="Calibri" w:hAnsi="Calibri" w:cs="Arial"/>
          <w:sz w:val="22"/>
          <w:szCs w:val="22"/>
        </w:rPr>
        <w:t xml:space="preserve">A existência de preços registrados não obriga o Órgão Gerenciador e os </w:t>
      </w:r>
      <w:r w:rsidR="00CF3D11" w:rsidRPr="00E90298">
        <w:rPr>
          <w:rFonts w:ascii="Calibri" w:hAnsi="Calibri" w:cs="Arial"/>
          <w:sz w:val="22"/>
          <w:szCs w:val="22"/>
        </w:rPr>
        <w:t xml:space="preserve">Centros </w:t>
      </w:r>
      <w:r w:rsidRPr="00E90298">
        <w:rPr>
          <w:rFonts w:ascii="Calibri" w:hAnsi="Calibri" w:cs="Arial"/>
          <w:sz w:val="22"/>
          <w:szCs w:val="22"/>
        </w:rPr>
        <w:t xml:space="preserve"> Participantes a firmarem as contratações que deles podem advir.</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w:t>
      </w:r>
      <w:r w:rsidR="008B3B72">
        <w:rPr>
          <w:rFonts w:ascii="Calibri" w:hAnsi="Calibri" w:cs="Arial"/>
          <w:b/>
          <w:sz w:val="22"/>
          <w:szCs w:val="22"/>
        </w:rPr>
        <w:t>NONA</w:t>
      </w:r>
      <w:r w:rsidRPr="00E90298">
        <w:rPr>
          <w:rFonts w:ascii="Calibri" w:hAnsi="Calibri" w:cs="Arial"/>
          <w:sz w:val="22"/>
          <w:szCs w:val="22"/>
        </w:rPr>
        <w:t xml:space="preserve"> – </w:t>
      </w:r>
      <w:r w:rsidRPr="00E90298">
        <w:rPr>
          <w:rFonts w:ascii="Calibri" w:hAnsi="Calibri" w:cs="Arial"/>
          <w:b/>
          <w:bCs/>
          <w:sz w:val="22"/>
          <w:szCs w:val="22"/>
        </w:rPr>
        <w:t>Do Foro</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Fica eleito o Foro da Comarca da Capital do Estad</w:t>
      </w:r>
      <w:r w:rsidR="00D703D0">
        <w:rPr>
          <w:rFonts w:ascii="Calibri" w:hAnsi="Calibri" w:cs="Arial"/>
          <w:sz w:val="22"/>
          <w:szCs w:val="22"/>
        </w:rPr>
        <w:t>o de Santa Catarina,</w:t>
      </w:r>
      <w:r w:rsidRPr="00E90298">
        <w:rPr>
          <w:rFonts w:ascii="Calibri" w:hAnsi="Calibri" w:cs="Arial"/>
          <w:sz w:val="22"/>
          <w:szCs w:val="22"/>
        </w:rPr>
        <w:t xml:space="preserve"> para serem dirimidas questões originárias da execução desta Ata.</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lastRenderedPageBreak/>
        <w:t xml:space="preserve">E, por estarem justos e acordados, declaram as partes aceitar todas as disposições estabelecidas na presente Ata de Registro de Preços que, lida e achado conforme, foi confeccionada em 02 (duas) vias de igual teor e forma, que vai assinada pelo senhor Antonio Heronaldo de Sousa, Reitor da Fundação Universidade do Estado de Santa Catarina, portador do CPF nº </w:t>
      </w:r>
      <w:r w:rsidR="00D703D0">
        <w:rPr>
          <w:rFonts w:ascii="Calibri" w:hAnsi="Calibri" w:cs="Calibri"/>
          <w:sz w:val="22"/>
          <w:szCs w:val="22"/>
        </w:rPr>
        <w:t>xxx.xxx.xxx-xx</w:t>
      </w:r>
      <w:r w:rsidRPr="00E90298">
        <w:rPr>
          <w:rFonts w:ascii="Calibri" w:hAnsi="Calibri" w:cs="Arial"/>
          <w:sz w:val="22"/>
          <w:szCs w:val="22"/>
        </w:rPr>
        <w:t xml:space="preserve">, representando o </w:t>
      </w:r>
      <w:r w:rsidRPr="00E90298">
        <w:rPr>
          <w:rFonts w:ascii="Calibri" w:hAnsi="Calibri" w:cs="Arial"/>
          <w:b/>
          <w:sz w:val="22"/>
          <w:szCs w:val="22"/>
        </w:rPr>
        <w:t>ÓRGÃO GERENCIADOR</w:t>
      </w:r>
      <w:r w:rsidRPr="00E90298">
        <w:rPr>
          <w:rFonts w:ascii="Calibri" w:hAnsi="Calibri" w:cs="Arial"/>
          <w:sz w:val="22"/>
          <w:szCs w:val="22"/>
        </w:rPr>
        <w:t xml:space="preserve"> e </w:t>
      </w:r>
      <w:r w:rsidRPr="00E90298">
        <w:rPr>
          <w:rFonts w:ascii="Calibri" w:hAnsi="Calibri" w:cs="Arial"/>
          <w:b/>
          <w:sz w:val="22"/>
          <w:szCs w:val="22"/>
        </w:rPr>
        <w:t>CENTROS PARTICIPANTES</w:t>
      </w:r>
      <w:r w:rsidRPr="00E90298">
        <w:rPr>
          <w:rFonts w:ascii="Calibri" w:hAnsi="Calibri" w:cs="Arial"/>
          <w:sz w:val="22"/>
          <w:szCs w:val="22"/>
        </w:rPr>
        <w:t>, e pelos representantes da(s) Empresa(s) Registrada(s), abaixo identificados.</w:t>
      </w:r>
    </w:p>
    <w:p w:rsidR="00942FEC" w:rsidRPr="00E90298" w:rsidRDefault="00942FEC" w:rsidP="00942FEC">
      <w:pPr>
        <w:jc w:val="both"/>
        <w:rPr>
          <w:rFonts w:ascii="Calibri" w:hAnsi="Calibri" w:cs="Arial"/>
          <w:sz w:val="22"/>
          <w:szCs w:val="22"/>
        </w:rPr>
      </w:pPr>
    </w:p>
    <w:p w:rsidR="00CF3D11" w:rsidRPr="00E90298" w:rsidRDefault="00CF3D11" w:rsidP="00942FEC">
      <w:pPr>
        <w:jc w:val="both"/>
        <w:rPr>
          <w:rFonts w:ascii="Calibri" w:hAnsi="Calibri" w:cs="Arial"/>
          <w:sz w:val="22"/>
          <w:szCs w:val="22"/>
        </w:rPr>
      </w:pPr>
    </w:p>
    <w:p w:rsidR="00CF3D11" w:rsidRPr="00E90298" w:rsidRDefault="00CF3D11" w:rsidP="00942FEC">
      <w:pPr>
        <w:jc w:val="both"/>
        <w:rPr>
          <w:rFonts w:ascii="Calibri" w:hAnsi="Calibri" w:cs="Arial"/>
          <w:sz w:val="22"/>
          <w:szCs w:val="22"/>
        </w:rPr>
      </w:pPr>
    </w:p>
    <w:p w:rsidR="00942FEC" w:rsidRPr="00E90298" w:rsidRDefault="00942FEC" w:rsidP="00942FEC">
      <w:pPr>
        <w:jc w:val="right"/>
        <w:rPr>
          <w:rFonts w:ascii="Calibri" w:hAnsi="Calibri" w:cs="Arial"/>
          <w:sz w:val="22"/>
          <w:szCs w:val="22"/>
        </w:rPr>
      </w:pPr>
      <w:r w:rsidRPr="00E90298">
        <w:rPr>
          <w:rFonts w:ascii="Calibri" w:hAnsi="Calibri" w:cs="Arial"/>
          <w:sz w:val="22"/>
          <w:szCs w:val="22"/>
        </w:rPr>
        <w:t xml:space="preserve">Florianópolis/SC, </w:t>
      </w:r>
      <w:r w:rsidR="00B100C4">
        <w:rPr>
          <w:rFonts w:ascii="Calibri" w:hAnsi="Calibri" w:cs="Arial"/>
          <w:sz w:val="22"/>
          <w:szCs w:val="22"/>
        </w:rPr>
        <w:t>........ de</w:t>
      </w:r>
      <w:r w:rsidRPr="00E90298">
        <w:rPr>
          <w:rFonts w:ascii="Calibri" w:hAnsi="Calibri" w:cs="Arial"/>
          <w:sz w:val="22"/>
          <w:szCs w:val="22"/>
        </w:rPr>
        <w:t xml:space="preserve"> .........................de </w:t>
      </w:r>
      <w:r w:rsidR="00B25C94">
        <w:rPr>
          <w:rFonts w:ascii="Calibri" w:hAnsi="Calibri" w:cs="Arial"/>
          <w:sz w:val="22"/>
          <w:szCs w:val="22"/>
        </w:rPr>
        <w:t>201</w:t>
      </w:r>
      <w:r w:rsidR="0089616B">
        <w:rPr>
          <w:rFonts w:ascii="Calibri" w:hAnsi="Calibri" w:cs="Arial"/>
          <w:sz w:val="22"/>
          <w:szCs w:val="22"/>
        </w:rPr>
        <w:t>7</w:t>
      </w:r>
      <w:r w:rsidRPr="00E90298">
        <w:rPr>
          <w:rFonts w:ascii="Calibri" w:hAnsi="Calibri" w:cs="Arial"/>
          <w:sz w:val="22"/>
          <w:szCs w:val="22"/>
        </w:rPr>
        <w:t>.</w:t>
      </w:r>
    </w:p>
    <w:p w:rsidR="00942FEC" w:rsidRDefault="00942FEC" w:rsidP="00942FEC">
      <w:pPr>
        <w:jc w:val="both"/>
        <w:rPr>
          <w:rFonts w:ascii="Calibri" w:hAnsi="Calibri" w:cs="Arial"/>
          <w:b/>
          <w:sz w:val="22"/>
          <w:szCs w:val="22"/>
        </w:rPr>
      </w:pPr>
    </w:p>
    <w:p w:rsidR="00DD3D40" w:rsidRDefault="00DD3D40" w:rsidP="00942FEC">
      <w:pPr>
        <w:jc w:val="both"/>
        <w:rPr>
          <w:rFonts w:ascii="Calibri" w:hAnsi="Calibri" w:cs="Arial"/>
          <w:b/>
          <w:sz w:val="22"/>
          <w:szCs w:val="22"/>
        </w:rPr>
      </w:pPr>
    </w:p>
    <w:p w:rsidR="00DD3D40" w:rsidRPr="00E90298" w:rsidRDefault="00DD3D40" w:rsidP="00942FEC">
      <w:pPr>
        <w:jc w:val="both"/>
        <w:rPr>
          <w:rFonts w:ascii="Calibri" w:hAnsi="Calibri" w:cs="Arial"/>
          <w:b/>
          <w:sz w:val="22"/>
          <w:szCs w:val="22"/>
        </w:rPr>
      </w:pPr>
    </w:p>
    <w:p w:rsidR="00942FEC" w:rsidRPr="00E90298" w:rsidRDefault="00942FEC" w:rsidP="00942FEC">
      <w:pPr>
        <w:jc w:val="both"/>
        <w:rPr>
          <w:rFonts w:ascii="Calibri" w:hAnsi="Calibri" w:cs="Arial"/>
          <w:b/>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Antonio Heronaldo de Sousa</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Reitor da Fundação Universidade do Estado de Santa Catarina </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CPF nº </w:t>
      </w:r>
      <w:r w:rsidR="0092093E">
        <w:rPr>
          <w:rFonts w:ascii="Calibri" w:hAnsi="Calibri" w:cs="Calibri"/>
          <w:sz w:val="22"/>
          <w:szCs w:val="22"/>
        </w:rPr>
        <w:t>xxx</w:t>
      </w:r>
      <w:r w:rsidRPr="00E90298">
        <w:rPr>
          <w:rFonts w:ascii="Calibri" w:hAnsi="Calibri" w:cs="Calibri"/>
          <w:sz w:val="22"/>
          <w:szCs w:val="22"/>
        </w:rPr>
        <w:t>.</w:t>
      </w:r>
      <w:r w:rsidR="0092093E">
        <w:rPr>
          <w:rFonts w:ascii="Calibri" w:hAnsi="Calibri" w:cs="Calibri"/>
          <w:sz w:val="22"/>
          <w:szCs w:val="22"/>
        </w:rPr>
        <w:t>xxx</w:t>
      </w:r>
      <w:r w:rsidRPr="00E90298">
        <w:rPr>
          <w:rFonts w:ascii="Calibri" w:hAnsi="Calibri" w:cs="Calibri"/>
          <w:sz w:val="22"/>
          <w:szCs w:val="22"/>
        </w:rPr>
        <w:t>.</w:t>
      </w:r>
      <w:r w:rsidR="0092093E">
        <w:rPr>
          <w:rFonts w:ascii="Calibri" w:hAnsi="Calibri" w:cs="Calibri"/>
          <w:sz w:val="22"/>
          <w:szCs w:val="22"/>
        </w:rPr>
        <w:t>xxx</w:t>
      </w:r>
      <w:r w:rsidRPr="00E90298">
        <w:rPr>
          <w:rFonts w:ascii="Calibri" w:hAnsi="Calibri" w:cs="Calibri"/>
          <w:sz w:val="22"/>
          <w:szCs w:val="22"/>
        </w:rPr>
        <w:t>-</w:t>
      </w:r>
      <w:r w:rsidR="0092093E">
        <w:rPr>
          <w:rFonts w:ascii="Calibri" w:hAnsi="Calibri" w:cs="Calibri"/>
          <w:sz w:val="22"/>
          <w:szCs w:val="22"/>
        </w:rPr>
        <w:t>xx</w:t>
      </w:r>
    </w:p>
    <w:p w:rsidR="00942FEC" w:rsidRPr="00E90298" w:rsidRDefault="00942FEC" w:rsidP="00942FEC">
      <w:pPr>
        <w:jc w:val="both"/>
        <w:rPr>
          <w:rFonts w:ascii="Calibri" w:hAnsi="Calibri" w:cs="Arial"/>
          <w:sz w:val="22"/>
          <w:szCs w:val="22"/>
        </w:rPr>
      </w:pPr>
    </w:p>
    <w:p w:rsidR="00942FEC" w:rsidRDefault="00942FEC" w:rsidP="00942FEC">
      <w:pPr>
        <w:jc w:val="both"/>
        <w:rPr>
          <w:rFonts w:ascii="Calibri" w:hAnsi="Calibri" w:cs="Arial"/>
          <w:sz w:val="22"/>
          <w:szCs w:val="22"/>
        </w:rPr>
      </w:pPr>
    </w:p>
    <w:p w:rsidR="00DD3D40" w:rsidRDefault="00DD3D40" w:rsidP="00942FEC">
      <w:pPr>
        <w:jc w:val="both"/>
        <w:rPr>
          <w:rFonts w:ascii="Calibri" w:hAnsi="Calibri" w:cs="Arial"/>
          <w:sz w:val="22"/>
          <w:szCs w:val="22"/>
        </w:rPr>
      </w:pPr>
    </w:p>
    <w:p w:rsidR="00DD3D40" w:rsidRPr="00E90298" w:rsidRDefault="00DD3D40"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EMPRESA </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NOME</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CPF Nº </w:t>
      </w:r>
    </w:p>
    <w:p w:rsidR="00942FEC" w:rsidRPr="00E90298" w:rsidRDefault="00942FEC" w:rsidP="00942FEC">
      <w:pPr>
        <w:pStyle w:val="font5"/>
        <w:suppressAutoHyphens/>
        <w:spacing w:before="0" w:after="0"/>
        <w:jc w:val="both"/>
        <w:rPr>
          <w:rFonts w:ascii="Calibri" w:eastAsia="Times New Roman" w:hAnsi="Calibri" w:cs="Arial"/>
        </w:rPr>
      </w:pPr>
    </w:p>
    <w:p w:rsidR="00D015BD" w:rsidRPr="00E90298" w:rsidRDefault="00D015BD" w:rsidP="00942FEC">
      <w:pPr>
        <w:rPr>
          <w:rFonts w:ascii="Calibri" w:hAnsi="Calibri" w:cs="Arial"/>
          <w:sz w:val="22"/>
          <w:szCs w:val="22"/>
        </w:rPr>
        <w:sectPr w:rsidR="00D015BD" w:rsidRPr="00E90298" w:rsidSect="00377BDB">
          <w:headerReference w:type="default" r:id="rId26"/>
          <w:footerReference w:type="default" r:id="rId27"/>
          <w:footnotePr>
            <w:pos w:val="beneathText"/>
          </w:footnotePr>
          <w:type w:val="nextColumn"/>
          <w:pgSz w:w="11905" w:h="16837" w:code="9"/>
          <w:pgMar w:top="1418" w:right="851" w:bottom="1361" w:left="1247" w:header="426" w:footer="1021" w:gutter="0"/>
          <w:cols w:space="720"/>
          <w:docGrid w:linePitch="360"/>
        </w:sectPr>
      </w:pPr>
    </w:p>
    <w:p w:rsidR="00A36649" w:rsidRPr="00E90298" w:rsidRDefault="00721148" w:rsidP="009916AB">
      <w:pPr>
        <w:jc w:val="center"/>
        <w:rPr>
          <w:rFonts w:ascii="Calibri" w:hAnsi="Calibri" w:cs="Arial"/>
          <w:b/>
          <w:sz w:val="22"/>
          <w:szCs w:val="22"/>
        </w:rPr>
      </w:pPr>
      <w:bookmarkStart w:id="24" w:name="Anexo_VII"/>
      <w:r>
        <w:rPr>
          <w:rFonts w:ascii="Calibri" w:hAnsi="Calibri" w:cs="Arial"/>
          <w:b/>
          <w:sz w:val="22"/>
          <w:szCs w:val="22"/>
        </w:rPr>
        <w:lastRenderedPageBreak/>
        <w:t>ANEXO VI</w:t>
      </w:r>
    </w:p>
    <w:bookmarkEnd w:id="24"/>
    <w:p w:rsidR="00A36649" w:rsidRPr="00E90298" w:rsidRDefault="00A36649" w:rsidP="009916AB">
      <w:pPr>
        <w:jc w:val="center"/>
        <w:rPr>
          <w:rFonts w:ascii="Calibri" w:hAnsi="Calibri" w:cs="Arial"/>
          <w:bCs/>
          <w:sz w:val="10"/>
          <w:szCs w:val="10"/>
        </w:rPr>
      </w:pPr>
    </w:p>
    <w:p w:rsidR="00A36649" w:rsidRPr="00E90298" w:rsidRDefault="00A36649" w:rsidP="009916AB">
      <w:pPr>
        <w:pStyle w:val="Ttulo8"/>
        <w:numPr>
          <w:ilvl w:val="0"/>
          <w:numId w:val="0"/>
        </w:numPr>
        <w:rPr>
          <w:rFonts w:ascii="Calibri" w:hAnsi="Calibri" w:cs="Arial"/>
          <w:bCs w:val="0"/>
          <w:szCs w:val="22"/>
        </w:rPr>
      </w:pPr>
      <w:r w:rsidRPr="00E90298">
        <w:rPr>
          <w:rFonts w:ascii="Calibri" w:hAnsi="Calibri" w:cs="Arial"/>
          <w:bCs w:val="0"/>
          <w:szCs w:val="22"/>
        </w:rPr>
        <w:t xml:space="preserve">PREGÃO </w:t>
      </w:r>
      <w:r w:rsidR="009916AB" w:rsidRPr="00E90298">
        <w:rPr>
          <w:rFonts w:ascii="Calibri" w:hAnsi="Calibri" w:cs="Arial"/>
          <w:bCs w:val="0"/>
          <w:szCs w:val="22"/>
        </w:rPr>
        <w:t>PRESENCIAL</w:t>
      </w:r>
      <w:r w:rsidRPr="00E90298">
        <w:rPr>
          <w:rFonts w:ascii="Calibri" w:hAnsi="Calibri" w:cs="Arial"/>
          <w:bCs w:val="0"/>
          <w:szCs w:val="22"/>
        </w:rPr>
        <w:t xml:space="preserve"> nº </w:t>
      </w:r>
      <w:r w:rsidR="0089616B">
        <w:rPr>
          <w:rFonts w:ascii="Calibri" w:hAnsi="Calibri" w:cs="Arial"/>
          <w:bCs w:val="0"/>
          <w:szCs w:val="22"/>
        </w:rPr>
        <w:t>942/2017</w:t>
      </w:r>
    </w:p>
    <w:tbl>
      <w:tblPr>
        <w:tblW w:w="15020" w:type="dxa"/>
        <w:tblCellMar>
          <w:left w:w="0" w:type="dxa"/>
          <w:right w:w="0" w:type="dxa"/>
        </w:tblCellMar>
        <w:tblLook w:val="0000"/>
      </w:tblPr>
      <w:tblGrid>
        <w:gridCol w:w="2213"/>
        <w:gridCol w:w="12807"/>
      </w:tblGrid>
      <w:tr w:rsidR="00A36649" w:rsidRPr="00E90298" w:rsidTr="00D015BD">
        <w:trPr>
          <w:trHeight w:val="255"/>
        </w:trPr>
        <w:tc>
          <w:tcPr>
            <w:tcW w:w="2213" w:type="dxa"/>
            <w:tcBorders>
              <w:top w:val="nil"/>
              <w:left w:val="nil"/>
              <w:bottom w:val="nil"/>
              <w:right w:val="nil"/>
            </w:tcBorders>
            <w:noWrap/>
            <w:vAlign w:val="bottom"/>
          </w:tcPr>
          <w:p w:rsidR="00A36649" w:rsidRPr="00E90298" w:rsidRDefault="00A36649" w:rsidP="009916AB">
            <w:pPr>
              <w:rPr>
                <w:rFonts w:ascii="Calibri" w:eastAsia="Arial Unicode MS" w:hAnsi="Calibri" w:cs="Arial"/>
                <w:sz w:val="22"/>
                <w:szCs w:val="22"/>
              </w:rPr>
            </w:pPr>
          </w:p>
        </w:tc>
        <w:tc>
          <w:tcPr>
            <w:tcW w:w="12807" w:type="dxa"/>
            <w:tcBorders>
              <w:top w:val="nil"/>
              <w:left w:val="nil"/>
              <w:bottom w:val="nil"/>
              <w:right w:val="nil"/>
            </w:tcBorders>
          </w:tcPr>
          <w:p w:rsidR="00A36649" w:rsidRPr="00E90298" w:rsidRDefault="00A36649" w:rsidP="009916AB">
            <w:pPr>
              <w:ind w:left="-2213"/>
              <w:jc w:val="center"/>
              <w:rPr>
                <w:rFonts w:ascii="Calibri" w:hAnsi="Calibri" w:cs="Arial"/>
                <w:bCs/>
                <w:sz w:val="22"/>
                <w:szCs w:val="22"/>
              </w:rPr>
            </w:pPr>
            <w:r w:rsidRPr="00E90298">
              <w:rPr>
                <w:rFonts w:ascii="Calibri" w:hAnsi="Calibri" w:cs="Arial"/>
                <w:bCs/>
                <w:sz w:val="22"/>
                <w:szCs w:val="22"/>
              </w:rPr>
              <w:t xml:space="preserve">MODELO DE </w:t>
            </w:r>
            <w:r w:rsidR="00C31A86">
              <w:rPr>
                <w:rFonts w:ascii="Calibri" w:hAnsi="Calibri" w:cs="Arial"/>
                <w:bCs/>
                <w:sz w:val="22"/>
                <w:szCs w:val="22"/>
              </w:rPr>
              <w:t>AUTORIZAÇÃO DE FORNECIMENTO</w:t>
            </w:r>
          </w:p>
          <w:p w:rsidR="00A36649" w:rsidRPr="00E90298" w:rsidRDefault="00A36649" w:rsidP="009916AB">
            <w:pPr>
              <w:spacing w:line="120" w:lineRule="auto"/>
              <w:rPr>
                <w:rFonts w:ascii="Calibri" w:eastAsia="Arial Unicode MS" w:hAnsi="Calibri" w:cs="Arial"/>
                <w:b/>
                <w:sz w:val="22"/>
                <w:szCs w:val="22"/>
              </w:rPr>
            </w:pPr>
          </w:p>
        </w:tc>
      </w:tr>
    </w:tbl>
    <w:p w:rsidR="00A36649" w:rsidRPr="00E90298" w:rsidRDefault="00C31A86">
      <w:pPr>
        <w:rPr>
          <w:rFonts w:ascii="Calibri" w:hAnsi="Calibri" w:cs="Arial"/>
          <w:sz w:val="20"/>
          <w:szCs w:val="20"/>
        </w:rPr>
      </w:pPr>
      <w:r>
        <w:rPr>
          <w:rFonts w:ascii="Calibri" w:hAnsi="Calibri" w:cs="Arial"/>
          <w:sz w:val="20"/>
          <w:szCs w:val="20"/>
        </w:rPr>
        <w:t>Autorização de fornecimento</w:t>
      </w:r>
      <w:r w:rsidR="00A36649" w:rsidRPr="00E90298">
        <w:rPr>
          <w:rFonts w:ascii="Calibri" w:hAnsi="Calibri" w:cs="Arial"/>
          <w:sz w:val="20"/>
          <w:szCs w:val="20"/>
        </w:rPr>
        <w:t xml:space="preserve"> vinculada a Ata de Registro de Preços e ao Edital de Pregão </w:t>
      </w:r>
      <w:r w:rsidR="009916AB" w:rsidRPr="00E90298">
        <w:rPr>
          <w:rFonts w:ascii="Calibri" w:hAnsi="Calibri" w:cs="Arial"/>
          <w:sz w:val="20"/>
          <w:szCs w:val="20"/>
        </w:rPr>
        <w:t xml:space="preserve">Presencial </w:t>
      </w:r>
      <w:r w:rsidR="00A36649" w:rsidRPr="00E90298">
        <w:rPr>
          <w:rFonts w:ascii="Calibri" w:hAnsi="Calibri" w:cs="Arial"/>
          <w:sz w:val="20"/>
          <w:szCs w:val="20"/>
        </w:rPr>
        <w:t xml:space="preserve">nº </w:t>
      </w:r>
      <w:r w:rsidR="0089616B">
        <w:rPr>
          <w:rFonts w:ascii="Calibri" w:hAnsi="Calibri" w:cs="Arial"/>
          <w:sz w:val="20"/>
          <w:szCs w:val="20"/>
        </w:rPr>
        <w:t>942/2017</w:t>
      </w:r>
    </w:p>
    <w:p w:rsidR="00A36649" w:rsidRPr="00E90298" w:rsidRDefault="00C31A86">
      <w:pPr>
        <w:rPr>
          <w:rFonts w:ascii="Calibri" w:hAnsi="Calibri"/>
          <w:sz w:val="20"/>
          <w:szCs w:val="20"/>
        </w:rPr>
      </w:pPr>
      <w:r>
        <w:rPr>
          <w:rFonts w:ascii="Calibri" w:hAnsi="Calibri"/>
          <w:sz w:val="20"/>
          <w:szCs w:val="20"/>
        </w:rPr>
        <w:t>Autorização de fornecimento</w:t>
      </w:r>
      <w:r w:rsidR="00A36649" w:rsidRPr="00E90298">
        <w:rPr>
          <w:rFonts w:ascii="Calibri" w:hAnsi="Calibri"/>
          <w:sz w:val="20"/>
          <w:szCs w:val="20"/>
        </w:rPr>
        <w:t xml:space="preserve"> nº </w:t>
      </w:r>
      <w:r w:rsidR="009916AB" w:rsidRPr="00E90298">
        <w:rPr>
          <w:rFonts w:ascii="Calibri" w:hAnsi="Calibri"/>
          <w:sz w:val="20"/>
          <w:szCs w:val="20"/>
        </w:rPr>
        <w:t>______</w:t>
      </w:r>
      <w:r w:rsidR="00A36649" w:rsidRPr="00E90298">
        <w:rPr>
          <w:rFonts w:ascii="Calibri" w:hAnsi="Calibri"/>
          <w:sz w:val="20"/>
          <w:szCs w:val="20"/>
        </w:rPr>
        <w:t>/</w:t>
      </w:r>
      <w:r w:rsidR="00AD3F8E">
        <w:rPr>
          <w:rFonts w:ascii="Calibri" w:hAnsi="Calibri"/>
          <w:sz w:val="20"/>
          <w:szCs w:val="20"/>
        </w:rPr>
        <w:t>201</w:t>
      </w:r>
      <w:r w:rsidR="005A2817">
        <w:rPr>
          <w:rFonts w:ascii="Calibri" w:hAnsi="Calibri"/>
          <w:sz w:val="20"/>
          <w:szCs w:val="20"/>
        </w:rPr>
        <w:t>7</w:t>
      </w:r>
      <w:r w:rsidR="00A36649" w:rsidRPr="00E90298">
        <w:rPr>
          <w:rFonts w:ascii="Calibri" w:hAnsi="Calibri"/>
          <w:sz w:val="20"/>
          <w:szCs w:val="20"/>
        </w:rPr>
        <w:t xml:space="preserve">                                                                                                                                          </w:t>
      </w:r>
    </w:p>
    <w:p w:rsidR="00A36649" w:rsidRPr="00E90298" w:rsidRDefault="00A36649">
      <w:pPr>
        <w:rPr>
          <w:rFonts w:ascii="Calibri" w:hAnsi="Calibri"/>
          <w:sz w:val="20"/>
          <w:szCs w:val="20"/>
        </w:rPr>
      </w:pPr>
    </w:p>
    <w:tbl>
      <w:tblPr>
        <w:tblW w:w="15276"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88"/>
        <w:gridCol w:w="1149"/>
        <w:gridCol w:w="2478"/>
        <w:gridCol w:w="2543"/>
        <w:gridCol w:w="283"/>
        <w:gridCol w:w="1752"/>
        <w:gridCol w:w="658"/>
        <w:gridCol w:w="709"/>
        <w:gridCol w:w="142"/>
        <w:gridCol w:w="992"/>
        <w:gridCol w:w="850"/>
        <w:gridCol w:w="355"/>
        <w:gridCol w:w="779"/>
        <w:gridCol w:w="142"/>
        <w:gridCol w:w="1456"/>
      </w:tblGrid>
      <w:tr w:rsidR="00A36649" w:rsidRPr="00E90298" w:rsidTr="006A10F2">
        <w:trPr>
          <w:cantSplit/>
          <w:jc w:val="center"/>
        </w:trPr>
        <w:tc>
          <w:tcPr>
            <w:tcW w:w="7158" w:type="dxa"/>
            <w:gridSpan w:val="4"/>
          </w:tcPr>
          <w:p w:rsidR="00A36649" w:rsidRPr="00E90298" w:rsidRDefault="00C34F71" w:rsidP="00B100C4">
            <w:pPr>
              <w:rPr>
                <w:rFonts w:ascii="Calibri" w:hAnsi="Calibri" w:cs="Arial"/>
                <w:sz w:val="18"/>
                <w:szCs w:val="18"/>
              </w:rPr>
            </w:pPr>
            <w:r>
              <w:rPr>
                <w:rFonts w:ascii="Calibri" w:hAnsi="Calibri" w:cs="Arial"/>
                <w:sz w:val="18"/>
                <w:szCs w:val="18"/>
              </w:rPr>
              <w:t>Fornecedo</w:t>
            </w:r>
            <w:r w:rsidR="00A36649" w:rsidRPr="00E90298">
              <w:rPr>
                <w:rFonts w:ascii="Calibri" w:hAnsi="Calibri" w:cs="Arial"/>
                <w:sz w:val="18"/>
                <w:szCs w:val="18"/>
              </w:rPr>
              <w:t>r:</w:t>
            </w:r>
          </w:p>
        </w:tc>
        <w:tc>
          <w:tcPr>
            <w:tcW w:w="8118" w:type="dxa"/>
            <w:gridSpan w:val="11"/>
          </w:tcPr>
          <w:p w:rsidR="00A36649" w:rsidRPr="00E90298" w:rsidRDefault="00A36649">
            <w:pPr>
              <w:rPr>
                <w:rFonts w:ascii="Calibri" w:hAnsi="Calibri" w:cs="Arial"/>
                <w:sz w:val="18"/>
                <w:szCs w:val="18"/>
              </w:rPr>
            </w:pPr>
            <w:r w:rsidRPr="00E90298">
              <w:rPr>
                <w:rFonts w:ascii="Calibri" w:hAnsi="Calibri" w:cs="Arial"/>
                <w:sz w:val="18"/>
                <w:szCs w:val="18"/>
              </w:rPr>
              <w:t>Endereço:</w:t>
            </w:r>
          </w:p>
        </w:tc>
      </w:tr>
      <w:tr w:rsidR="00A36649" w:rsidRPr="00E90298" w:rsidTr="006A10F2">
        <w:trPr>
          <w:cantSplit/>
          <w:jc w:val="center"/>
        </w:trPr>
        <w:tc>
          <w:tcPr>
            <w:tcW w:w="7158" w:type="dxa"/>
            <w:gridSpan w:val="4"/>
          </w:tcPr>
          <w:p w:rsidR="00A36649" w:rsidRPr="00E90298" w:rsidRDefault="00A36649">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rsidR="00A36649" w:rsidRPr="00E90298" w:rsidRDefault="00A36649">
            <w:pPr>
              <w:rPr>
                <w:rFonts w:ascii="Calibri" w:hAnsi="Calibri" w:cs="Arial"/>
                <w:sz w:val="18"/>
                <w:szCs w:val="18"/>
              </w:rPr>
            </w:pPr>
            <w:r w:rsidRPr="00E90298">
              <w:rPr>
                <w:rFonts w:ascii="Calibri" w:hAnsi="Calibri" w:cs="Arial"/>
                <w:sz w:val="18"/>
                <w:szCs w:val="18"/>
              </w:rPr>
              <w:t>Bairro:</w:t>
            </w:r>
          </w:p>
        </w:tc>
        <w:tc>
          <w:tcPr>
            <w:tcW w:w="4574" w:type="dxa"/>
            <w:gridSpan w:val="6"/>
          </w:tcPr>
          <w:p w:rsidR="00A36649" w:rsidRPr="00E90298" w:rsidRDefault="00A36649">
            <w:pPr>
              <w:rPr>
                <w:rFonts w:ascii="Calibri" w:hAnsi="Calibri" w:cs="Arial"/>
                <w:sz w:val="18"/>
                <w:szCs w:val="18"/>
              </w:rPr>
            </w:pPr>
            <w:r w:rsidRPr="00E90298">
              <w:rPr>
                <w:rFonts w:ascii="Calibri" w:hAnsi="Calibri" w:cs="Arial"/>
                <w:sz w:val="18"/>
                <w:szCs w:val="18"/>
              </w:rPr>
              <w:t>CEP:</w:t>
            </w:r>
          </w:p>
        </w:tc>
      </w:tr>
      <w:tr w:rsidR="00A36649" w:rsidRPr="00E90298" w:rsidTr="006A10F2">
        <w:trPr>
          <w:cantSplit/>
          <w:jc w:val="center"/>
        </w:trPr>
        <w:tc>
          <w:tcPr>
            <w:tcW w:w="2137" w:type="dxa"/>
            <w:gridSpan w:val="2"/>
          </w:tcPr>
          <w:p w:rsidR="00A36649" w:rsidRPr="00E90298" w:rsidRDefault="00A36649">
            <w:pPr>
              <w:rPr>
                <w:rFonts w:ascii="Calibri" w:hAnsi="Calibri" w:cs="Arial"/>
                <w:sz w:val="18"/>
                <w:szCs w:val="18"/>
              </w:rPr>
            </w:pPr>
            <w:r w:rsidRPr="00E90298">
              <w:rPr>
                <w:rFonts w:ascii="Calibri" w:hAnsi="Calibri" w:cs="Arial"/>
                <w:sz w:val="18"/>
                <w:szCs w:val="18"/>
              </w:rPr>
              <w:t xml:space="preserve">Banco: </w:t>
            </w:r>
          </w:p>
        </w:tc>
        <w:tc>
          <w:tcPr>
            <w:tcW w:w="2478" w:type="dxa"/>
          </w:tcPr>
          <w:p w:rsidR="00A36649" w:rsidRPr="00E90298" w:rsidRDefault="00A36649">
            <w:pPr>
              <w:rPr>
                <w:rFonts w:ascii="Calibri" w:hAnsi="Calibri" w:cs="Arial"/>
                <w:sz w:val="18"/>
                <w:szCs w:val="18"/>
              </w:rPr>
            </w:pPr>
            <w:r w:rsidRPr="00E90298">
              <w:rPr>
                <w:rFonts w:ascii="Calibri" w:hAnsi="Calibri" w:cs="Arial"/>
                <w:sz w:val="18"/>
                <w:szCs w:val="18"/>
              </w:rPr>
              <w:t>Agência:</w:t>
            </w:r>
          </w:p>
        </w:tc>
        <w:tc>
          <w:tcPr>
            <w:tcW w:w="2543" w:type="dxa"/>
          </w:tcPr>
          <w:p w:rsidR="00A36649" w:rsidRPr="00E90298" w:rsidRDefault="00A36649">
            <w:pPr>
              <w:rPr>
                <w:rFonts w:ascii="Calibri" w:hAnsi="Calibri" w:cs="Arial"/>
                <w:sz w:val="18"/>
                <w:szCs w:val="18"/>
              </w:rPr>
            </w:pPr>
            <w:r w:rsidRPr="00E90298">
              <w:rPr>
                <w:rFonts w:ascii="Calibri" w:hAnsi="Calibri" w:cs="Arial"/>
                <w:sz w:val="18"/>
                <w:szCs w:val="18"/>
              </w:rPr>
              <w:t>Conta:</w:t>
            </w:r>
          </w:p>
        </w:tc>
        <w:tc>
          <w:tcPr>
            <w:tcW w:w="2693" w:type="dxa"/>
            <w:gridSpan w:val="3"/>
          </w:tcPr>
          <w:p w:rsidR="00A36649" w:rsidRPr="00E90298" w:rsidRDefault="00A36649">
            <w:pPr>
              <w:rPr>
                <w:rFonts w:ascii="Calibri" w:hAnsi="Calibri" w:cs="Arial"/>
                <w:sz w:val="18"/>
                <w:szCs w:val="18"/>
              </w:rPr>
            </w:pPr>
            <w:r w:rsidRPr="00E90298">
              <w:rPr>
                <w:rFonts w:ascii="Calibri" w:hAnsi="Calibri" w:cs="Arial"/>
                <w:sz w:val="18"/>
                <w:szCs w:val="18"/>
              </w:rPr>
              <w:t>Município:</w:t>
            </w:r>
          </w:p>
        </w:tc>
        <w:tc>
          <w:tcPr>
            <w:tcW w:w="851" w:type="dxa"/>
            <w:gridSpan w:val="2"/>
          </w:tcPr>
          <w:p w:rsidR="00A36649" w:rsidRPr="00E90298" w:rsidRDefault="00A36649">
            <w:pPr>
              <w:rPr>
                <w:rFonts w:ascii="Calibri" w:hAnsi="Calibri" w:cs="Arial"/>
                <w:sz w:val="18"/>
                <w:szCs w:val="18"/>
              </w:rPr>
            </w:pPr>
            <w:r w:rsidRPr="00E90298">
              <w:rPr>
                <w:rFonts w:ascii="Calibri" w:hAnsi="Calibri" w:cs="Arial"/>
                <w:sz w:val="18"/>
                <w:szCs w:val="18"/>
              </w:rPr>
              <w:t>UF:</w:t>
            </w:r>
          </w:p>
        </w:tc>
        <w:tc>
          <w:tcPr>
            <w:tcW w:w="4574" w:type="dxa"/>
            <w:gridSpan w:val="6"/>
          </w:tcPr>
          <w:p w:rsidR="00A36649" w:rsidRPr="00E90298" w:rsidRDefault="00A36649">
            <w:pPr>
              <w:rPr>
                <w:rFonts w:ascii="Calibri" w:hAnsi="Calibri" w:cs="Arial"/>
                <w:sz w:val="18"/>
                <w:szCs w:val="18"/>
              </w:rPr>
            </w:pPr>
            <w:r w:rsidRPr="00E90298">
              <w:rPr>
                <w:rFonts w:ascii="Calibri" w:hAnsi="Calibri" w:cs="Arial"/>
                <w:sz w:val="18"/>
                <w:szCs w:val="18"/>
              </w:rPr>
              <w:t>Telefone/FAX:</w:t>
            </w:r>
          </w:p>
        </w:tc>
      </w:tr>
      <w:tr w:rsidR="00A36649" w:rsidRPr="00E90298" w:rsidTr="006A10F2">
        <w:trPr>
          <w:cantSplit/>
          <w:jc w:val="center"/>
        </w:trPr>
        <w:tc>
          <w:tcPr>
            <w:tcW w:w="7158" w:type="dxa"/>
            <w:gridSpan w:val="4"/>
          </w:tcPr>
          <w:p w:rsidR="00A36649" w:rsidRPr="00E90298" w:rsidRDefault="00A36649">
            <w:pPr>
              <w:rPr>
                <w:rFonts w:ascii="Calibri" w:hAnsi="Calibri" w:cs="Arial"/>
                <w:sz w:val="18"/>
                <w:szCs w:val="18"/>
              </w:rPr>
            </w:pPr>
          </w:p>
        </w:tc>
        <w:tc>
          <w:tcPr>
            <w:tcW w:w="8118" w:type="dxa"/>
            <w:gridSpan w:val="11"/>
          </w:tcPr>
          <w:p w:rsidR="00A36649" w:rsidRPr="00E90298" w:rsidRDefault="00A36649">
            <w:pPr>
              <w:rPr>
                <w:rFonts w:ascii="Calibri" w:hAnsi="Calibri" w:cs="Arial"/>
                <w:sz w:val="18"/>
                <w:szCs w:val="18"/>
              </w:rPr>
            </w:pPr>
            <w:r w:rsidRPr="00E90298">
              <w:rPr>
                <w:rFonts w:ascii="Calibri" w:hAnsi="Calibri" w:cs="Arial"/>
                <w:sz w:val="18"/>
                <w:szCs w:val="18"/>
              </w:rPr>
              <w:t xml:space="preserve">e-mail: </w:t>
            </w:r>
          </w:p>
        </w:tc>
      </w:tr>
      <w:tr w:rsidR="00A36649" w:rsidRPr="00E90298" w:rsidTr="006A10F2">
        <w:trPr>
          <w:cantSplit/>
          <w:trHeight w:val="57"/>
          <w:jc w:val="center"/>
        </w:trPr>
        <w:tc>
          <w:tcPr>
            <w:tcW w:w="15276" w:type="dxa"/>
            <w:gridSpan w:val="15"/>
          </w:tcPr>
          <w:p w:rsidR="00A36649" w:rsidRPr="00E90298" w:rsidRDefault="00A36649">
            <w:pPr>
              <w:rPr>
                <w:rFonts w:ascii="Calibri" w:hAnsi="Calibri" w:cs="Arial"/>
                <w:sz w:val="10"/>
                <w:szCs w:val="10"/>
              </w:rPr>
            </w:pPr>
          </w:p>
        </w:tc>
      </w:tr>
      <w:tr w:rsidR="00410CA4" w:rsidRPr="00E90298" w:rsidTr="006A10F2">
        <w:trPr>
          <w:cantSplit/>
          <w:jc w:val="center"/>
        </w:trPr>
        <w:tc>
          <w:tcPr>
            <w:tcW w:w="988" w:type="dxa"/>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rsidR="00410CA4" w:rsidRPr="00E90298" w:rsidRDefault="00DD3D40" w:rsidP="00410CA4">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rsidR="00410CA4" w:rsidRPr="00E90298" w:rsidRDefault="00410CA4">
            <w:pPr>
              <w:rPr>
                <w:rFonts w:ascii="Calibri" w:hAnsi="Calibri" w:cs="Arial"/>
                <w:b/>
                <w:bCs/>
                <w:sz w:val="18"/>
                <w:szCs w:val="18"/>
              </w:rPr>
            </w:pPr>
            <w:r w:rsidRPr="00E90298">
              <w:rPr>
                <w:rFonts w:ascii="Calibri" w:hAnsi="Calibri" w:cs="Arial"/>
                <w:b/>
                <w:bCs/>
                <w:sz w:val="18"/>
                <w:szCs w:val="18"/>
              </w:rPr>
              <w:t>Preço Total (R$)</w:t>
            </w:r>
          </w:p>
        </w:tc>
      </w:tr>
      <w:tr w:rsidR="00410CA4" w:rsidRPr="00E90298" w:rsidTr="006A10F2">
        <w:trPr>
          <w:cantSplit/>
          <w:trHeight w:val="468"/>
          <w:jc w:val="center"/>
        </w:trPr>
        <w:tc>
          <w:tcPr>
            <w:tcW w:w="988" w:type="dxa"/>
            <w:vAlign w:val="center"/>
          </w:tcPr>
          <w:p w:rsidR="00410CA4" w:rsidRPr="00E90298" w:rsidRDefault="00410CA4">
            <w:pPr>
              <w:rPr>
                <w:rFonts w:ascii="Calibri" w:hAnsi="Calibri" w:cs="Arial"/>
                <w:sz w:val="18"/>
                <w:szCs w:val="18"/>
              </w:rPr>
            </w:pPr>
            <w:r w:rsidRPr="00E90298">
              <w:rPr>
                <w:rFonts w:ascii="Calibri" w:hAnsi="Calibri" w:cs="Arial"/>
                <w:sz w:val="18"/>
                <w:szCs w:val="18"/>
              </w:rPr>
              <w:t>01</w:t>
            </w:r>
          </w:p>
        </w:tc>
        <w:tc>
          <w:tcPr>
            <w:tcW w:w="9714" w:type="dxa"/>
            <w:gridSpan w:val="8"/>
          </w:tcPr>
          <w:p w:rsidR="00410CA4" w:rsidRPr="00E90298" w:rsidRDefault="00410CA4">
            <w:pPr>
              <w:rPr>
                <w:rFonts w:ascii="Calibri" w:hAnsi="Calibri" w:cs="Arial"/>
                <w:sz w:val="18"/>
                <w:szCs w:val="18"/>
              </w:rPr>
            </w:pPr>
          </w:p>
        </w:tc>
        <w:tc>
          <w:tcPr>
            <w:tcW w:w="992" w:type="dxa"/>
          </w:tcPr>
          <w:p w:rsidR="00410CA4" w:rsidRPr="00E90298" w:rsidRDefault="00410CA4">
            <w:pPr>
              <w:rPr>
                <w:rFonts w:ascii="Calibri" w:hAnsi="Calibri" w:cs="Arial"/>
                <w:sz w:val="18"/>
                <w:szCs w:val="18"/>
              </w:rPr>
            </w:pPr>
          </w:p>
        </w:tc>
        <w:tc>
          <w:tcPr>
            <w:tcW w:w="1205" w:type="dxa"/>
            <w:gridSpan w:val="2"/>
          </w:tcPr>
          <w:p w:rsidR="00410CA4" w:rsidRPr="00E90298" w:rsidRDefault="00410CA4">
            <w:pPr>
              <w:rPr>
                <w:rFonts w:ascii="Calibri" w:hAnsi="Calibri" w:cs="Arial"/>
                <w:sz w:val="18"/>
                <w:szCs w:val="18"/>
              </w:rPr>
            </w:pPr>
          </w:p>
        </w:tc>
        <w:tc>
          <w:tcPr>
            <w:tcW w:w="921" w:type="dxa"/>
            <w:gridSpan w:val="2"/>
          </w:tcPr>
          <w:p w:rsidR="00410CA4" w:rsidRPr="00E90298" w:rsidRDefault="00410CA4">
            <w:pPr>
              <w:rPr>
                <w:rFonts w:ascii="Calibri" w:hAnsi="Calibri" w:cs="Arial"/>
                <w:sz w:val="18"/>
                <w:szCs w:val="18"/>
              </w:rPr>
            </w:pPr>
          </w:p>
        </w:tc>
        <w:tc>
          <w:tcPr>
            <w:tcW w:w="1456" w:type="dxa"/>
          </w:tcPr>
          <w:p w:rsidR="00410CA4" w:rsidRPr="00E90298" w:rsidRDefault="00410CA4">
            <w:pPr>
              <w:rPr>
                <w:rFonts w:ascii="Calibri" w:hAnsi="Calibri" w:cs="Arial"/>
                <w:sz w:val="18"/>
                <w:szCs w:val="18"/>
              </w:rPr>
            </w:pPr>
          </w:p>
        </w:tc>
      </w:tr>
      <w:tr w:rsidR="00410CA4" w:rsidRPr="00E90298" w:rsidTr="0036474A">
        <w:trPr>
          <w:cantSplit/>
          <w:trHeight w:val="185"/>
          <w:jc w:val="center"/>
        </w:trPr>
        <w:tc>
          <w:tcPr>
            <w:tcW w:w="988" w:type="dxa"/>
            <w:vAlign w:val="center"/>
          </w:tcPr>
          <w:p w:rsidR="00410CA4" w:rsidRPr="00E90298" w:rsidRDefault="00410CA4">
            <w:pPr>
              <w:rPr>
                <w:rFonts w:ascii="Calibri" w:hAnsi="Calibri" w:cs="Arial"/>
                <w:sz w:val="18"/>
                <w:szCs w:val="18"/>
              </w:rPr>
            </w:pPr>
            <w:r w:rsidRPr="00E90298">
              <w:rPr>
                <w:rFonts w:ascii="Calibri" w:hAnsi="Calibri" w:cs="Arial"/>
                <w:sz w:val="18"/>
                <w:szCs w:val="18"/>
              </w:rPr>
              <w:t>02</w:t>
            </w:r>
          </w:p>
        </w:tc>
        <w:tc>
          <w:tcPr>
            <w:tcW w:w="9714" w:type="dxa"/>
            <w:gridSpan w:val="8"/>
          </w:tcPr>
          <w:p w:rsidR="00410CA4" w:rsidRPr="00E90298" w:rsidRDefault="00410CA4">
            <w:pPr>
              <w:rPr>
                <w:rFonts w:ascii="Calibri" w:hAnsi="Calibri" w:cs="Arial"/>
                <w:sz w:val="18"/>
                <w:szCs w:val="18"/>
              </w:rPr>
            </w:pPr>
          </w:p>
        </w:tc>
        <w:tc>
          <w:tcPr>
            <w:tcW w:w="992" w:type="dxa"/>
          </w:tcPr>
          <w:p w:rsidR="00410CA4" w:rsidRPr="00E90298" w:rsidRDefault="00410CA4">
            <w:pPr>
              <w:rPr>
                <w:rFonts w:ascii="Calibri" w:hAnsi="Calibri" w:cs="Arial"/>
                <w:sz w:val="18"/>
                <w:szCs w:val="18"/>
              </w:rPr>
            </w:pPr>
          </w:p>
        </w:tc>
        <w:tc>
          <w:tcPr>
            <w:tcW w:w="1205" w:type="dxa"/>
            <w:gridSpan w:val="2"/>
          </w:tcPr>
          <w:p w:rsidR="00410CA4" w:rsidRPr="00E90298" w:rsidRDefault="00410CA4">
            <w:pPr>
              <w:rPr>
                <w:rFonts w:ascii="Calibri" w:hAnsi="Calibri" w:cs="Arial"/>
                <w:sz w:val="18"/>
                <w:szCs w:val="18"/>
              </w:rPr>
            </w:pPr>
          </w:p>
        </w:tc>
        <w:tc>
          <w:tcPr>
            <w:tcW w:w="921" w:type="dxa"/>
            <w:gridSpan w:val="2"/>
          </w:tcPr>
          <w:p w:rsidR="00410CA4" w:rsidRPr="00E90298" w:rsidRDefault="00410CA4">
            <w:pPr>
              <w:rPr>
                <w:rFonts w:ascii="Calibri" w:hAnsi="Calibri" w:cs="Arial"/>
                <w:sz w:val="18"/>
                <w:szCs w:val="18"/>
              </w:rPr>
            </w:pPr>
          </w:p>
        </w:tc>
        <w:tc>
          <w:tcPr>
            <w:tcW w:w="1456" w:type="dxa"/>
          </w:tcPr>
          <w:p w:rsidR="00410CA4" w:rsidRPr="00E90298" w:rsidRDefault="00410CA4">
            <w:pPr>
              <w:rPr>
                <w:rFonts w:ascii="Calibri" w:hAnsi="Calibri" w:cs="Arial"/>
                <w:sz w:val="18"/>
                <w:szCs w:val="18"/>
              </w:rPr>
            </w:pPr>
          </w:p>
        </w:tc>
      </w:tr>
      <w:tr w:rsidR="00A36649" w:rsidRPr="00E90298" w:rsidTr="006A10F2">
        <w:trPr>
          <w:cantSplit/>
          <w:jc w:val="center"/>
        </w:trPr>
        <w:tc>
          <w:tcPr>
            <w:tcW w:w="11694" w:type="dxa"/>
            <w:gridSpan w:val="10"/>
          </w:tcPr>
          <w:p w:rsidR="00A36649" w:rsidRPr="00E90298" w:rsidRDefault="00410CA4">
            <w:pPr>
              <w:rPr>
                <w:rFonts w:ascii="Calibri" w:hAnsi="Calibri" w:cs="Arial"/>
                <w:bCs/>
                <w:caps/>
                <w:sz w:val="18"/>
                <w:szCs w:val="18"/>
              </w:rPr>
            </w:pPr>
            <w:r>
              <w:rPr>
                <w:rFonts w:ascii="Calibri" w:hAnsi="Calibri" w:cs="Arial"/>
                <w:bCs/>
                <w:caps/>
                <w:sz w:val="18"/>
                <w:szCs w:val="18"/>
              </w:rPr>
              <w:t xml:space="preserve">       </w:t>
            </w:r>
            <w:r w:rsidR="00A36649" w:rsidRPr="00E90298">
              <w:rPr>
                <w:rFonts w:ascii="Calibri" w:hAnsi="Calibri" w:cs="Arial"/>
                <w:bCs/>
                <w:caps/>
                <w:sz w:val="18"/>
                <w:szCs w:val="18"/>
              </w:rPr>
              <w:t xml:space="preserve">                                                                                                                                                                                                  Total da AF (R$):</w:t>
            </w:r>
          </w:p>
        </w:tc>
        <w:tc>
          <w:tcPr>
            <w:tcW w:w="3582" w:type="dxa"/>
            <w:gridSpan w:val="5"/>
          </w:tcPr>
          <w:p w:rsidR="00A36649" w:rsidRPr="00E90298" w:rsidRDefault="00A36649">
            <w:pPr>
              <w:rPr>
                <w:rFonts w:ascii="Calibri" w:hAnsi="Calibri" w:cs="Arial"/>
                <w:sz w:val="18"/>
                <w:szCs w:val="18"/>
              </w:rPr>
            </w:pPr>
          </w:p>
        </w:tc>
      </w:tr>
      <w:tr w:rsidR="00A36649" w:rsidRPr="00E90298" w:rsidTr="006A10F2">
        <w:trPr>
          <w:cantSplit/>
          <w:trHeight w:val="57"/>
          <w:jc w:val="center"/>
        </w:trPr>
        <w:tc>
          <w:tcPr>
            <w:tcW w:w="15276" w:type="dxa"/>
            <w:gridSpan w:val="15"/>
          </w:tcPr>
          <w:p w:rsidR="00A36649" w:rsidRPr="00E90298" w:rsidRDefault="00A36649">
            <w:pPr>
              <w:rPr>
                <w:rFonts w:ascii="Calibri" w:hAnsi="Calibri" w:cs="Arial"/>
                <w:b/>
                <w:bCs/>
                <w:sz w:val="10"/>
                <w:szCs w:val="10"/>
              </w:rPr>
            </w:pPr>
          </w:p>
        </w:tc>
      </w:tr>
      <w:tr w:rsidR="00A36649" w:rsidRPr="00E90298" w:rsidTr="006A10F2">
        <w:trPr>
          <w:cantSplit/>
          <w:jc w:val="center"/>
        </w:trPr>
        <w:tc>
          <w:tcPr>
            <w:tcW w:w="7441" w:type="dxa"/>
            <w:gridSpan w:val="5"/>
          </w:tcPr>
          <w:p w:rsidR="00A36649" w:rsidRPr="00E90298" w:rsidRDefault="00A36649">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rsidR="00A36649" w:rsidRPr="00E90298" w:rsidRDefault="00A36649">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rsidR="00A36649" w:rsidRPr="00E90298" w:rsidRDefault="00A36649">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rsidR="00A36649" w:rsidRPr="00E90298" w:rsidRDefault="00A36649">
            <w:pPr>
              <w:rPr>
                <w:rFonts w:ascii="Calibri" w:hAnsi="Calibri" w:cs="Arial"/>
                <w:b/>
                <w:bCs/>
                <w:sz w:val="18"/>
                <w:szCs w:val="18"/>
              </w:rPr>
            </w:pPr>
            <w:r w:rsidRPr="00E90298">
              <w:rPr>
                <w:rFonts w:ascii="Calibri" w:hAnsi="Calibri" w:cs="Arial"/>
                <w:b/>
                <w:bCs/>
                <w:sz w:val="18"/>
                <w:szCs w:val="18"/>
              </w:rPr>
              <w:t>NATUREZA</w:t>
            </w:r>
          </w:p>
        </w:tc>
        <w:tc>
          <w:tcPr>
            <w:tcW w:w="850" w:type="dxa"/>
          </w:tcPr>
          <w:p w:rsidR="00A36649" w:rsidRPr="00E90298" w:rsidRDefault="00A36649">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rsidR="00A36649" w:rsidRPr="00E90298" w:rsidRDefault="00A36649">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rsidR="00A36649" w:rsidRPr="00E90298" w:rsidRDefault="00A36649">
            <w:pPr>
              <w:rPr>
                <w:rFonts w:ascii="Calibri" w:hAnsi="Calibri" w:cs="Arial"/>
                <w:b/>
                <w:bCs/>
                <w:sz w:val="18"/>
                <w:szCs w:val="18"/>
              </w:rPr>
            </w:pPr>
            <w:r w:rsidRPr="00E90298">
              <w:rPr>
                <w:rFonts w:ascii="Calibri" w:hAnsi="Calibri" w:cs="Arial"/>
                <w:b/>
                <w:bCs/>
                <w:sz w:val="18"/>
                <w:szCs w:val="18"/>
              </w:rPr>
              <w:t>Valor (R$)</w:t>
            </w:r>
          </w:p>
        </w:tc>
      </w:tr>
      <w:tr w:rsidR="00A36649" w:rsidRPr="00E90298" w:rsidTr="006A10F2">
        <w:trPr>
          <w:cantSplit/>
          <w:jc w:val="center"/>
        </w:trPr>
        <w:tc>
          <w:tcPr>
            <w:tcW w:w="7441" w:type="dxa"/>
            <w:gridSpan w:val="5"/>
          </w:tcPr>
          <w:p w:rsidR="00A36649" w:rsidRPr="00E90298" w:rsidRDefault="00A36649" w:rsidP="00721148">
            <w:pPr>
              <w:rPr>
                <w:rFonts w:ascii="Calibri" w:hAnsi="Calibri" w:cs="Arial"/>
                <w:b/>
                <w:bCs/>
                <w:sz w:val="18"/>
                <w:szCs w:val="18"/>
              </w:rPr>
            </w:pPr>
            <w:r w:rsidRPr="00E90298">
              <w:rPr>
                <w:rFonts w:ascii="Calibri" w:hAnsi="Calibri" w:cs="Arial"/>
                <w:sz w:val="18"/>
                <w:szCs w:val="18"/>
              </w:rPr>
              <w:t>(</w:t>
            </w:r>
            <w:r w:rsidR="009916AB" w:rsidRPr="00E90298">
              <w:rPr>
                <w:rFonts w:ascii="Calibri" w:hAnsi="Calibri" w:cs="Arial"/>
                <w:sz w:val="18"/>
                <w:szCs w:val="18"/>
              </w:rPr>
              <w:t>Centro</w:t>
            </w:r>
            <w:r w:rsidRPr="00E90298">
              <w:rPr>
                <w:rFonts w:ascii="Calibri" w:hAnsi="Calibri" w:cs="Arial"/>
                <w:sz w:val="18"/>
                <w:szCs w:val="18"/>
              </w:rPr>
              <w:t xml:space="preserve"> participante – </w:t>
            </w:r>
            <w:r w:rsidRPr="00E90298">
              <w:rPr>
                <w:rFonts w:ascii="Calibri" w:hAnsi="Calibri" w:cs="Arial"/>
                <w:b/>
                <w:bCs/>
                <w:sz w:val="18"/>
                <w:szCs w:val="18"/>
              </w:rPr>
              <w:t xml:space="preserve">Anexo </w:t>
            </w:r>
            <w:r w:rsidR="009916AB" w:rsidRPr="00E90298">
              <w:rPr>
                <w:rFonts w:ascii="Calibri" w:hAnsi="Calibri" w:cs="Arial"/>
                <w:b/>
                <w:bCs/>
                <w:sz w:val="18"/>
                <w:szCs w:val="18"/>
              </w:rPr>
              <w:t>VII</w:t>
            </w:r>
            <w:r w:rsidRPr="00E90298">
              <w:rPr>
                <w:rFonts w:ascii="Calibri" w:hAnsi="Calibri" w:cs="Arial"/>
                <w:sz w:val="18"/>
                <w:szCs w:val="18"/>
              </w:rPr>
              <w:t>)</w:t>
            </w:r>
          </w:p>
        </w:tc>
        <w:tc>
          <w:tcPr>
            <w:tcW w:w="1752" w:type="dxa"/>
          </w:tcPr>
          <w:p w:rsidR="00A36649" w:rsidRPr="00E90298" w:rsidRDefault="00A36649">
            <w:pPr>
              <w:rPr>
                <w:rFonts w:ascii="Calibri" w:hAnsi="Calibri" w:cs="Arial"/>
                <w:b/>
                <w:bCs/>
                <w:sz w:val="18"/>
                <w:szCs w:val="18"/>
              </w:rPr>
            </w:pPr>
          </w:p>
        </w:tc>
        <w:tc>
          <w:tcPr>
            <w:tcW w:w="1367" w:type="dxa"/>
            <w:gridSpan w:val="2"/>
          </w:tcPr>
          <w:p w:rsidR="00A36649" w:rsidRPr="00E90298" w:rsidRDefault="00A36649">
            <w:pPr>
              <w:rPr>
                <w:rFonts w:ascii="Calibri" w:hAnsi="Calibri" w:cs="Arial"/>
                <w:b/>
                <w:bCs/>
                <w:sz w:val="18"/>
                <w:szCs w:val="18"/>
              </w:rPr>
            </w:pPr>
          </w:p>
        </w:tc>
        <w:tc>
          <w:tcPr>
            <w:tcW w:w="1134" w:type="dxa"/>
            <w:gridSpan w:val="2"/>
          </w:tcPr>
          <w:p w:rsidR="00A36649" w:rsidRPr="00E90298" w:rsidRDefault="00A36649">
            <w:pPr>
              <w:rPr>
                <w:rFonts w:ascii="Calibri" w:hAnsi="Calibri" w:cs="Arial"/>
                <w:b/>
                <w:bCs/>
                <w:sz w:val="18"/>
                <w:szCs w:val="18"/>
              </w:rPr>
            </w:pPr>
          </w:p>
        </w:tc>
        <w:tc>
          <w:tcPr>
            <w:tcW w:w="850" w:type="dxa"/>
          </w:tcPr>
          <w:p w:rsidR="00A36649" w:rsidRPr="00E90298" w:rsidRDefault="00A36649">
            <w:pPr>
              <w:rPr>
                <w:rFonts w:ascii="Calibri" w:hAnsi="Calibri" w:cs="Arial"/>
                <w:b/>
                <w:bCs/>
                <w:sz w:val="18"/>
                <w:szCs w:val="18"/>
              </w:rPr>
            </w:pPr>
          </w:p>
        </w:tc>
        <w:tc>
          <w:tcPr>
            <w:tcW w:w="1134" w:type="dxa"/>
            <w:gridSpan w:val="2"/>
          </w:tcPr>
          <w:p w:rsidR="00A36649" w:rsidRPr="00E90298" w:rsidRDefault="00A36649">
            <w:pPr>
              <w:rPr>
                <w:rFonts w:ascii="Calibri" w:hAnsi="Calibri" w:cs="Arial"/>
                <w:b/>
                <w:bCs/>
                <w:sz w:val="18"/>
                <w:szCs w:val="18"/>
              </w:rPr>
            </w:pPr>
          </w:p>
        </w:tc>
        <w:tc>
          <w:tcPr>
            <w:tcW w:w="1598" w:type="dxa"/>
            <w:gridSpan w:val="2"/>
          </w:tcPr>
          <w:p w:rsidR="00A36649" w:rsidRPr="00E90298" w:rsidRDefault="00A36649">
            <w:pPr>
              <w:rPr>
                <w:rFonts w:ascii="Calibri" w:hAnsi="Calibri" w:cs="Arial"/>
                <w:b/>
                <w:bCs/>
                <w:sz w:val="18"/>
                <w:szCs w:val="18"/>
              </w:rPr>
            </w:pPr>
          </w:p>
        </w:tc>
      </w:tr>
      <w:tr w:rsidR="00A36649" w:rsidRPr="00E90298" w:rsidTr="006A10F2">
        <w:trPr>
          <w:cantSplit/>
          <w:trHeight w:val="57"/>
          <w:jc w:val="center"/>
        </w:trPr>
        <w:tc>
          <w:tcPr>
            <w:tcW w:w="15276" w:type="dxa"/>
            <w:gridSpan w:val="15"/>
          </w:tcPr>
          <w:p w:rsidR="00A36649" w:rsidRPr="00E90298" w:rsidRDefault="00A36649">
            <w:pPr>
              <w:rPr>
                <w:rFonts w:ascii="Calibri" w:hAnsi="Calibri" w:cs="Arial"/>
                <w:b/>
                <w:bCs/>
                <w:sz w:val="18"/>
                <w:szCs w:val="18"/>
              </w:rPr>
            </w:pPr>
          </w:p>
        </w:tc>
      </w:tr>
      <w:tr w:rsidR="00247AC5" w:rsidRPr="00E90298" w:rsidTr="006A10F2">
        <w:trPr>
          <w:cantSplit/>
          <w:trHeight w:val="57"/>
          <w:jc w:val="center"/>
        </w:trPr>
        <w:tc>
          <w:tcPr>
            <w:tcW w:w="15276" w:type="dxa"/>
            <w:gridSpan w:val="15"/>
          </w:tcPr>
          <w:p w:rsidR="00247AC5" w:rsidRPr="00E90298" w:rsidRDefault="00247AC5">
            <w:pPr>
              <w:rPr>
                <w:rFonts w:ascii="Calibri" w:hAnsi="Calibri" w:cs="Arial"/>
                <w:b/>
                <w:bCs/>
                <w:sz w:val="10"/>
                <w:szCs w:val="10"/>
              </w:rPr>
            </w:pPr>
          </w:p>
        </w:tc>
      </w:tr>
      <w:tr w:rsidR="00A36649" w:rsidRPr="00E90298" w:rsidTr="006A10F2">
        <w:trPr>
          <w:cantSplit/>
          <w:jc w:val="center"/>
        </w:trPr>
        <w:tc>
          <w:tcPr>
            <w:tcW w:w="15276" w:type="dxa"/>
            <w:gridSpan w:val="15"/>
          </w:tcPr>
          <w:p w:rsidR="00A36649" w:rsidRPr="00E90298" w:rsidRDefault="00247AC5">
            <w:pPr>
              <w:rPr>
                <w:rFonts w:ascii="Calibri" w:hAnsi="Calibri" w:cs="Arial"/>
                <w:b/>
                <w:bCs/>
                <w:sz w:val="18"/>
                <w:szCs w:val="18"/>
              </w:rPr>
            </w:pPr>
            <w:r w:rsidRPr="00E90298">
              <w:rPr>
                <w:rFonts w:ascii="Calibri" w:hAnsi="Calibri" w:cs="Arial"/>
                <w:b/>
                <w:bCs/>
                <w:sz w:val="18"/>
                <w:szCs w:val="18"/>
              </w:rPr>
              <w:t>Vigência da AF:</w:t>
            </w:r>
          </w:p>
        </w:tc>
      </w:tr>
      <w:tr w:rsidR="00A36649" w:rsidRPr="00E90298" w:rsidTr="006A10F2">
        <w:trPr>
          <w:cantSplit/>
          <w:jc w:val="center"/>
        </w:trPr>
        <w:tc>
          <w:tcPr>
            <w:tcW w:w="15276" w:type="dxa"/>
            <w:gridSpan w:val="15"/>
          </w:tcPr>
          <w:p w:rsidR="00A36649" w:rsidRPr="00E90298" w:rsidRDefault="00A36649">
            <w:pPr>
              <w:rPr>
                <w:rFonts w:ascii="Calibri" w:hAnsi="Calibri" w:cs="Arial"/>
                <w:b/>
                <w:bCs/>
                <w:sz w:val="18"/>
                <w:szCs w:val="18"/>
              </w:rPr>
            </w:pPr>
            <w:r w:rsidRPr="00E90298">
              <w:rPr>
                <w:rFonts w:ascii="Calibri" w:hAnsi="Calibri" w:cs="Arial"/>
                <w:b/>
                <w:bCs/>
                <w:sz w:val="18"/>
                <w:szCs w:val="18"/>
              </w:rPr>
              <w:t xml:space="preserve">ATENÇÃO: </w:t>
            </w:r>
          </w:p>
          <w:p w:rsidR="00A36649" w:rsidRPr="00E90298" w:rsidRDefault="00A36649">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rsidR="00A36649" w:rsidRPr="00E90298" w:rsidRDefault="00A36649">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rsidR="00A36649" w:rsidRPr="00E90298" w:rsidRDefault="00A36649">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sidR="00DD3D40">
              <w:rPr>
                <w:rFonts w:ascii="Calibri" w:hAnsi="Calibri" w:cs="Arial"/>
                <w:sz w:val="18"/>
                <w:szCs w:val="18"/>
              </w:rPr>
              <w:t>esta A.F.</w:t>
            </w:r>
            <w:r w:rsidRPr="00E90298">
              <w:rPr>
                <w:rFonts w:ascii="Calibri" w:hAnsi="Calibri" w:cs="Arial"/>
                <w:sz w:val="18"/>
                <w:szCs w:val="18"/>
              </w:rPr>
              <w:t xml:space="preserve"> estarão sujeitas às sanções previstas;</w:t>
            </w:r>
          </w:p>
          <w:p w:rsidR="00A36649" w:rsidRPr="00E90298" w:rsidRDefault="00A36649" w:rsidP="00325EAD">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sidR="00C31A86">
              <w:rPr>
                <w:rFonts w:ascii="Calibri" w:hAnsi="Calibri" w:cs="Arial"/>
                <w:sz w:val="18"/>
                <w:szCs w:val="18"/>
              </w:rPr>
              <w:t>Autorização de fornecimento</w:t>
            </w:r>
            <w:r w:rsidRPr="00E90298">
              <w:rPr>
                <w:rFonts w:ascii="Calibri" w:hAnsi="Calibri" w:cs="Arial"/>
                <w:sz w:val="18"/>
                <w:szCs w:val="18"/>
              </w:rPr>
              <w:t>, como se transcritos estivessem, o edital de licitação P</w:t>
            </w:r>
            <w:r w:rsidR="009916AB" w:rsidRPr="00E90298">
              <w:rPr>
                <w:rFonts w:ascii="Calibri" w:hAnsi="Calibri" w:cs="Arial"/>
                <w:sz w:val="18"/>
                <w:szCs w:val="18"/>
              </w:rPr>
              <w:t>P-______</w:t>
            </w:r>
            <w:r w:rsidRPr="00E90298">
              <w:rPr>
                <w:rFonts w:ascii="Calibri" w:hAnsi="Calibri" w:cs="Arial"/>
                <w:sz w:val="18"/>
                <w:szCs w:val="18"/>
              </w:rPr>
              <w:t>/</w:t>
            </w:r>
            <w:r w:rsidR="00AD3F8E">
              <w:rPr>
                <w:rFonts w:ascii="Calibri" w:hAnsi="Calibri" w:cs="Arial"/>
                <w:sz w:val="18"/>
                <w:szCs w:val="18"/>
              </w:rPr>
              <w:t>2016</w:t>
            </w:r>
            <w:r w:rsidRPr="00E90298">
              <w:rPr>
                <w:rFonts w:ascii="Calibri" w:hAnsi="Calibri" w:cs="Arial"/>
                <w:sz w:val="18"/>
                <w:szCs w:val="18"/>
              </w:rPr>
              <w:t>, seus anexos, a Ata de Registro de Preços e quaisquer complementos, os documentos, propostas e informações apresentadas pela licitante vencedora e que deram suporte ao julgamento da licitação.</w:t>
            </w:r>
          </w:p>
        </w:tc>
      </w:tr>
      <w:tr w:rsidR="00A36649" w:rsidRPr="00E90298" w:rsidTr="006A10F2">
        <w:trPr>
          <w:cantSplit/>
          <w:jc w:val="center"/>
        </w:trPr>
        <w:tc>
          <w:tcPr>
            <w:tcW w:w="15276" w:type="dxa"/>
            <w:gridSpan w:val="15"/>
          </w:tcPr>
          <w:p w:rsidR="00A36649" w:rsidRPr="00E90298" w:rsidRDefault="00A36649">
            <w:pPr>
              <w:rPr>
                <w:rFonts w:ascii="Calibri" w:hAnsi="Calibri" w:cs="Arial"/>
                <w:sz w:val="10"/>
                <w:szCs w:val="10"/>
              </w:rPr>
            </w:pPr>
          </w:p>
        </w:tc>
      </w:tr>
      <w:tr w:rsidR="00A36649" w:rsidRPr="00E90298" w:rsidTr="006A10F2">
        <w:trPr>
          <w:cantSplit/>
          <w:trHeight w:val="262"/>
          <w:jc w:val="center"/>
        </w:trPr>
        <w:tc>
          <w:tcPr>
            <w:tcW w:w="15276" w:type="dxa"/>
            <w:gridSpan w:val="15"/>
            <w:tcBorders>
              <w:bottom w:val="single" w:sz="4" w:space="0" w:color="auto"/>
            </w:tcBorders>
          </w:tcPr>
          <w:p w:rsidR="00A36649" w:rsidRPr="00E90298" w:rsidRDefault="00A36649">
            <w:pPr>
              <w:rPr>
                <w:rFonts w:ascii="Calibri" w:hAnsi="Calibri" w:cs="Arial"/>
                <w:sz w:val="18"/>
                <w:szCs w:val="18"/>
              </w:rPr>
            </w:pPr>
            <w:r w:rsidRPr="00E90298">
              <w:rPr>
                <w:rFonts w:ascii="Calibri" w:hAnsi="Calibri" w:cs="Arial"/>
                <w:sz w:val="18"/>
                <w:szCs w:val="18"/>
              </w:rPr>
              <w:t>Florianópolis, .................................</w:t>
            </w:r>
          </w:p>
        </w:tc>
      </w:tr>
      <w:tr w:rsidR="00A36649" w:rsidRPr="00E90298" w:rsidTr="006A10F2">
        <w:trPr>
          <w:cantSplit/>
          <w:trHeight w:val="416"/>
          <w:jc w:val="center"/>
        </w:trPr>
        <w:tc>
          <w:tcPr>
            <w:tcW w:w="15276" w:type="dxa"/>
            <w:gridSpan w:val="15"/>
          </w:tcPr>
          <w:p w:rsidR="00DD3D40" w:rsidRDefault="00DD3D40" w:rsidP="00DD3D40">
            <w:pPr>
              <w:jc w:val="center"/>
              <w:rPr>
                <w:rFonts w:ascii="Calibri" w:hAnsi="Calibri" w:cs="Arial"/>
                <w:sz w:val="18"/>
                <w:szCs w:val="18"/>
              </w:rPr>
            </w:pPr>
          </w:p>
          <w:p w:rsidR="00A36649" w:rsidRPr="00E90298" w:rsidRDefault="00A36649" w:rsidP="00DD3D40">
            <w:pPr>
              <w:jc w:val="center"/>
              <w:rPr>
                <w:rFonts w:ascii="Calibri" w:hAnsi="Calibri" w:cs="Arial"/>
                <w:sz w:val="18"/>
                <w:szCs w:val="18"/>
              </w:rPr>
            </w:pPr>
            <w:r w:rsidRPr="00E90298">
              <w:rPr>
                <w:rFonts w:ascii="Calibri" w:hAnsi="Calibri" w:cs="Arial"/>
                <w:sz w:val="18"/>
                <w:szCs w:val="18"/>
              </w:rPr>
              <w:t>Assinatura do Ordenador Primário</w:t>
            </w:r>
          </w:p>
        </w:tc>
      </w:tr>
    </w:tbl>
    <w:p w:rsidR="00A36649" w:rsidRPr="00E90298" w:rsidRDefault="00A36649">
      <w:pPr>
        <w:rPr>
          <w:rFonts w:ascii="Calibri" w:hAnsi="Calibri" w:cs="Arial"/>
          <w:sz w:val="22"/>
          <w:szCs w:val="22"/>
        </w:rPr>
      </w:pPr>
    </w:p>
    <w:p w:rsidR="009916AB" w:rsidRPr="00E90298" w:rsidRDefault="009916AB">
      <w:pPr>
        <w:rPr>
          <w:rFonts w:ascii="Calibri" w:hAnsi="Calibri" w:cs="Arial"/>
          <w:sz w:val="22"/>
          <w:szCs w:val="22"/>
        </w:rPr>
        <w:sectPr w:rsidR="009916AB" w:rsidRPr="00E90298" w:rsidSect="00D015BD">
          <w:headerReference w:type="default" r:id="rId28"/>
          <w:footerReference w:type="default" r:id="rId29"/>
          <w:footnotePr>
            <w:pos w:val="beneathText"/>
          </w:footnotePr>
          <w:type w:val="nextColumn"/>
          <w:pgSz w:w="16837" w:h="11905" w:orient="landscape" w:code="9"/>
          <w:pgMar w:top="851" w:right="1361" w:bottom="1247" w:left="1418" w:header="822" w:footer="1021" w:gutter="0"/>
          <w:cols w:space="720"/>
          <w:docGrid w:linePitch="360"/>
        </w:sectPr>
      </w:pPr>
    </w:p>
    <w:p w:rsidR="00D015BD" w:rsidRPr="00E90298" w:rsidRDefault="00D015BD" w:rsidP="00D015BD">
      <w:pPr>
        <w:spacing w:line="120" w:lineRule="auto"/>
        <w:rPr>
          <w:rFonts w:ascii="Calibri" w:hAnsi="Calibri" w:cs="Arial"/>
          <w:b/>
          <w:sz w:val="22"/>
          <w:szCs w:val="22"/>
        </w:rPr>
      </w:pPr>
    </w:p>
    <w:p w:rsidR="00D015BD" w:rsidRPr="00E90298" w:rsidRDefault="00721148" w:rsidP="00D015BD">
      <w:pPr>
        <w:jc w:val="center"/>
        <w:rPr>
          <w:rFonts w:ascii="Calibri" w:hAnsi="Calibri" w:cs="Arial"/>
          <w:b/>
          <w:sz w:val="22"/>
          <w:szCs w:val="22"/>
        </w:rPr>
      </w:pPr>
      <w:bookmarkStart w:id="25" w:name="Anexo_VIII"/>
      <w:r>
        <w:rPr>
          <w:rFonts w:ascii="Calibri" w:hAnsi="Calibri" w:cs="Arial"/>
          <w:b/>
          <w:sz w:val="22"/>
          <w:szCs w:val="22"/>
        </w:rPr>
        <w:t>ANEXO VII</w:t>
      </w:r>
    </w:p>
    <w:bookmarkEnd w:id="25"/>
    <w:p w:rsidR="00D015BD" w:rsidRPr="00E90298" w:rsidRDefault="00D015BD" w:rsidP="00D015BD">
      <w:pPr>
        <w:spacing w:line="120" w:lineRule="auto"/>
        <w:jc w:val="center"/>
        <w:rPr>
          <w:rFonts w:ascii="Calibri" w:hAnsi="Calibri" w:cs="Arial"/>
          <w:b/>
          <w:sz w:val="22"/>
          <w:szCs w:val="22"/>
          <w:lang w:val="pt-PT"/>
        </w:rPr>
      </w:pPr>
    </w:p>
    <w:p w:rsidR="00D015BD" w:rsidRDefault="00D015BD" w:rsidP="00D015BD">
      <w:pPr>
        <w:jc w:val="center"/>
        <w:rPr>
          <w:rFonts w:ascii="Calibri" w:hAnsi="Calibri" w:cs="Arial"/>
          <w:b/>
          <w:sz w:val="22"/>
          <w:szCs w:val="22"/>
          <w:lang w:val="pt-PT"/>
        </w:rPr>
      </w:pPr>
      <w:r w:rsidRPr="00E90298">
        <w:rPr>
          <w:rFonts w:ascii="Calibri" w:hAnsi="Calibri" w:cs="Arial"/>
          <w:b/>
          <w:sz w:val="22"/>
          <w:szCs w:val="22"/>
          <w:lang w:val="pt-PT"/>
        </w:rPr>
        <w:t xml:space="preserve">PREGÃO </w:t>
      </w:r>
      <w:r w:rsidR="009916AB" w:rsidRPr="00E90298">
        <w:rPr>
          <w:rFonts w:ascii="Calibri" w:hAnsi="Calibri" w:cs="Arial"/>
          <w:b/>
          <w:sz w:val="22"/>
          <w:szCs w:val="22"/>
          <w:lang w:val="pt-PT"/>
        </w:rPr>
        <w:t>PRESENCIA</w:t>
      </w:r>
      <w:r w:rsidR="00476754" w:rsidRPr="00E90298">
        <w:rPr>
          <w:rFonts w:ascii="Calibri" w:hAnsi="Calibri" w:cs="Arial"/>
          <w:b/>
          <w:sz w:val="22"/>
          <w:szCs w:val="22"/>
          <w:lang w:val="pt-PT"/>
        </w:rPr>
        <w:t>L</w:t>
      </w:r>
      <w:r w:rsidRPr="00E90298">
        <w:rPr>
          <w:rFonts w:ascii="Calibri" w:hAnsi="Calibri" w:cs="Arial"/>
          <w:b/>
          <w:sz w:val="22"/>
          <w:szCs w:val="22"/>
          <w:lang w:val="pt-PT"/>
        </w:rPr>
        <w:t xml:space="preserve"> Nº </w:t>
      </w:r>
      <w:r w:rsidR="0089616B">
        <w:rPr>
          <w:rFonts w:ascii="Calibri" w:hAnsi="Calibri" w:cs="Arial"/>
          <w:b/>
          <w:sz w:val="22"/>
          <w:szCs w:val="22"/>
          <w:lang w:val="pt-PT"/>
        </w:rPr>
        <w:t>942/2017</w:t>
      </w:r>
    </w:p>
    <w:p w:rsidR="00C15682" w:rsidRPr="00E90298" w:rsidRDefault="00C15682" w:rsidP="00D015BD">
      <w:pPr>
        <w:jc w:val="center"/>
        <w:rPr>
          <w:rFonts w:ascii="Calibri" w:hAnsi="Calibri" w:cs="Arial"/>
          <w:b/>
          <w:sz w:val="22"/>
          <w:szCs w:val="22"/>
          <w:lang w:val="pt-PT"/>
        </w:rPr>
      </w:pPr>
    </w:p>
    <w:p w:rsidR="00A36649" w:rsidRPr="00E90298" w:rsidRDefault="00A36649">
      <w:pPr>
        <w:pStyle w:val="font5"/>
        <w:suppressAutoHyphens/>
        <w:spacing w:before="0" w:after="0" w:line="120" w:lineRule="auto"/>
        <w:rPr>
          <w:rFonts w:ascii="Calibri" w:eastAsia="Times New Roman" w:hAnsi="Calibri"/>
          <w:bCs/>
        </w:rPr>
      </w:pPr>
    </w:p>
    <w:p w:rsidR="00A36649" w:rsidRDefault="00A36649">
      <w:pPr>
        <w:jc w:val="center"/>
        <w:rPr>
          <w:rFonts w:ascii="Calibri" w:hAnsi="Calibri" w:cs="Arial"/>
          <w:bCs/>
          <w:sz w:val="22"/>
          <w:szCs w:val="22"/>
        </w:rPr>
      </w:pPr>
      <w:r w:rsidRPr="00E90298">
        <w:rPr>
          <w:rFonts w:ascii="Calibri" w:hAnsi="Calibri" w:cs="Arial"/>
          <w:bCs/>
          <w:sz w:val="22"/>
          <w:szCs w:val="22"/>
        </w:rPr>
        <w:t xml:space="preserve">RELAÇÃO DOS </w:t>
      </w:r>
      <w:r w:rsidR="009916AB" w:rsidRPr="00E90298">
        <w:rPr>
          <w:rFonts w:ascii="Calibri" w:hAnsi="Calibri" w:cs="Arial"/>
          <w:bCs/>
          <w:sz w:val="22"/>
          <w:szCs w:val="22"/>
        </w:rPr>
        <w:t>CENTROS</w:t>
      </w:r>
      <w:r w:rsidRPr="00E90298">
        <w:rPr>
          <w:rFonts w:ascii="Calibri" w:hAnsi="Calibri" w:cs="Arial"/>
          <w:bCs/>
          <w:sz w:val="22"/>
          <w:szCs w:val="22"/>
        </w:rPr>
        <w:t xml:space="preserve"> PARTICIPANTES E DOTAÇÃO ORÇAMENTÁRIA</w:t>
      </w:r>
    </w:p>
    <w:p w:rsidR="00C15682" w:rsidRPr="00E90298" w:rsidRDefault="00C15682">
      <w:pPr>
        <w:jc w:val="center"/>
        <w:rPr>
          <w:rFonts w:ascii="Calibri" w:hAnsi="Calibri" w:cs="Arial"/>
          <w:sz w:val="22"/>
          <w:szCs w:val="22"/>
        </w:rPr>
      </w:pPr>
    </w:p>
    <w:p w:rsidR="00A36649" w:rsidRPr="00E90298" w:rsidRDefault="00A36649">
      <w:pPr>
        <w:pStyle w:val="ndice"/>
        <w:suppressLineNumbers w:val="0"/>
        <w:spacing w:line="120" w:lineRule="auto"/>
        <w:rPr>
          <w:rFonts w:ascii="Calibri" w:hAnsi="Calibri" w:cs="Times New Roman"/>
          <w:sz w:val="22"/>
          <w:szCs w:val="22"/>
        </w:rPr>
      </w:pPr>
      <w:r w:rsidRPr="00E90298">
        <w:rPr>
          <w:rFonts w:ascii="Calibri" w:hAnsi="Calibri" w:cs="Times New Roman"/>
          <w:sz w:val="22"/>
          <w:szCs w:val="22"/>
        </w:rPr>
        <w:t xml:space="preserve">   </w:t>
      </w:r>
    </w:p>
    <w:tbl>
      <w:tblPr>
        <w:tblW w:w="0" w:type="auto"/>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3"/>
        <w:gridCol w:w="3066"/>
        <w:gridCol w:w="1908"/>
        <w:gridCol w:w="2487"/>
      </w:tblGrid>
      <w:tr w:rsidR="00561EFC" w:rsidRPr="00C2385B" w:rsidTr="007B695D">
        <w:trPr>
          <w:jc w:val="center"/>
        </w:trPr>
        <w:tc>
          <w:tcPr>
            <w:tcW w:w="1163" w:type="dxa"/>
            <w:shd w:val="clear" w:color="auto" w:fill="auto"/>
            <w:vAlign w:val="center"/>
          </w:tcPr>
          <w:p w:rsidR="00561EFC" w:rsidRPr="00C2385B" w:rsidRDefault="00561EFC" w:rsidP="00495262">
            <w:pPr>
              <w:pStyle w:val="Ttulo8"/>
              <w:numPr>
                <w:ilvl w:val="0"/>
                <w:numId w:val="0"/>
              </w:numPr>
              <w:rPr>
                <w:rFonts w:ascii="Calibri" w:eastAsia="Arial Unicode MS" w:hAnsi="Calibri"/>
                <w:szCs w:val="22"/>
              </w:rPr>
            </w:pPr>
            <w:r w:rsidRPr="00C2385B">
              <w:rPr>
                <w:rFonts w:ascii="Calibri" w:hAnsi="Calibri"/>
                <w:szCs w:val="22"/>
              </w:rPr>
              <w:t xml:space="preserve">Centro </w:t>
            </w:r>
          </w:p>
        </w:tc>
        <w:tc>
          <w:tcPr>
            <w:tcW w:w="3066" w:type="dxa"/>
            <w:shd w:val="clear" w:color="auto" w:fill="auto"/>
            <w:vAlign w:val="center"/>
          </w:tcPr>
          <w:p w:rsidR="00561EFC" w:rsidRPr="00C2385B" w:rsidRDefault="00561EFC" w:rsidP="00495262">
            <w:pPr>
              <w:jc w:val="center"/>
              <w:rPr>
                <w:rFonts w:ascii="Calibri" w:eastAsia="Arial Unicode MS" w:hAnsi="Calibri"/>
                <w:b/>
                <w:bCs/>
                <w:sz w:val="22"/>
                <w:szCs w:val="22"/>
              </w:rPr>
            </w:pPr>
            <w:r w:rsidRPr="00C2385B">
              <w:rPr>
                <w:rFonts w:ascii="Calibri" w:hAnsi="Calibri"/>
                <w:b/>
                <w:bCs/>
                <w:sz w:val="22"/>
                <w:szCs w:val="22"/>
              </w:rPr>
              <w:t>Subação</w:t>
            </w:r>
          </w:p>
        </w:tc>
        <w:tc>
          <w:tcPr>
            <w:tcW w:w="1908" w:type="dxa"/>
            <w:shd w:val="clear" w:color="auto" w:fill="auto"/>
            <w:vAlign w:val="center"/>
          </w:tcPr>
          <w:p w:rsidR="00561EFC" w:rsidRPr="00C2385B" w:rsidRDefault="00561EFC" w:rsidP="00495262">
            <w:pPr>
              <w:jc w:val="center"/>
              <w:rPr>
                <w:rFonts w:ascii="Calibri" w:eastAsia="Arial Unicode MS" w:hAnsi="Calibri"/>
                <w:b/>
                <w:bCs/>
                <w:sz w:val="22"/>
                <w:szCs w:val="22"/>
              </w:rPr>
            </w:pPr>
            <w:r w:rsidRPr="00C2385B">
              <w:rPr>
                <w:rFonts w:ascii="Calibri" w:hAnsi="Calibri"/>
                <w:b/>
                <w:bCs/>
                <w:sz w:val="22"/>
                <w:szCs w:val="22"/>
              </w:rPr>
              <w:t>Elemento de Despesa</w:t>
            </w:r>
          </w:p>
        </w:tc>
        <w:tc>
          <w:tcPr>
            <w:tcW w:w="2487" w:type="dxa"/>
            <w:shd w:val="clear" w:color="auto" w:fill="auto"/>
            <w:vAlign w:val="center"/>
          </w:tcPr>
          <w:p w:rsidR="00561EFC" w:rsidRPr="00C2385B" w:rsidRDefault="00561EFC" w:rsidP="00495262">
            <w:pPr>
              <w:jc w:val="center"/>
              <w:rPr>
                <w:rFonts w:ascii="Calibri" w:eastAsia="Arial Unicode MS" w:hAnsi="Calibri"/>
                <w:b/>
                <w:bCs/>
                <w:sz w:val="22"/>
                <w:szCs w:val="22"/>
              </w:rPr>
            </w:pPr>
            <w:r w:rsidRPr="00C2385B">
              <w:rPr>
                <w:rFonts w:ascii="Calibri" w:hAnsi="Calibri"/>
                <w:b/>
                <w:bCs/>
                <w:sz w:val="22"/>
                <w:szCs w:val="22"/>
              </w:rPr>
              <w:t>Fonte</w:t>
            </w:r>
          </w:p>
        </w:tc>
      </w:tr>
      <w:tr w:rsidR="0036474A" w:rsidRPr="00C2385B" w:rsidTr="007B695D">
        <w:trPr>
          <w:jc w:val="center"/>
        </w:trPr>
        <w:tc>
          <w:tcPr>
            <w:tcW w:w="1163" w:type="dxa"/>
            <w:shd w:val="clear" w:color="auto" w:fill="auto"/>
            <w:vAlign w:val="center"/>
          </w:tcPr>
          <w:p w:rsidR="0036474A" w:rsidRPr="00C2385B" w:rsidRDefault="0036474A" w:rsidP="00495262">
            <w:pPr>
              <w:pStyle w:val="font5"/>
              <w:spacing w:before="0" w:after="0"/>
              <w:jc w:val="center"/>
              <w:rPr>
                <w:rFonts w:ascii="Calibri" w:eastAsia="Times New Roman" w:hAnsi="Calibri"/>
                <w:bCs/>
                <w:lang w:val="en-US"/>
              </w:rPr>
            </w:pPr>
            <w:r>
              <w:rPr>
                <w:rFonts w:ascii="Calibri" w:eastAsia="Times New Roman" w:hAnsi="Calibri"/>
                <w:bCs/>
                <w:lang w:val="en-US"/>
              </w:rPr>
              <w:t>CEAVI</w:t>
            </w:r>
          </w:p>
        </w:tc>
        <w:tc>
          <w:tcPr>
            <w:tcW w:w="3066" w:type="dxa"/>
            <w:shd w:val="clear" w:color="auto" w:fill="auto"/>
            <w:vAlign w:val="center"/>
          </w:tcPr>
          <w:p w:rsidR="0036474A" w:rsidRPr="004D177B" w:rsidRDefault="0036474A" w:rsidP="00AD3F8E">
            <w:pPr>
              <w:jc w:val="center"/>
              <w:rPr>
                <w:rFonts w:ascii="Calibri" w:hAnsi="Calibri" w:cs="Arial"/>
                <w:sz w:val="22"/>
                <w:szCs w:val="22"/>
              </w:rPr>
            </w:pPr>
            <w:r w:rsidRPr="004D177B">
              <w:rPr>
                <w:rFonts w:ascii="Calibri" w:hAnsi="Calibri" w:cs="Arial"/>
                <w:sz w:val="22"/>
                <w:szCs w:val="22"/>
              </w:rPr>
              <w:t>11038</w:t>
            </w:r>
          </w:p>
        </w:tc>
        <w:tc>
          <w:tcPr>
            <w:tcW w:w="1908" w:type="dxa"/>
            <w:shd w:val="clear" w:color="auto" w:fill="auto"/>
            <w:vAlign w:val="center"/>
          </w:tcPr>
          <w:p w:rsidR="0036474A" w:rsidRPr="004D177B" w:rsidRDefault="0036474A" w:rsidP="00F637B2">
            <w:pPr>
              <w:jc w:val="center"/>
              <w:rPr>
                <w:rFonts w:ascii="Calibri" w:hAnsi="Calibri" w:cs="Arial"/>
                <w:sz w:val="22"/>
                <w:szCs w:val="22"/>
              </w:rPr>
            </w:pPr>
            <w:r w:rsidRPr="004D177B">
              <w:rPr>
                <w:rFonts w:ascii="Calibri" w:hAnsi="Calibri" w:cs="Arial"/>
                <w:sz w:val="22"/>
                <w:szCs w:val="22"/>
              </w:rPr>
              <w:t>33.90.30</w:t>
            </w:r>
          </w:p>
        </w:tc>
        <w:tc>
          <w:tcPr>
            <w:tcW w:w="2487" w:type="dxa"/>
            <w:shd w:val="clear" w:color="auto" w:fill="auto"/>
            <w:vAlign w:val="center"/>
          </w:tcPr>
          <w:p w:rsidR="0036474A" w:rsidRPr="004D177B" w:rsidRDefault="0036474A" w:rsidP="00AD3F8E">
            <w:pPr>
              <w:jc w:val="center"/>
              <w:rPr>
                <w:rFonts w:ascii="Calibri" w:hAnsi="Calibri" w:cs="Arial"/>
                <w:sz w:val="22"/>
                <w:szCs w:val="22"/>
              </w:rPr>
            </w:pPr>
            <w:r>
              <w:rPr>
                <w:rFonts w:ascii="Calibri" w:hAnsi="Calibri" w:cs="Arial"/>
                <w:sz w:val="22"/>
                <w:szCs w:val="22"/>
              </w:rPr>
              <w:t>100</w:t>
            </w:r>
          </w:p>
        </w:tc>
      </w:tr>
    </w:tbl>
    <w:p w:rsidR="00A36649" w:rsidRDefault="00A36649">
      <w:pPr>
        <w:rPr>
          <w:rFonts w:ascii="Calibri" w:hAnsi="Calibri"/>
          <w:sz w:val="22"/>
          <w:szCs w:val="22"/>
        </w:rPr>
      </w:pPr>
    </w:p>
    <w:p w:rsidR="00410CA4" w:rsidRDefault="00410CA4">
      <w:pPr>
        <w:rPr>
          <w:rFonts w:ascii="Calibri" w:hAnsi="Calibri"/>
          <w:sz w:val="22"/>
          <w:szCs w:val="22"/>
        </w:rPr>
      </w:pPr>
    </w:p>
    <w:p w:rsidR="00410CA4" w:rsidRDefault="00410CA4">
      <w:pPr>
        <w:rPr>
          <w:rFonts w:ascii="Calibri" w:hAnsi="Calibri"/>
          <w:sz w:val="22"/>
          <w:szCs w:val="22"/>
        </w:rPr>
      </w:pPr>
    </w:p>
    <w:p w:rsidR="00410CA4" w:rsidRDefault="00410CA4">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561EFC" w:rsidRDefault="00561EFC">
      <w:pPr>
        <w:rPr>
          <w:rFonts w:ascii="Calibri" w:hAnsi="Calibri"/>
          <w:sz w:val="22"/>
          <w:szCs w:val="22"/>
        </w:rPr>
      </w:pPr>
    </w:p>
    <w:p w:rsidR="009916AB" w:rsidRPr="00E90298" w:rsidRDefault="00E52631" w:rsidP="00C15682">
      <w:pPr>
        <w:jc w:val="center"/>
        <w:rPr>
          <w:rFonts w:ascii="Calibri" w:hAnsi="Calibri" w:cs="Arial"/>
          <w:b/>
          <w:sz w:val="22"/>
          <w:szCs w:val="22"/>
        </w:rPr>
      </w:pPr>
      <w:r>
        <w:rPr>
          <w:rFonts w:ascii="Calibri" w:hAnsi="Calibri"/>
          <w:sz w:val="22"/>
          <w:szCs w:val="22"/>
        </w:rPr>
        <w:br w:type="page"/>
      </w:r>
      <w:bookmarkStart w:id="26" w:name="Anexo_IX"/>
      <w:r w:rsidR="00721148">
        <w:rPr>
          <w:rFonts w:ascii="Calibri" w:hAnsi="Calibri" w:cs="Arial"/>
          <w:b/>
          <w:sz w:val="22"/>
          <w:szCs w:val="22"/>
        </w:rPr>
        <w:lastRenderedPageBreak/>
        <w:t>ANEXO VIII</w:t>
      </w:r>
      <w:bookmarkEnd w:id="26"/>
    </w:p>
    <w:p w:rsidR="009916AB" w:rsidRPr="00E90298" w:rsidRDefault="009916AB" w:rsidP="009916AB">
      <w:pPr>
        <w:jc w:val="center"/>
        <w:rPr>
          <w:rFonts w:ascii="Calibri" w:hAnsi="Calibri"/>
          <w:bCs/>
          <w:sz w:val="22"/>
          <w:szCs w:val="22"/>
        </w:rPr>
      </w:pPr>
      <w:r w:rsidRPr="00E90298">
        <w:rPr>
          <w:rFonts w:ascii="Calibri" w:hAnsi="Calibri" w:cs="Arial"/>
          <w:b/>
          <w:sz w:val="22"/>
          <w:szCs w:val="22"/>
        </w:rPr>
        <w:t xml:space="preserve">PREGÃO PRESENCIAL Nº </w:t>
      </w:r>
      <w:r w:rsidR="0089616B">
        <w:rPr>
          <w:rFonts w:ascii="Calibri" w:hAnsi="Calibri" w:cs="Arial"/>
          <w:b/>
          <w:sz w:val="22"/>
          <w:szCs w:val="22"/>
        </w:rPr>
        <w:t>942/2017</w:t>
      </w:r>
    </w:p>
    <w:p w:rsidR="004D7E2C" w:rsidRPr="00E90298" w:rsidRDefault="004D7E2C" w:rsidP="009916AB">
      <w:pPr>
        <w:jc w:val="center"/>
        <w:rPr>
          <w:rFonts w:ascii="Calibri" w:hAnsi="Calibri" w:cs="Arial"/>
          <w:b/>
          <w:bCs/>
          <w:sz w:val="22"/>
          <w:szCs w:val="22"/>
        </w:rPr>
      </w:pPr>
    </w:p>
    <w:p w:rsidR="004D7E2C" w:rsidRPr="00E90298" w:rsidRDefault="004D7E2C" w:rsidP="004D7E2C">
      <w:pPr>
        <w:jc w:val="center"/>
        <w:rPr>
          <w:rFonts w:ascii="Calibri" w:hAnsi="Calibri" w:cs="Arial"/>
          <w:sz w:val="22"/>
          <w:szCs w:val="22"/>
        </w:rPr>
      </w:pPr>
      <w:r w:rsidRPr="00E90298">
        <w:rPr>
          <w:rFonts w:ascii="Calibri" w:hAnsi="Calibri" w:cs="Arial"/>
          <w:sz w:val="22"/>
          <w:szCs w:val="22"/>
        </w:rPr>
        <w:t>DECLARAÇÃO DE QUE A LICITANTE CUMPRE O DISPOSTO NO</w:t>
      </w:r>
    </w:p>
    <w:p w:rsidR="004D7E2C" w:rsidRPr="00E90298" w:rsidRDefault="004D7E2C" w:rsidP="004D7E2C">
      <w:pPr>
        <w:jc w:val="center"/>
        <w:rPr>
          <w:rFonts w:ascii="Calibri" w:hAnsi="Calibri" w:cs="Arial"/>
          <w:sz w:val="22"/>
          <w:szCs w:val="22"/>
        </w:rPr>
      </w:pPr>
      <w:r w:rsidRPr="00E90298">
        <w:rPr>
          <w:rFonts w:ascii="Calibri" w:hAnsi="Calibri" w:cs="Arial"/>
          <w:sz w:val="22"/>
          <w:szCs w:val="22"/>
        </w:rPr>
        <w:t>INCISO XXXIII DO ART. 7º DA CONSTITUIÇÃO</w:t>
      </w:r>
    </w:p>
    <w:p w:rsidR="004D7E2C" w:rsidRPr="00E90298" w:rsidRDefault="004D7E2C" w:rsidP="004D7E2C">
      <w:pPr>
        <w:jc w:val="center"/>
        <w:rPr>
          <w:rFonts w:ascii="Calibri" w:hAnsi="Calibri" w:cs="Calibri"/>
          <w:sz w:val="22"/>
          <w:szCs w:val="22"/>
        </w:rPr>
      </w:pPr>
    </w:p>
    <w:p w:rsidR="004D7E2C" w:rsidRPr="00E90298" w:rsidRDefault="004D7E2C" w:rsidP="004D7E2C">
      <w:pPr>
        <w:jc w:val="center"/>
        <w:rPr>
          <w:rFonts w:ascii="Calibri" w:hAnsi="Calibri" w:cs="Calibri"/>
          <w:sz w:val="22"/>
          <w:szCs w:val="22"/>
        </w:rPr>
      </w:pPr>
    </w:p>
    <w:p w:rsidR="004D7E2C" w:rsidRPr="00E90298" w:rsidRDefault="004D7E2C" w:rsidP="004D7E2C">
      <w:pPr>
        <w:jc w:val="center"/>
        <w:rPr>
          <w:rFonts w:ascii="Calibri" w:hAnsi="Calibri" w:cs="Calibri"/>
          <w:sz w:val="22"/>
          <w:szCs w:val="22"/>
        </w:rPr>
      </w:pPr>
    </w:p>
    <w:p w:rsidR="004D7E2C" w:rsidRPr="00E90298" w:rsidRDefault="004D7E2C" w:rsidP="004D7E2C">
      <w:pPr>
        <w:jc w:val="center"/>
        <w:rPr>
          <w:rFonts w:ascii="Calibri" w:hAnsi="Calibri" w:cs="Calibri"/>
          <w:sz w:val="22"/>
          <w:szCs w:val="22"/>
        </w:rPr>
      </w:pPr>
    </w:p>
    <w:p w:rsidR="004D7E2C" w:rsidRPr="00E90298" w:rsidRDefault="004D7E2C" w:rsidP="0042593C">
      <w:pPr>
        <w:spacing w:line="360" w:lineRule="auto"/>
        <w:jc w:val="both"/>
        <w:rPr>
          <w:rFonts w:ascii="Calibri" w:hAnsi="Calibri" w:cs="Calibri"/>
          <w:sz w:val="22"/>
          <w:szCs w:val="22"/>
        </w:rPr>
      </w:pPr>
      <w:r w:rsidRPr="00E90298">
        <w:rPr>
          <w:rFonts w:ascii="Calibri" w:hAnsi="Calibri" w:cs="Calibri"/>
          <w:sz w:val="22"/>
          <w:szCs w:val="22"/>
        </w:rPr>
        <w:t>..........................................................................................................., inscrita no CNPJ n°..................., por intermédio de seu representante legal o(a) Sr(a)...................................., portador(a) da Carteira de Identidade n</w:t>
      </w:r>
      <w:r w:rsidRPr="00E90298">
        <w:rPr>
          <w:rFonts w:ascii="Calibri" w:hAnsi="Calibri" w:cs="Calibri"/>
          <w:sz w:val="22"/>
          <w:szCs w:val="22"/>
          <w:u w:val="single"/>
          <w:vertAlign w:val="superscript"/>
        </w:rPr>
        <w:t>o</w:t>
      </w:r>
      <w:r w:rsidRPr="00E90298">
        <w:rPr>
          <w:rFonts w:ascii="Calibri" w:hAnsi="Calibri" w:cs="Calibri"/>
          <w:sz w:val="22"/>
          <w:szCs w:val="22"/>
        </w:rPr>
        <w:t>............................ e do CPF n</w:t>
      </w:r>
      <w:r w:rsidRPr="00E90298">
        <w:rPr>
          <w:rFonts w:ascii="Calibri" w:hAnsi="Calibri" w:cs="Calibri"/>
          <w:sz w:val="22"/>
          <w:szCs w:val="22"/>
          <w:u w:val="single"/>
          <w:vertAlign w:val="superscript"/>
        </w:rPr>
        <w:t>o</w:t>
      </w:r>
      <w:r w:rsidRPr="00E90298">
        <w:rPr>
          <w:rFonts w:ascii="Calibri" w:hAnsi="Calibri" w:cs="Calibri"/>
          <w:sz w:val="22"/>
          <w:szCs w:val="22"/>
        </w:rPr>
        <w:t xml:space="preserve"> ........................., </w:t>
      </w:r>
      <w:r w:rsidRPr="00E90298">
        <w:rPr>
          <w:rFonts w:ascii="Calibri" w:hAnsi="Calibri" w:cs="Calibri"/>
          <w:b/>
          <w:sz w:val="22"/>
          <w:szCs w:val="22"/>
        </w:rPr>
        <w:t>DECLARA</w:t>
      </w:r>
      <w:r w:rsidRPr="00E90298">
        <w:rPr>
          <w:rFonts w:ascii="Calibri" w:hAnsi="Calibri" w:cs="Calibri"/>
          <w:sz w:val="22"/>
          <w:szCs w:val="22"/>
        </w:rPr>
        <w:t xml:space="preserve">, para fins do disposto no </w:t>
      </w:r>
      <w:hyperlink r:id="rId30" w:anchor="art27v" w:history="1">
        <w:r w:rsidRPr="00E90298">
          <w:rPr>
            <w:rStyle w:val="Hyperlink"/>
            <w:rFonts w:ascii="Calibri" w:hAnsi="Calibri" w:cs="Calibri"/>
            <w:sz w:val="22"/>
            <w:szCs w:val="22"/>
          </w:rPr>
          <w:t>inciso V do art. 27 da Lei no 8.666, de 21 de junho de 1993</w:t>
        </w:r>
      </w:hyperlink>
      <w:r w:rsidRPr="00E90298">
        <w:rPr>
          <w:rFonts w:ascii="Calibri" w:hAnsi="Calibri" w:cs="Calibri"/>
          <w:sz w:val="22"/>
          <w:szCs w:val="22"/>
        </w:rPr>
        <w:t>, acrescido pela Lei n</w:t>
      </w:r>
      <w:r w:rsidRPr="00E90298">
        <w:rPr>
          <w:rFonts w:ascii="Calibri" w:hAnsi="Calibri" w:cs="Calibri"/>
          <w:sz w:val="22"/>
          <w:szCs w:val="22"/>
          <w:u w:val="single"/>
          <w:vertAlign w:val="superscript"/>
        </w:rPr>
        <w:t>o</w:t>
      </w:r>
      <w:r w:rsidRPr="00E90298">
        <w:rPr>
          <w:rFonts w:ascii="Calibri" w:hAnsi="Calibri" w:cs="Calibri"/>
          <w:sz w:val="22"/>
          <w:szCs w:val="22"/>
        </w:rPr>
        <w:t xml:space="preserve"> 9.854, de 27 de outubro de 1999, que não emprega menor de dezoito anos em trabalho noturno, perigoso ou insalubre e não emprega menor de dezesseis anos.</w:t>
      </w:r>
    </w:p>
    <w:p w:rsidR="004D7E2C" w:rsidRPr="00E90298" w:rsidRDefault="004D7E2C" w:rsidP="0042593C">
      <w:pPr>
        <w:spacing w:line="360" w:lineRule="auto"/>
        <w:jc w:val="both"/>
        <w:rPr>
          <w:rFonts w:ascii="Calibri" w:hAnsi="Calibri" w:cs="Calibri"/>
          <w:sz w:val="22"/>
          <w:szCs w:val="22"/>
        </w:rPr>
      </w:pPr>
    </w:p>
    <w:p w:rsidR="004D7E2C" w:rsidRPr="00E90298" w:rsidRDefault="004D7E2C" w:rsidP="0042593C">
      <w:pPr>
        <w:spacing w:line="360" w:lineRule="auto"/>
        <w:jc w:val="both"/>
        <w:rPr>
          <w:rFonts w:ascii="Calibri" w:hAnsi="Calibri" w:cs="Calibri"/>
          <w:sz w:val="22"/>
          <w:szCs w:val="22"/>
        </w:rPr>
      </w:pPr>
      <w:r w:rsidRPr="00E90298">
        <w:rPr>
          <w:rFonts w:ascii="Calibri" w:hAnsi="Calibri" w:cs="Calibri"/>
          <w:sz w:val="22"/>
          <w:szCs w:val="22"/>
        </w:rPr>
        <w:t>Ressalva: emprega menor, a partir de quatorze anos, na condição de aprendiz ( ) .</w:t>
      </w:r>
    </w:p>
    <w:p w:rsidR="004D7E2C" w:rsidRPr="00E90298" w:rsidRDefault="004D7E2C" w:rsidP="0042593C">
      <w:pPr>
        <w:spacing w:line="360" w:lineRule="auto"/>
        <w:jc w:val="both"/>
        <w:rPr>
          <w:rFonts w:ascii="Calibri" w:hAnsi="Calibri" w:cs="Calibri"/>
          <w:sz w:val="22"/>
          <w:szCs w:val="22"/>
        </w:rPr>
      </w:pPr>
      <w:r w:rsidRPr="00E90298">
        <w:rPr>
          <w:rFonts w:ascii="Calibri" w:hAnsi="Calibri" w:cs="Calibri"/>
          <w:sz w:val="22"/>
          <w:szCs w:val="22"/>
        </w:rPr>
        <w:t>(Observação: em caso afirmativo, assinalar a ressalva acima)</w:t>
      </w:r>
    </w:p>
    <w:p w:rsidR="004D7E2C" w:rsidRPr="00E90298" w:rsidRDefault="004D7E2C" w:rsidP="0042593C">
      <w:pPr>
        <w:pStyle w:val="Corpodetexto"/>
        <w:spacing w:line="360" w:lineRule="auto"/>
        <w:jc w:val="left"/>
        <w:rPr>
          <w:rFonts w:ascii="Calibri" w:hAnsi="Calibri" w:cs="Calibri"/>
          <w:sz w:val="22"/>
          <w:szCs w:val="22"/>
        </w:rPr>
      </w:pPr>
    </w:p>
    <w:p w:rsidR="004D7E2C" w:rsidRPr="00E90298" w:rsidRDefault="004D7E2C" w:rsidP="0042593C">
      <w:pPr>
        <w:pStyle w:val="Corpodetexto"/>
        <w:spacing w:line="360" w:lineRule="auto"/>
        <w:jc w:val="left"/>
        <w:rPr>
          <w:rFonts w:ascii="Calibri" w:hAnsi="Calibri" w:cs="Calibri"/>
          <w:sz w:val="22"/>
          <w:szCs w:val="22"/>
        </w:rPr>
      </w:pPr>
      <w:r w:rsidRPr="00E90298">
        <w:rPr>
          <w:rFonts w:ascii="Calibri" w:hAnsi="Calibri" w:cs="Calibri"/>
          <w:sz w:val="22"/>
          <w:szCs w:val="22"/>
        </w:rPr>
        <w:t>Local e Data:</w:t>
      </w:r>
    </w:p>
    <w:p w:rsidR="004D7E2C" w:rsidRPr="00E90298" w:rsidRDefault="004D7E2C" w:rsidP="004D7E2C">
      <w:pPr>
        <w:pStyle w:val="Corpodetexto"/>
        <w:jc w:val="center"/>
        <w:rPr>
          <w:rFonts w:ascii="Calibri" w:hAnsi="Calibri" w:cs="Calibri"/>
          <w:sz w:val="22"/>
          <w:szCs w:val="22"/>
        </w:rPr>
      </w:pPr>
    </w:p>
    <w:p w:rsidR="004D7E2C" w:rsidRPr="00E90298" w:rsidRDefault="004D7E2C" w:rsidP="004D7E2C">
      <w:pPr>
        <w:pStyle w:val="Corpodetexto"/>
        <w:jc w:val="center"/>
        <w:rPr>
          <w:rFonts w:ascii="Calibri" w:hAnsi="Calibri" w:cs="Calibri"/>
          <w:sz w:val="22"/>
          <w:szCs w:val="22"/>
        </w:rPr>
      </w:pPr>
    </w:p>
    <w:p w:rsidR="004D7E2C" w:rsidRDefault="004D7E2C" w:rsidP="004D7E2C">
      <w:pPr>
        <w:pStyle w:val="Corpodetexto"/>
        <w:jc w:val="center"/>
        <w:rPr>
          <w:rFonts w:ascii="Calibri" w:hAnsi="Calibri" w:cs="Calibri"/>
          <w:sz w:val="22"/>
          <w:szCs w:val="22"/>
        </w:rPr>
      </w:pPr>
    </w:p>
    <w:p w:rsidR="0042593C" w:rsidRPr="00E90298" w:rsidRDefault="0042593C" w:rsidP="004D7E2C">
      <w:pPr>
        <w:pStyle w:val="Corpodetexto"/>
        <w:jc w:val="center"/>
        <w:rPr>
          <w:rFonts w:ascii="Calibri" w:hAnsi="Calibri" w:cs="Calibri"/>
          <w:sz w:val="22"/>
          <w:szCs w:val="22"/>
        </w:rPr>
      </w:pPr>
    </w:p>
    <w:p w:rsidR="004D7E2C" w:rsidRPr="00E90298" w:rsidRDefault="004D7E2C" w:rsidP="004D7E2C">
      <w:pPr>
        <w:pStyle w:val="Corpodetexto"/>
        <w:jc w:val="center"/>
        <w:rPr>
          <w:rFonts w:ascii="Calibri" w:hAnsi="Calibri" w:cs="Calibri"/>
          <w:sz w:val="22"/>
          <w:szCs w:val="22"/>
        </w:rPr>
      </w:pPr>
    </w:p>
    <w:p w:rsidR="004D7E2C" w:rsidRPr="00E90298" w:rsidRDefault="004D7E2C" w:rsidP="004D7E2C">
      <w:pPr>
        <w:pStyle w:val="Corpodetexto"/>
        <w:jc w:val="center"/>
        <w:rPr>
          <w:rFonts w:ascii="Calibri" w:hAnsi="Calibri" w:cs="Calibri"/>
          <w:sz w:val="22"/>
          <w:szCs w:val="22"/>
        </w:rPr>
      </w:pPr>
      <w:r w:rsidRPr="00E90298">
        <w:rPr>
          <w:rFonts w:ascii="Calibri" w:hAnsi="Calibri" w:cs="Calibri"/>
          <w:sz w:val="22"/>
          <w:szCs w:val="22"/>
        </w:rPr>
        <w:t>Nome, cargo e assinatura</w:t>
      </w:r>
    </w:p>
    <w:p w:rsidR="004D7E2C" w:rsidRPr="00E90298" w:rsidRDefault="004D7E2C" w:rsidP="004D7E2C">
      <w:pPr>
        <w:jc w:val="center"/>
        <w:rPr>
          <w:rFonts w:ascii="Calibri" w:hAnsi="Calibri" w:cs="Calibri"/>
          <w:sz w:val="22"/>
          <w:szCs w:val="22"/>
        </w:rPr>
      </w:pPr>
      <w:r w:rsidRPr="00E90298">
        <w:rPr>
          <w:rFonts w:ascii="Calibri" w:hAnsi="Calibri" w:cs="Calibri"/>
          <w:sz w:val="22"/>
          <w:szCs w:val="22"/>
        </w:rPr>
        <w:t>Razão Social da empresa</w:t>
      </w:r>
    </w:p>
    <w:p w:rsidR="004D7E2C" w:rsidRPr="00E90298" w:rsidRDefault="004D7E2C" w:rsidP="004D7E2C">
      <w:pPr>
        <w:jc w:val="both"/>
        <w:rPr>
          <w:rFonts w:ascii="Calibri" w:hAnsi="Calibri" w:cs="Calibri"/>
          <w:sz w:val="22"/>
          <w:szCs w:val="22"/>
        </w:rPr>
      </w:pPr>
    </w:p>
    <w:p w:rsidR="004D7E2C" w:rsidRPr="00E90298" w:rsidRDefault="004D7E2C" w:rsidP="004D7E2C">
      <w:pPr>
        <w:jc w:val="both"/>
        <w:rPr>
          <w:rFonts w:ascii="Calibri" w:hAnsi="Calibri" w:cs="Calibri"/>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4D7E2C" w:rsidRPr="00E90298" w:rsidRDefault="004D7E2C" w:rsidP="004D7E2C">
      <w:pPr>
        <w:jc w:val="both"/>
        <w:rPr>
          <w:rFonts w:ascii="Calibri" w:hAnsi="Calibri" w:cs="Calibri"/>
          <w:bCs/>
          <w:sz w:val="22"/>
          <w:szCs w:val="22"/>
        </w:rPr>
      </w:pPr>
    </w:p>
    <w:p w:rsidR="00C15682" w:rsidRDefault="00C15682" w:rsidP="004D7E2C">
      <w:pPr>
        <w:jc w:val="center"/>
        <w:rPr>
          <w:rFonts w:ascii="Calibri" w:hAnsi="Calibri" w:cs="Arial"/>
          <w:b/>
          <w:bCs/>
          <w:sz w:val="22"/>
          <w:szCs w:val="22"/>
        </w:rPr>
      </w:pPr>
      <w:bookmarkStart w:id="27" w:name="Anexo_X"/>
    </w:p>
    <w:p w:rsidR="00C15682" w:rsidRDefault="00C15682" w:rsidP="004D7E2C">
      <w:pPr>
        <w:jc w:val="center"/>
        <w:rPr>
          <w:rFonts w:ascii="Calibri" w:hAnsi="Calibri" w:cs="Arial"/>
          <w:b/>
          <w:bCs/>
          <w:sz w:val="22"/>
          <w:szCs w:val="22"/>
        </w:rPr>
      </w:pPr>
    </w:p>
    <w:p w:rsidR="004D7E2C" w:rsidRPr="00E90298" w:rsidRDefault="004D7E2C" w:rsidP="004D7E2C">
      <w:pPr>
        <w:jc w:val="center"/>
        <w:rPr>
          <w:rFonts w:ascii="Calibri" w:hAnsi="Calibri" w:cs="Arial"/>
          <w:b/>
          <w:bCs/>
          <w:sz w:val="22"/>
          <w:szCs w:val="22"/>
        </w:rPr>
      </w:pPr>
      <w:r w:rsidRPr="00E90298">
        <w:rPr>
          <w:rFonts w:ascii="Calibri" w:hAnsi="Calibri" w:cs="Arial"/>
          <w:b/>
          <w:bCs/>
          <w:sz w:val="22"/>
          <w:szCs w:val="22"/>
        </w:rPr>
        <w:lastRenderedPageBreak/>
        <w:t xml:space="preserve">ANEXO </w:t>
      </w:r>
      <w:r w:rsidR="00721148">
        <w:rPr>
          <w:rFonts w:ascii="Calibri" w:hAnsi="Calibri" w:cs="Arial"/>
          <w:b/>
          <w:bCs/>
          <w:sz w:val="22"/>
          <w:szCs w:val="22"/>
        </w:rPr>
        <w:t>I</w:t>
      </w:r>
      <w:r w:rsidRPr="00E90298">
        <w:rPr>
          <w:rFonts w:ascii="Calibri" w:hAnsi="Calibri" w:cs="Arial"/>
          <w:b/>
          <w:bCs/>
          <w:sz w:val="22"/>
          <w:szCs w:val="22"/>
        </w:rPr>
        <w:t>X</w:t>
      </w:r>
      <w:bookmarkEnd w:id="27"/>
    </w:p>
    <w:p w:rsidR="004D7E2C" w:rsidRPr="00E90298" w:rsidRDefault="004D7E2C" w:rsidP="004D7E2C">
      <w:pPr>
        <w:jc w:val="center"/>
        <w:rPr>
          <w:rFonts w:ascii="Calibri" w:hAnsi="Calibri" w:cs="Arial"/>
          <w:b/>
          <w:bCs/>
          <w:sz w:val="22"/>
          <w:szCs w:val="22"/>
        </w:rPr>
      </w:pPr>
      <w:r w:rsidRPr="00E90298">
        <w:rPr>
          <w:rFonts w:ascii="Calibri" w:hAnsi="Calibri" w:cs="Arial"/>
          <w:b/>
          <w:bCs/>
          <w:sz w:val="22"/>
          <w:szCs w:val="22"/>
        </w:rPr>
        <w:t xml:space="preserve">PREGÃO PRESENCIAL Nº </w:t>
      </w:r>
      <w:r w:rsidR="0089616B">
        <w:rPr>
          <w:rFonts w:ascii="Calibri" w:hAnsi="Calibri" w:cs="Arial"/>
          <w:b/>
          <w:sz w:val="22"/>
          <w:szCs w:val="22"/>
          <w:lang w:val="pt-PT"/>
        </w:rPr>
        <w:t>942/2017</w:t>
      </w:r>
    </w:p>
    <w:p w:rsidR="004D7E2C" w:rsidRPr="00E90298" w:rsidRDefault="004D7E2C" w:rsidP="004D7E2C">
      <w:pPr>
        <w:jc w:val="center"/>
        <w:rPr>
          <w:rFonts w:ascii="Calibri" w:hAnsi="Calibri" w:cs="Arial"/>
          <w:b/>
          <w:bCs/>
          <w:sz w:val="22"/>
          <w:szCs w:val="22"/>
        </w:rPr>
      </w:pPr>
    </w:p>
    <w:p w:rsidR="00C15682" w:rsidRDefault="00C15682" w:rsidP="0042593C">
      <w:pPr>
        <w:spacing w:line="360" w:lineRule="auto"/>
        <w:jc w:val="center"/>
        <w:rPr>
          <w:rFonts w:ascii="Calibri" w:hAnsi="Calibri" w:cs="Arial"/>
          <w:sz w:val="22"/>
          <w:szCs w:val="22"/>
        </w:rPr>
      </w:pPr>
    </w:p>
    <w:p w:rsidR="004D7E2C" w:rsidRPr="00E90298" w:rsidRDefault="004D7E2C" w:rsidP="0042593C">
      <w:pPr>
        <w:spacing w:line="360" w:lineRule="auto"/>
        <w:jc w:val="center"/>
        <w:rPr>
          <w:rFonts w:ascii="Calibri" w:hAnsi="Calibri" w:cs="Arial"/>
          <w:sz w:val="22"/>
          <w:szCs w:val="22"/>
        </w:rPr>
      </w:pPr>
      <w:r w:rsidRPr="00E90298">
        <w:rPr>
          <w:rFonts w:ascii="Calibri" w:hAnsi="Calibri" w:cs="Arial"/>
          <w:sz w:val="22"/>
          <w:szCs w:val="22"/>
        </w:rPr>
        <w:t>DECLARAÇÃO COMPROBATÓRIA DE ENQUADRAMENTO NA MICROEMPRESA</w:t>
      </w:r>
    </w:p>
    <w:p w:rsidR="004D7E2C" w:rsidRPr="00E90298" w:rsidRDefault="004D7E2C" w:rsidP="0042593C">
      <w:pPr>
        <w:spacing w:line="360" w:lineRule="auto"/>
        <w:jc w:val="center"/>
        <w:rPr>
          <w:rFonts w:ascii="Calibri" w:hAnsi="Calibri" w:cs="Arial"/>
          <w:sz w:val="22"/>
          <w:szCs w:val="22"/>
        </w:rPr>
      </w:pPr>
      <w:r w:rsidRPr="00E90298">
        <w:rPr>
          <w:rFonts w:ascii="Calibri" w:hAnsi="Calibri" w:cs="Arial"/>
          <w:sz w:val="22"/>
          <w:szCs w:val="22"/>
        </w:rPr>
        <w:t>OU EMPRESA DE PEQUENO PORTE</w:t>
      </w:r>
    </w:p>
    <w:p w:rsidR="004D7E2C" w:rsidRPr="00E90298" w:rsidRDefault="004D7E2C" w:rsidP="0042593C">
      <w:pPr>
        <w:spacing w:line="360" w:lineRule="auto"/>
        <w:jc w:val="center"/>
        <w:rPr>
          <w:rFonts w:ascii="Calibri" w:hAnsi="Calibri" w:cs="Calibri"/>
          <w:b/>
          <w:shadow/>
          <w:sz w:val="22"/>
          <w:szCs w:val="22"/>
        </w:rPr>
      </w:pPr>
    </w:p>
    <w:p w:rsidR="004D7E2C" w:rsidRPr="00E90298" w:rsidRDefault="004D7E2C" w:rsidP="0042593C">
      <w:pPr>
        <w:spacing w:line="360" w:lineRule="auto"/>
        <w:jc w:val="center"/>
        <w:rPr>
          <w:rFonts w:ascii="Calibri" w:hAnsi="Calibri" w:cs="Calibri"/>
          <w:b/>
          <w:sz w:val="22"/>
          <w:szCs w:val="22"/>
        </w:rPr>
      </w:pPr>
    </w:p>
    <w:p w:rsidR="004D7E2C" w:rsidRPr="00E90298" w:rsidRDefault="004D7E2C" w:rsidP="0042593C">
      <w:pPr>
        <w:spacing w:line="360" w:lineRule="auto"/>
        <w:jc w:val="center"/>
        <w:rPr>
          <w:rFonts w:ascii="Calibri" w:hAnsi="Calibri" w:cs="Calibri"/>
          <w:b/>
          <w:sz w:val="22"/>
          <w:szCs w:val="22"/>
        </w:rPr>
      </w:pPr>
    </w:p>
    <w:p w:rsidR="004D7E2C" w:rsidRPr="00E90298" w:rsidRDefault="004D7E2C" w:rsidP="0042593C">
      <w:pPr>
        <w:spacing w:line="360" w:lineRule="auto"/>
        <w:jc w:val="both"/>
        <w:rPr>
          <w:rFonts w:ascii="Calibri" w:hAnsi="Calibri" w:cs="Calibri"/>
          <w:sz w:val="22"/>
          <w:szCs w:val="22"/>
        </w:rPr>
      </w:pPr>
      <w:r w:rsidRPr="00E90298">
        <w:rPr>
          <w:rFonts w:ascii="Calibri" w:hAnsi="Calibri" w:cs="Calibri"/>
          <w:sz w:val="22"/>
          <w:szCs w:val="22"/>
          <w:lang w:val="pt-PT"/>
        </w:rPr>
        <w:tab/>
        <w:t xml:space="preserve">Declaramos para os efeitos do disposto na Lei Complementar 123, de </w:t>
      </w:r>
      <w:r w:rsidRPr="00E90298">
        <w:rPr>
          <w:rFonts w:ascii="Calibri" w:hAnsi="Calibri" w:cs="Calibri"/>
          <w:sz w:val="22"/>
          <w:szCs w:val="22"/>
        </w:rPr>
        <w:t xml:space="preserve">14 de dezembro de 2006, que a Empresa...................................................................., CNPJ ..................................., </w:t>
      </w:r>
      <w:r w:rsidR="00E1660D" w:rsidRPr="00E90298">
        <w:rPr>
          <w:rFonts w:ascii="Calibri" w:hAnsi="Calibri" w:cs="Calibri"/>
          <w:sz w:val="22"/>
          <w:szCs w:val="22"/>
        </w:rPr>
        <w:t>está</w:t>
      </w:r>
      <w:r w:rsidRPr="00E90298">
        <w:rPr>
          <w:rFonts w:ascii="Calibri" w:hAnsi="Calibri" w:cs="Calibri"/>
          <w:sz w:val="22"/>
          <w:szCs w:val="22"/>
        </w:rPr>
        <w:t xml:space="preserve"> enquadrada na categoria.....................................(Pequeno Porte ou Microempresa), conforme determinações estabelecidas na lei nº 9.317, de 05 de dezembro de 1996, que Dispõe sobre o regime tributário das microempresas e das empresas de pequeno porte, institui o Sistema Integrado de Pagamento de Impostos e Contribuições das Microempresas e das Empresas de pequeno Porte - SIMPLES e dá outras providências e alterações posteriores.</w:t>
      </w:r>
    </w:p>
    <w:p w:rsidR="004D7E2C" w:rsidRPr="00E90298" w:rsidRDefault="004D7E2C" w:rsidP="0042593C">
      <w:pPr>
        <w:spacing w:line="360" w:lineRule="auto"/>
        <w:jc w:val="both"/>
        <w:rPr>
          <w:rFonts w:ascii="Calibri" w:hAnsi="Calibri" w:cs="Calibri"/>
          <w:sz w:val="22"/>
          <w:szCs w:val="22"/>
        </w:rPr>
      </w:pPr>
    </w:p>
    <w:p w:rsidR="004D7E2C" w:rsidRPr="00E90298" w:rsidRDefault="004D7E2C" w:rsidP="004D7E2C">
      <w:pPr>
        <w:jc w:val="both"/>
        <w:rPr>
          <w:rFonts w:ascii="Calibri" w:hAnsi="Calibri" w:cs="Calibri"/>
          <w:sz w:val="22"/>
          <w:szCs w:val="22"/>
        </w:rPr>
      </w:pPr>
    </w:p>
    <w:p w:rsidR="004D7E2C" w:rsidRPr="00E90298" w:rsidRDefault="004D7E2C" w:rsidP="004D7E2C">
      <w:pPr>
        <w:jc w:val="both"/>
        <w:rPr>
          <w:rFonts w:ascii="Calibri" w:hAnsi="Calibri" w:cs="Calibri"/>
          <w:sz w:val="22"/>
          <w:szCs w:val="22"/>
          <w:lang w:val="pt-PT"/>
        </w:rPr>
      </w:pPr>
      <w:r w:rsidRPr="00E90298">
        <w:rPr>
          <w:rFonts w:ascii="Calibri" w:hAnsi="Calibri" w:cs="Calibri"/>
          <w:sz w:val="22"/>
          <w:szCs w:val="22"/>
          <w:lang w:val="pt-PT"/>
        </w:rPr>
        <w:t>Local e data, ...................</w:t>
      </w: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sz w:val="22"/>
          <w:szCs w:val="22"/>
          <w:lang w:val="pt-PT"/>
        </w:rPr>
      </w:pPr>
    </w:p>
    <w:p w:rsidR="004D7E2C" w:rsidRPr="00E90298" w:rsidRDefault="004D7E2C" w:rsidP="004D7E2C">
      <w:pPr>
        <w:jc w:val="both"/>
        <w:rPr>
          <w:rFonts w:ascii="Calibri" w:hAnsi="Calibri" w:cs="Calibri"/>
          <w:b/>
          <w:sz w:val="22"/>
          <w:szCs w:val="22"/>
          <w:lang w:val="pt-PT"/>
        </w:rPr>
      </w:pPr>
    </w:p>
    <w:p w:rsidR="004D7E2C" w:rsidRPr="00E90298" w:rsidRDefault="004D7E2C" w:rsidP="004D7E2C">
      <w:pPr>
        <w:jc w:val="center"/>
        <w:rPr>
          <w:rFonts w:ascii="Calibri" w:hAnsi="Calibri" w:cs="Calibri"/>
          <w:b/>
          <w:sz w:val="22"/>
          <w:szCs w:val="22"/>
        </w:rPr>
      </w:pPr>
      <w:r w:rsidRPr="00E90298">
        <w:rPr>
          <w:rFonts w:ascii="Calibri" w:hAnsi="Calibri" w:cs="Calibri"/>
          <w:b/>
          <w:sz w:val="22"/>
          <w:szCs w:val="22"/>
        </w:rPr>
        <w:t>NOME E ASSINATURA DO</w:t>
      </w:r>
    </w:p>
    <w:p w:rsidR="004D7E2C" w:rsidRPr="00E90298" w:rsidRDefault="004D7E2C" w:rsidP="004D7E2C">
      <w:pPr>
        <w:pStyle w:val="Ttulo8"/>
        <w:tabs>
          <w:tab w:val="clear" w:pos="0"/>
          <w:tab w:val="num" w:pos="1440"/>
        </w:tabs>
        <w:ind w:left="1440" w:hanging="1440"/>
        <w:rPr>
          <w:rFonts w:ascii="Calibri" w:hAnsi="Calibri" w:cs="Calibri"/>
          <w:szCs w:val="22"/>
        </w:rPr>
      </w:pPr>
      <w:r w:rsidRPr="00E90298">
        <w:rPr>
          <w:rFonts w:ascii="Calibri" w:hAnsi="Calibri" w:cs="Calibri"/>
          <w:szCs w:val="22"/>
        </w:rPr>
        <w:t>REPRESENTANTE DA EMPRESA</w:t>
      </w: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r w:rsidRPr="00E90298">
        <w:rPr>
          <w:rFonts w:ascii="Calibri" w:hAnsi="Calibri" w:cs="Calibri"/>
          <w:b/>
          <w:sz w:val="22"/>
          <w:szCs w:val="22"/>
        </w:rPr>
        <w:t>OBS: PODE SER APRESENTADA A PRESENTE DECLARAÇÃO OU COMPROVAÇÃO DO ENQUADRAMENTO EMITIDO PELA SECRETARIA DA RECEITA FEDERAL.</w:t>
      </w:r>
    </w:p>
    <w:p w:rsidR="004D7E2C" w:rsidRPr="00E90298" w:rsidRDefault="004D7E2C" w:rsidP="004D7E2C">
      <w:pPr>
        <w:jc w:val="both"/>
        <w:rPr>
          <w:rFonts w:ascii="Calibri" w:hAnsi="Calibri" w:cs="Calibri"/>
          <w:b/>
          <w:sz w:val="22"/>
          <w:szCs w:val="22"/>
        </w:rPr>
      </w:pPr>
    </w:p>
    <w:p w:rsidR="004D7E2C" w:rsidRPr="00E90298" w:rsidRDefault="004D7E2C" w:rsidP="004D7E2C">
      <w:pPr>
        <w:jc w:val="both"/>
        <w:rPr>
          <w:rFonts w:ascii="Calibri" w:hAnsi="Calibri" w:cs="Calibri"/>
          <w:b/>
          <w:sz w:val="22"/>
          <w:szCs w:val="22"/>
        </w:rPr>
      </w:pPr>
    </w:p>
    <w:p w:rsidR="00A2368D" w:rsidRPr="00E90298" w:rsidRDefault="00A2368D" w:rsidP="00A2368D">
      <w:pPr>
        <w:jc w:val="center"/>
        <w:rPr>
          <w:rFonts w:ascii="Calibri" w:hAnsi="Calibri" w:cs="Arial"/>
          <w:b/>
          <w:bCs/>
          <w:sz w:val="22"/>
          <w:szCs w:val="22"/>
        </w:rPr>
      </w:pPr>
      <w:r w:rsidRPr="00E90298">
        <w:rPr>
          <w:rFonts w:ascii="Calibri" w:hAnsi="Calibri" w:cs="Calibri"/>
          <w:b/>
          <w:sz w:val="22"/>
          <w:szCs w:val="22"/>
        </w:rPr>
        <w:br w:type="page"/>
      </w:r>
      <w:bookmarkStart w:id="28" w:name="Anexo_XI"/>
      <w:r w:rsidRPr="00E90298">
        <w:rPr>
          <w:rFonts w:ascii="Calibri" w:hAnsi="Calibri" w:cs="Arial"/>
          <w:b/>
          <w:bCs/>
          <w:sz w:val="22"/>
          <w:szCs w:val="22"/>
        </w:rPr>
        <w:lastRenderedPageBreak/>
        <w:t>ANEXO X</w:t>
      </w:r>
      <w:bookmarkEnd w:id="28"/>
    </w:p>
    <w:p w:rsidR="00A2368D" w:rsidRPr="00E90298" w:rsidRDefault="00A2368D" w:rsidP="00A2368D">
      <w:pPr>
        <w:jc w:val="center"/>
        <w:rPr>
          <w:rFonts w:ascii="Calibri" w:hAnsi="Calibri" w:cs="Arial"/>
          <w:b/>
          <w:bCs/>
          <w:sz w:val="22"/>
          <w:szCs w:val="22"/>
        </w:rPr>
      </w:pPr>
      <w:r w:rsidRPr="00E90298">
        <w:rPr>
          <w:rFonts w:ascii="Calibri" w:hAnsi="Calibri" w:cs="Arial"/>
          <w:b/>
          <w:bCs/>
          <w:sz w:val="22"/>
          <w:szCs w:val="22"/>
        </w:rPr>
        <w:t xml:space="preserve">PREGÃO PRESENCIAL Nº </w:t>
      </w:r>
      <w:r w:rsidR="0089616B">
        <w:rPr>
          <w:rFonts w:ascii="Calibri" w:hAnsi="Calibri" w:cs="Arial"/>
          <w:b/>
          <w:sz w:val="22"/>
          <w:szCs w:val="22"/>
          <w:lang w:val="pt-PT"/>
        </w:rPr>
        <w:t>942/2017</w:t>
      </w:r>
    </w:p>
    <w:p w:rsidR="00A2368D" w:rsidRPr="00E90298" w:rsidRDefault="00A2368D" w:rsidP="00A2368D">
      <w:pPr>
        <w:jc w:val="center"/>
        <w:rPr>
          <w:rFonts w:ascii="Calibri" w:hAnsi="Calibri" w:cs="Arial"/>
          <w:b/>
          <w:bCs/>
          <w:sz w:val="22"/>
          <w:szCs w:val="22"/>
        </w:rPr>
      </w:pPr>
    </w:p>
    <w:p w:rsidR="00C15682" w:rsidRDefault="00C15682" w:rsidP="00A2368D">
      <w:pPr>
        <w:jc w:val="center"/>
        <w:rPr>
          <w:rFonts w:ascii="Calibri" w:hAnsi="Calibri" w:cs="Arial"/>
          <w:sz w:val="22"/>
          <w:szCs w:val="22"/>
        </w:rPr>
      </w:pPr>
    </w:p>
    <w:p w:rsidR="00C15682" w:rsidRDefault="00C15682" w:rsidP="00A2368D">
      <w:pPr>
        <w:jc w:val="center"/>
        <w:rPr>
          <w:rFonts w:ascii="Calibri" w:hAnsi="Calibri" w:cs="Arial"/>
          <w:sz w:val="22"/>
          <w:szCs w:val="22"/>
        </w:rPr>
      </w:pPr>
    </w:p>
    <w:p w:rsidR="00A2368D" w:rsidRPr="00E90298" w:rsidRDefault="00A2368D" w:rsidP="00A2368D">
      <w:pPr>
        <w:jc w:val="center"/>
        <w:rPr>
          <w:rFonts w:ascii="Calibri" w:hAnsi="Calibri" w:cs="Arial"/>
          <w:sz w:val="22"/>
          <w:szCs w:val="22"/>
        </w:rPr>
      </w:pPr>
      <w:r w:rsidRPr="00E90298">
        <w:rPr>
          <w:rFonts w:ascii="Calibri" w:hAnsi="Calibri" w:cs="Arial"/>
          <w:sz w:val="22"/>
          <w:szCs w:val="22"/>
        </w:rPr>
        <w:t>DECLARAÇÃO DE CUMPRIMENTO DAS CONDIÇÕES DE HABILITAÇÃO</w:t>
      </w:r>
    </w:p>
    <w:p w:rsidR="00A2368D" w:rsidRPr="00E90298" w:rsidRDefault="00A2368D" w:rsidP="00A2368D">
      <w:pPr>
        <w:jc w:val="center"/>
        <w:rPr>
          <w:rFonts w:ascii="Calibri" w:hAnsi="Calibri" w:cs="Arial"/>
          <w:sz w:val="22"/>
          <w:szCs w:val="22"/>
        </w:rPr>
      </w:pPr>
    </w:p>
    <w:p w:rsidR="00A2368D" w:rsidRPr="00E90298" w:rsidRDefault="00A2368D" w:rsidP="00A2368D">
      <w:pPr>
        <w:suppressAutoHyphens w:val="0"/>
        <w:spacing w:before="100"/>
        <w:jc w:val="center"/>
        <w:rPr>
          <w:rFonts w:ascii="Calibri" w:hAnsi="Calibri" w:cs="Calibri"/>
          <w:sz w:val="22"/>
          <w:szCs w:val="22"/>
          <w:lang w:val="pt-PT"/>
        </w:rPr>
      </w:pPr>
    </w:p>
    <w:p w:rsidR="00A2368D" w:rsidRPr="00E90298" w:rsidRDefault="00A2368D" w:rsidP="00A2368D">
      <w:pPr>
        <w:suppressAutoHyphens w:val="0"/>
        <w:spacing w:before="100"/>
        <w:rPr>
          <w:rFonts w:ascii="Calibri" w:hAnsi="Calibri" w:cs="Calibri"/>
          <w:b/>
          <w:bCs/>
          <w:sz w:val="22"/>
          <w:szCs w:val="22"/>
          <w:lang w:val="pt-PT"/>
        </w:rPr>
      </w:pPr>
      <w:r w:rsidRPr="00E90298">
        <w:rPr>
          <w:rFonts w:ascii="Calibri" w:hAnsi="Calibri" w:cs="Calibri"/>
          <w:b/>
          <w:bCs/>
          <w:sz w:val="22"/>
          <w:szCs w:val="22"/>
          <w:lang w:val="pt-PT"/>
        </w:rPr>
        <w:t>NOME/RAZÃO SOCIAL DA EMPRESA: .....................</w:t>
      </w:r>
    </w:p>
    <w:p w:rsidR="00A2368D" w:rsidRPr="00E90298" w:rsidRDefault="00A2368D" w:rsidP="00A2368D">
      <w:pPr>
        <w:suppressAutoHyphens w:val="0"/>
        <w:spacing w:before="100"/>
        <w:rPr>
          <w:rFonts w:ascii="Calibri" w:hAnsi="Calibri" w:cs="Calibri"/>
          <w:b/>
          <w:bCs/>
          <w:sz w:val="22"/>
          <w:szCs w:val="22"/>
          <w:lang w:val="pt-PT"/>
        </w:rPr>
      </w:pPr>
      <w:r w:rsidRPr="00E90298">
        <w:rPr>
          <w:rFonts w:ascii="Calibri" w:hAnsi="Calibri" w:cs="Calibri"/>
          <w:b/>
          <w:bCs/>
          <w:sz w:val="22"/>
          <w:szCs w:val="22"/>
          <w:lang w:val="pt-PT"/>
        </w:rPr>
        <w:t>CGC/CNPJ: ..........................</w:t>
      </w:r>
    </w:p>
    <w:p w:rsidR="00A2368D" w:rsidRPr="00E90298" w:rsidRDefault="00A2368D" w:rsidP="00A2368D">
      <w:pPr>
        <w:suppressAutoHyphens w:val="0"/>
        <w:spacing w:before="100"/>
        <w:rPr>
          <w:rFonts w:ascii="Calibri" w:hAnsi="Calibri" w:cs="Calibri"/>
          <w:b/>
          <w:bCs/>
          <w:sz w:val="22"/>
          <w:szCs w:val="22"/>
          <w:lang w:val="pt-PT"/>
        </w:rPr>
      </w:pPr>
      <w:r w:rsidRPr="00E90298">
        <w:rPr>
          <w:rFonts w:ascii="Calibri" w:hAnsi="Calibri" w:cs="Calibri"/>
          <w:b/>
          <w:bCs/>
          <w:sz w:val="22"/>
          <w:szCs w:val="22"/>
          <w:lang w:val="pt-PT"/>
        </w:rPr>
        <w:t>ENDEREÇO: ........................</w:t>
      </w:r>
    </w:p>
    <w:p w:rsidR="00A2368D" w:rsidRPr="00E90298" w:rsidRDefault="00A2368D" w:rsidP="00A2368D">
      <w:pPr>
        <w:suppressAutoHyphens w:val="0"/>
        <w:spacing w:before="100"/>
        <w:jc w:val="center"/>
        <w:rPr>
          <w:rFonts w:ascii="Calibri" w:hAnsi="Calibri" w:cs="Calibri"/>
          <w:sz w:val="22"/>
          <w:szCs w:val="22"/>
          <w:lang w:val="pt-PT"/>
        </w:rPr>
      </w:pPr>
    </w:p>
    <w:p w:rsidR="00A2368D" w:rsidRPr="00E90298" w:rsidRDefault="00A2368D" w:rsidP="0042593C">
      <w:pPr>
        <w:suppressAutoHyphens w:val="0"/>
        <w:spacing w:before="100" w:line="360" w:lineRule="auto"/>
        <w:jc w:val="center"/>
        <w:rPr>
          <w:rFonts w:ascii="Calibri" w:hAnsi="Calibri" w:cs="Calibri"/>
          <w:b/>
          <w:bCs/>
          <w:sz w:val="22"/>
          <w:szCs w:val="22"/>
          <w:lang w:val="pt-PT"/>
        </w:rPr>
      </w:pPr>
    </w:p>
    <w:p w:rsidR="00A2368D" w:rsidRPr="00E90298" w:rsidRDefault="00A2368D" w:rsidP="0042593C">
      <w:pPr>
        <w:suppressAutoHyphens w:val="0"/>
        <w:spacing w:before="100" w:line="360" w:lineRule="auto"/>
        <w:jc w:val="center"/>
        <w:rPr>
          <w:rFonts w:ascii="Calibri" w:hAnsi="Calibri" w:cs="Calibri"/>
          <w:sz w:val="22"/>
          <w:szCs w:val="22"/>
          <w:lang w:val="pt-PT"/>
        </w:rPr>
      </w:pPr>
    </w:p>
    <w:p w:rsidR="00A2368D" w:rsidRPr="00E90298" w:rsidRDefault="00A2368D" w:rsidP="0042593C">
      <w:pPr>
        <w:suppressAutoHyphens w:val="0"/>
        <w:spacing w:before="100" w:line="360" w:lineRule="auto"/>
        <w:jc w:val="both"/>
        <w:rPr>
          <w:rFonts w:ascii="Calibri" w:hAnsi="Calibri" w:cs="Calibri"/>
          <w:sz w:val="22"/>
          <w:szCs w:val="22"/>
          <w:lang w:val="pt-PT"/>
        </w:rPr>
      </w:pPr>
      <w:r w:rsidRPr="00E90298">
        <w:rPr>
          <w:rFonts w:ascii="Calibri" w:hAnsi="Calibri" w:cs="Calibri"/>
          <w:sz w:val="22"/>
          <w:szCs w:val="22"/>
          <w:lang w:val="pt-PT"/>
        </w:rPr>
        <w:tab/>
        <w:t xml:space="preserve">Declaramos para efeitos do atendimento do subitem </w:t>
      </w:r>
      <w:hyperlink w:anchor="N_522" w:history="1">
        <w:r w:rsidR="00E96684" w:rsidRPr="00E90298">
          <w:rPr>
            <w:rStyle w:val="Hyperlink"/>
            <w:rFonts w:ascii="Calibri" w:hAnsi="Calibri" w:cs="Calibri"/>
            <w:sz w:val="22"/>
            <w:szCs w:val="22"/>
            <w:lang w:val="pt-PT"/>
          </w:rPr>
          <w:t>5</w:t>
        </w:r>
        <w:r w:rsidRPr="00E90298">
          <w:rPr>
            <w:rStyle w:val="Hyperlink"/>
            <w:rFonts w:ascii="Calibri" w:hAnsi="Calibri" w:cs="Calibri"/>
            <w:sz w:val="22"/>
            <w:szCs w:val="22"/>
            <w:lang w:val="pt-PT"/>
          </w:rPr>
          <w:t>.</w:t>
        </w:r>
        <w:r w:rsidR="002B1C57">
          <w:rPr>
            <w:rStyle w:val="Hyperlink"/>
            <w:rFonts w:ascii="Calibri" w:hAnsi="Calibri" w:cs="Calibri"/>
            <w:sz w:val="22"/>
            <w:szCs w:val="22"/>
            <w:lang w:val="pt-PT"/>
          </w:rPr>
          <w:t>2</w:t>
        </w:r>
        <w:r w:rsidRPr="00E90298">
          <w:rPr>
            <w:rStyle w:val="Hyperlink"/>
            <w:rFonts w:ascii="Calibri" w:hAnsi="Calibri" w:cs="Calibri"/>
            <w:sz w:val="22"/>
            <w:szCs w:val="22"/>
            <w:lang w:val="pt-PT"/>
          </w:rPr>
          <w:t>,</w:t>
        </w:r>
      </w:hyperlink>
      <w:r w:rsidRPr="00E90298">
        <w:rPr>
          <w:rFonts w:ascii="Calibri" w:hAnsi="Calibri" w:cs="Calibri"/>
          <w:sz w:val="22"/>
          <w:szCs w:val="22"/>
          <w:lang w:val="pt-PT"/>
        </w:rPr>
        <w:t xml:space="preserve"> do Edital de Pregão nº </w:t>
      </w:r>
      <w:r w:rsidR="00AD3F8E">
        <w:rPr>
          <w:rFonts w:ascii="Calibri" w:hAnsi="Calibri" w:cs="Calibri"/>
          <w:sz w:val="22"/>
          <w:szCs w:val="22"/>
          <w:lang w:val="pt-PT"/>
        </w:rPr>
        <w:t>205/2016</w:t>
      </w:r>
      <w:r w:rsidRPr="00E90298">
        <w:rPr>
          <w:rFonts w:ascii="Calibri" w:hAnsi="Calibri" w:cs="Calibri"/>
          <w:sz w:val="22"/>
          <w:szCs w:val="22"/>
          <w:lang w:val="pt-PT"/>
        </w:rPr>
        <w:t>, instaurado pela Fundação Universidade do Estado de Santa Catarina - UDESC, conforme exigido pelo inciso VII, do art. 4º, da Lei Federal nº 10.520, de 17 de julho de 2002, que atendemos plenamente as condições de habilitação estabelecidas neste Edital.</w:t>
      </w:r>
    </w:p>
    <w:p w:rsidR="00A2368D" w:rsidRPr="00E90298" w:rsidRDefault="00A2368D" w:rsidP="0042593C">
      <w:pPr>
        <w:suppressAutoHyphens w:val="0"/>
        <w:spacing w:before="100" w:line="360" w:lineRule="auto"/>
        <w:jc w:val="center"/>
        <w:rPr>
          <w:rFonts w:ascii="Calibri" w:hAnsi="Calibri" w:cs="Calibri"/>
          <w:sz w:val="22"/>
          <w:szCs w:val="22"/>
          <w:lang w:val="pt-PT"/>
        </w:rPr>
      </w:pPr>
    </w:p>
    <w:p w:rsidR="00A2368D" w:rsidRPr="00E90298" w:rsidRDefault="00A2368D" w:rsidP="00A2368D">
      <w:pPr>
        <w:suppressAutoHyphens w:val="0"/>
        <w:spacing w:before="100"/>
        <w:jc w:val="center"/>
        <w:rPr>
          <w:rFonts w:ascii="Calibri" w:hAnsi="Calibri" w:cs="Calibri"/>
          <w:sz w:val="22"/>
          <w:szCs w:val="22"/>
          <w:lang w:val="pt-PT"/>
        </w:rPr>
      </w:pPr>
      <w:r w:rsidRPr="00E90298">
        <w:rPr>
          <w:rFonts w:ascii="Calibri" w:hAnsi="Calibri" w:cs="Calibri"/>
          <w:sz w:val="22"/>
          <w:szCs w:val="22"/>
          <w:lang w:val="pt-PT"/>
        </w:rPr>
        <w:t>Local e data, ...................</w:t>
      </w:r>
    </w:p>
    <w:p w:rsidR="00A2368D" w:rsidRPr="00E90298" w:rsidRDefault="00A2368D" w:rsidP="00A2368D">
      <w:pPr>
        <w:suppressAutoHyphens w:val="0"/>
        <w:spacing w:before="100"/>
        <w:jc w:val="center"/>
        <w:rPr>
          <w:rFonts w:ascii="Calibri" w:hAnsi="Calibri" w:cs="Calibri"/>
          <w:sz w:val="22"/>
          <w:szCs w:val="22"/>
          <w:lang w:val="pt-PT"/>
        </w:rPr>
      </w:pPr>
    </w:p>
    <w:p w:rsidR="00A2368D" w:rsidRPr="00E90298" w:rsidRDefault="00A2368D" w:rsidP="00A2368D">
      <w:pPr>
        <w:suppressAutoHyphens w:val="0"/>
        <w:spacing w:before="100"/>
        <w:jc w:val="center"/>
        <w:rPr>
          <w:rFonts w:ascii="Calibri" w:hAnsi="Calibri" w:cs="Calibri"/>
          <w:b/>
          <w:bCs/>
          <w:sz w:val="22"/>
          <w:szCs w:val="22"/>
        </w:rPr>
      </w:pPr>
    </w:p>
    <w:p w:rsidR="00A2368D" w:rsidRPr="00E90298" w:rsidRDefault="00A2368D" w:rsidP="00A2368D">
      <w:pPr>
        <w:suppressAutoHyphens w:val="0"/>
        <w:spacing w:before="100"/>
        <w:jc w:val="center"/>
        <w:rPr>
          <w:rFonts w:ascii="Calibri" w:hAnsi="Calibri" w:cs="Calibri"/>
          <w:b/>
          <w:bCs/>
          <w:sz w:val="22"/>
          <w:szCs w:val="22"/>
        </w:rPr>
      </w:pPr>
    </w:p>
    <w:p w:rsidR="00A2368D" w:rsidRPr="00E90298" w:rsidRDefault="00A2368D" w:rsidP="00A2368D">
      <w:pPr>
        <w:suppressAutoHyphens w:val="0"/>
        <w:spacing w:before="100"/>
        <w:jc w:val="center"/>
        <w:rPr>
          <w:rFonts w:ascii="Calibri" w:hAnsi="Calibri" w:cs="Calibri"/>
          <w:b/>
          <w:bCs/>
          <w:sz w:val="22"/>
          <w:szCs w:val="22"/>
        </w:rPr>
      </w:pPr>
    </w:p>
    <w:p w:rsidR="00A2368D" w:rsidRPr="00E90298" w:rsidRDefault="00A2368D" w:rsidP="00A2368D">
      <w:pPr>
        <w:suppressAutoHyphens w:val="0"/>
        <w:spacing w:before="100"/>
        <w:jc w:val="center"/>
        <w:rPr>
          <w:rFonts w:ascii="Calibri" w:hAnsi="Calibri" w:cs="Calibri"/>
          <w:b/>
          <w:bCs/>
          <w:sz w:val="22"/>
          <w:szCs w:val="22"/>
        </w:rPr>
      </w:pPr>
    </w:p>
    <w:p w:rsidR="00A2368D" w:rsidRPr="00E90298" w:rsidRDefault="00A2368D" w:rsidP="00A2368D">
      <w:pPr>
        <w:suppressAutoHyphens w:val="0"/>
        <w:spacing w:before="100"/>
        <w:jc w:val="center"/>
        <w:rPr>
          <w:rFonts w:ascii="Calibri" w:hAnsi="Calibri" w:cs="Calibri"/>
          <w:b/>
          <w:bCs/>
          <w:sz w:val="22"/>
          <w:szCs w:val="22"/>
        </w:rPr>
      </w:pPr>
      <w:r w:rsidRPr="00E90298">
        <w:rPr>
          <w:rFonts w:ascii="Calibri" w:hAnsi="Calibri" w:cs="Calibri"/>
          <w:b/>
          <w:bCs/>
          <w:sz w:val="22"/>
          <w:szCs w:val="22"/>
        </w:rPr>
        <w:t>NOME E ASSINATURA DO</w:t>
      </w:r>
    </w:p>
    <w:p w:rsidR="00A2368D" w:rsidRPr="00E90298" w:rsidRDefault="00A2368D" w:rsidP="00A2368D">
      <w:pPr>
        <w:suppressAutoHyphens w:val="0"/>
        <w:spacing w:before="100"/>
        <w:jc w:val="center"/>
        <w:rPr>
          <w:rFonts w:ascii="Calibri" w:hAnsi="Calibri" w:cs="Calibri"/>
          <w:b/>
          <w:bCs/>
          <w:sz w:val="22"/>
          <w:szCs w:val="22"/>
        </w:rPr>
      </w:pPr>
      <w:r w:rsidRPr="00E90298">
        <w:rPr>
          <w:rFonts w:ascii="Calibri" w:hAnsi="Calibri" w:cs="Calibri"/>
          <w:b/>
          <w:bCs/>
          <w:sz w:val="22"/>
          <w:szCs w:val="22"/>
        </w:rPr>
        <w:t>REPRESENTANTE DA EMPRESA</w:t>
      </w:r>
    </w:p>
    <w:p w:rsidR="00A36649" w:rsidRDefault="00A36649" w:rsidP="009916AB">
      <w:pPr>
        <w:rPr>
          <w:rFonts w:ascii="Calibri" w:hAnsi="Calibri"/>
          <w:sz w:val="22"/>
          <w:szCs w:val="22"/>
        </w:rPr>
      </w:pPr>
    </w:p>
    <w:p w:rsidR="001522EA" w:rsidRDefault="001522EA" w:rsidP="009916AB">
      <w:pPr>
        <w:rPr>
          <w:rFonts w:ascii="Calibri" w:hAnsi="Calibri"/>
          <w:sz w:val="22"/>
          <w:szCs w:val="22"/>
        </w:rPr>
      </w:pPr>
    </w:p>
    <w:p w:rsidR="001522EA" w:rsidRDefault="001522EA"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p w:rsidR="00BC1721" w:rsidRDefault="00BC1721" w:rsidP="009916AB">
      <w:pPr>
        <w:rPr>
          <w:rFonts w:ascii="Calibri" w:hAnsi="Calibri"/>
          <w:sz w:val="22"/>
          <w:szCs w:val="22"/>
        </w:rPr>
      </w:pPr>
    </w:p>
    <w:sectPr w:rsidR="00BC1721" w:rsidSect="0036474A">
      <w:headerReference w:type="default" r:id="rId31"/>
      <w:footerReference w:type="default" r:id="rId32"/>
      <w:footnotePr>
        <w:pos w:val="beneathText"/>
      </w:footnotePr>
      <w:pgSz w:w="11905" w:h="16837" w:code="9"/>
      <w:pgMar w:top="1418" w:right="851" w:bottom="1361" w:left="1247" w:header="425" w:footer="10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60A" w:rsidRDefault="00A2460A">
      <w:r>
        <w:separator/>
      </w:r>
    </w:p>
  </w:endnote>
  <w:endnote w:type="continuationSeparator" w:id="0">
    <w:p w:rsidR="00A2460A" w:rsidRDefault="00A246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imes New (W1)">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FEC" w:rsidRDefault="00942FEC">
    <w:pPr>
      <w:rPr>
        <w:rFonts w:ascii="Arial" w:hAnsi="Arial" w:cs="Arial"/>
        <w:sz w:val="16"/>
      </w:rPr>
    </w:pPr>
    <w:r>
      <w:rPr>
        <w:sz w:val="14"/>
      </w:rPr>
      <w:t xml:space="preserve">                                                                                                                     </w:t>
    </w:r>
    <w:r>
      <w:rPr>
        <w:rFonts w:ascii="Arial" w:hAnsi="Arial" w:cs="Arial"/>
        <w:sz w:val="16"/>
      </w:rPr>
      <w:t xml:space="preserve">Página </w:t>
    </w:r>
    <w:r w:rsidR="00417D18">
      <w:rPr>
        <w:rFonts w:ascii="Arial" w:hAnsi="Arial" w:cs="Arial"/>
        <w:sz w:val="16"/>
      </w:rPr>
      <w:fldChar w:fldCharType="begin"/>
    </w:r>
    <w:r>
      <w:rPr>
        <w:rFonts w:ascii="Arial" w:hAnsi="Arial" w:cs="Arial"/>
        <w:sz w:val="16"/>
      </w:rPr>
      <w:instrText xml:space="preserve"> PAGE </w:instrText>
    </w:r>
    <w:r w:rsidR="00417D18">
      <w:rPr>
        <w:rFonts w:ascii="Arial" w:hAnsi="Arial" w:cs="Arial"/>
        <w:sz w:val="16"/>
      </w:rPr>
      <w:fldChar w:fldCharType="separate"/>
    </w:r>
    <w:r w:rsidR="009F7E13">
      <w:rPr>
        <w:rFonts w:ascii="Arial" w:hAnsi="Arial" w:cs="Arial"/>
        <w:noProof/>
        <w:sz w:val="16"/>
      </w:rPr>
      <w:t>26</w:t>
    </w:r>
    <w:r w:rsidR="00417D18">
      <w:rPr>
        <w:rFonts w:ascii="Arial" w:hAnsi="Arial" w:cs="Arial"/>
        <w:sz w:val="16"/>
      </w:rPr>
      <w:fldChar w:fldCharType="end"/>
    </w:r>
    <w:r>
      <w:rPr>
        <w:rFonts w:ascii="Arial" w:hAnsi="Arial" w:cs="Arial"/>
        <w:sz w:val="16"/>
      </w:rPr>
      <w:t xml:space="preserve"> de </w:t>
    </w:r>
    <w:r w:rsidR="00417D18">
      <w:rPr>
        <w:rFonts w:ascii="Arial" w:hAnsi="Arial" w:cs="Arial"/>
        <w:sz w:val="16"/>
      </w:rPr>
      <w:fldChar w:fldCharType="begin"/>
    </w:r>
    <w:r>
      <w:rPr>
        <w:rFonts w:ascii="Arial" w:hAnsi="Arial" w:cs="Arial"/>
        <w:sz w:val="16"/>
      </w:rPr>
      <w:instrText xml:space="preserve"> NUMPAGE \*Arabic </w:instrText>
    </w:r>
    <w:r w:rsidR="00417D18">
      <w:rPr>
        <w:rFonts w:ascii="Arial" w:hAnsi="Arial" w:cs="Arial"/>
        <w:sz w:val="16"/>
      </w:rPr>
      <w:fldChar w:fldCharType="separate"/>
    </w:r>
    <w:r w:rsidR="005A2817">
      <w:rPr>
        <w:rFonts w:ascii="Arial" w:hAnsi="Arial" w:cs="Arial"/>
        <w:noProof/>
        <w:sz w:val="16"/>
      </w:rPr>
      <w:t>31</w:t>
    </w:r>
    <w:r w:rsidR="00417D18">
      <w:rPr>
        <w:rFonts w:ascii="Arial" w:hAnsi="Arial" w:cs="Arial"/>
        <w:sz w:val="16"/>
      </w:rPr>
      <w:fldChar w:fldCharType="end"/>
    </w:r>
    <w:r>
      <w:rPr>
        <w:rFonts w:ascii="Arial" w:hAnsi="Arial" w:cs="Arial"/>
        <w:sz w:val="16"/>
      </w:rPr>
      <w:t xml:space="preserve">                                                                               </w:t>
    </w:r>
    <w:r w:rsidR="00417D18" w:rsidRPr="00417D18">
      <w:rPr>
        <w:sz w:val="14"/>
      </w:rPr>
      <w:pict>
        <v:shapetype id="_x0000_t202" coordsize="21600,21600" o:spt="202" path="m,l,21600r21600,l21600,xe">
          <v:stroke joinstyle="miter"/>
          <v:path gradientshapeok="t" o:connecttype="rect"/>
        </v:shapetype>
        <v:shape id="_x0000_s2056" type="#_x0000_t202" style="position:absolute;margin-left:6.5pt;margin-top:.1pt;width:37.25pt;height:10.95pt;z-index:251657728;mso-wrap-distance-left:0;mso-wrap-distance-right:0;mso-position-horizontal-relative:margin;mso-position-vertical-relative:text" stroked="f">
          <v:fill color2="black"/>
          <v:textbox style="mso-next-textbox:#_x0000_s2056" inset="0,0,0,0">
            <w:txbxContent>
              <w:p w:rsidR="00942FEC" w:rsidRDefault="00942FEC">
                <w:pPr>
                  <w:rPr>
                    <w:rStyle w:val="Nmerodepgina"/>
                  </w:rPr>
                </w:pPr>
                <w:r>
                  <w:rPr>
                    <w:rStyle w:val="Nmerodepgina"/>
                  </w:rPr>
                  <w:t xml:space="preserve">      </w:t>
                </w: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649" w:rsidRPr="0036474A" w:rsidRDefault="00A36649">
    <w:pPr>
      <w:rPr>
        <w:rFonts w:ascii="Calibri" w:hAnsi="Calibri" w:cs="Arial"/>
        <w:sz w:val="16"/>
      </w:rPr>
    </w:pPr>
    <w:r w:rsidRPr="0036474A">
      <w:rPr>
        <w:rFonts w:ascii="Calibri" w:hAnsi="Calibri"/>
        <w:sz w:val="14"/>
      </w:rPr>
      <w:t xml:space="preserve">                                                                                                                     </w:t>
    </w:r>
    <w:r w:rsidRPr="0036474A">
      <w:rPr>
        <w:rFonts w:ascii="Calibri" w:hAnsi="Calibri" w:cs="Arial"/>
        <w:sz w:val="16"/>
      </w:rPr>
      <w:t xml:space="preserve">Página </w:t>
    </w:r>
    <w:r w:rsidR="00417D18" w:rsidRPr="0036474A">
      <w:rPr>
        <w:rFonts w:ascii="Calibri" w:hAnsi="Calibri" w:cs="Arial"/>
        <w:sz w:val="16"/>
      </w:rPr>
      <w:fldChar w:fldCharType="begin"/>
    </w:r>
    <w:r w:rsidRPr="0036474A">
      <w:rPr>
        <w:rFonts w:ascii="Calibri" w:hAnsi="Calibri" w:cs="Arial"/>
        <w:sz w:val="16"/>
      </w:rPr>
      <w:instrText xml:space="preserve"> PAGE </w:instrText>
    </w:r>
    <w:r w:rsidR="00417D18" w:rsidRPr="0036474A">
      <w:rPr>
        <w:rFonts w:ascii="Calibri" w:hAnsi="Calibri" w:cs="Arial"/>
        <w:sz w:val="16"/>
      </w:rPr>
      <w:fldChar w:fldCharType="separate"/>
    </w:r>
    <w:r w:rsidR="009F7E13">
      <w:rPr>
        <w:rFonts w:ascii="Calibri" w:hAnsi="Calibri" w:cs="Arial"/>
        <w:noProof/>
        <w:sz w:val="16"/>
      </w:rPr>
      <w:t>27</w:t>
    </w:r>
    <w:r w:rsidR="00417D18" w:rsidRPr="0036474A">
      <w:rPr>
        <w:rFonts w:ascii="Calibri" w:hAnsi="Calibri" w:cs="Arial"/>
        <w:sz w:val="16"/>
      </w:rPr>
      <w:fldChar w:fldCharType="end"/>
    </w:r>
    <w:r w:rsidRPr="0036474A">
      <w:rPr>
        <w:rFonts w:ascii="Calibri" w:hAnsi="Calibri" w:cs="Arial"/>
        <w:sz w:val="16"/>
      </w:rPr>
      <w:t xml:space="preserve"> de </w:t>
    </w:r>
    <w:r w:rsidR="00417D18" w:rsidRPr="0036474A">
      <w:rPr>
        <w:rFonts w:ascii="Calibri" w:hAnsi="Calibri" w:cs="Arial"/>
        <w:sz w:val="16"/>
      </w:rPr>
      <w:fldChar w:fldCharType="begin"/>
    </w:r>
    <w:r w:rsidRPr="0036474A">
      <w:rPr>
        <w:rFonts w:ascii="Calibri" w:hAnsi="Calibri" w:cs="Arial"/>
        <w:sz w:val="16"/>
      </w:rPr>
      <w:instrText xml:space="preserve"> NUMPAGE \*Arabic </w:instrText>
    </w:r>
    <w:r w:rsidR="00417D18" w:rsidRPr="0036474A">
      <w:rPr>
        <w:rFonts w:ascii="Calibri" w:hAnsi="Calibri" w:cs="Arial"/>
        <w:sz w:val="16"/>
      </w:rPr>
      <w:fldChar w:fldCharType="separate"/>
    </w:r>
    <w:r w:rsidR="005A2817">
      <w:rPr>
        <w:rFonts w:ascii="Calibri" w:hAnsi="Calibri" w:cs="Arial"/>
        <w:noProof/>
        <w:sz w:val="16"/>
      </w:rPr>
      <w:t>31</w:t>
    </w:r>
    <w:r w:rsidR="00417D18" w:rsidRPr="0036474A">
      <w:rPr>
        <w:rFonts w:ascii="Calibri" w:hAnsi="Calibri" w:cs="Arial"/>
        <w:sz w:val="16"/>
      </w:rPr>
      <w:fldChar w:fldCharType="end"/>
    </w:r>
    <w:r w:rsidRPr="0036474A">
      <w:rPr>
        <w:rFonts w:ascii="Calibri" w:hAnsi="Calibri" w:cs="Arial"/>
        <w:sz w:val="16"/>
      </w:rPr>
      <w:t xml:space="preserve">                                                                               </w:t>
    </w:r>
    <w:r w:rsidR="00417D18" w:rsidRPr="00417D18">
      <w:rPr>
        <w:rFonts w:ascii="Calibri" w:hAnsi="Calibri"/>
        <w:sz w:val="14"/>
      </w:rPr>
      <w:pict>
        <v:shapetype id="_x0000_t202" coordsize="21600,21600" o:spt="202" path="m,l,21600r21600,l21600,xe">
          <v:stroke joinstyle="miter"/>
          <v:path gradientshapeok="t" o:connecttype="rect"/>
        </v:shapetype>
        <v:shape id="_x0000_s2052" type="#_x0000_t202" style="position:absolute;margin-left:6.5pt;margin-top:.1pt;width:37.25pt;height:10.95pt;z-index:251656704;mso-wrap-distance-left:0;mso-wrap-distance-right:0;mso-position-horizontal-relative:margin;mso-position-vertical-relative:text" stroked="f">
          <v:fill color2="black"/>
          <v:textbox style="mso-next-textbox:#_x0000_s2052" inset="0,0,0,0">
            <w:txbxContent>
              <w:p w:rsidR="00A36649" w:rsidRDefault="00A36649">
                <w:pPr>
                  <w:rPr>
                    <w:rStyle w:val="Nmerodepgina"/>
                  </w:rPr>
                </w:pPr>
                <w:r>
                  <w:rPr>
                    <w:rStyle w:val="Nmerodepgina"/>
                  </w:rPr>
                  <w:t xml:space="preserve">      </w:t>
                </w:r>
              </w:p>
            </w:txbxContent>
          </v:textbox>
          <w10:wrap type="square" side="larges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649" w:rsidRPr="0036474A" w:rsidRDefault="00417D18">
    <w:pPr>
      <w:pStyle w:val="Rodap"/>
      <w:tabs>
        <w:tab w:val="clear" w:pos="4419"/>
        <w:tab w:val="center" w:pos="0"/>
      </w:tabs>
      <w:rPr>
        <w:rFonts w:ascii="Calibri" w:hAnsi="Calibri"/>
        <w:sz w:val="16"/>
      </w:rPr>
    </w:pPr>
    <w:r>
      <w:rPr>
        <w:rFonts w:ascii="Calibri" w:hAnsi="Calibri"/>
        <w:sz w:val="16"/>
      </w:rPr>
      <w:pict>
        <v:shapetype id="_x0000_t202" coordsize="21600,21600" o:spt="202" path="m,l,21600r21600,l21600,xe">
          <v:stroke joinstyle="miter"/>
          <v:path gradientshapeok="t" o:connecttype="rect"/>
        </v:shapetype>
        <v:shape id="_x0000_s2049" type="#_x0000_t202" style="position:absolute;margin-left:6.5pt;margin-top:.1pt;width:37.25pt;height:10.95pt;z-index:251654656;mso-wrap-distance-left:0;mso-wrap-distance-right:0;mso-position-horizontal-relative:margin" stroked="f">
          <v:fill color2="black"/>
          <v:textbox style="mso-next-textbox:#_x0000_s2049" inset="0,0,0,0">
            <w:txbxContent>
              <w:p w:rsidR="00A36649" w:rsidRDefault="00A36649">
                <w:pPr>
                  <w:pStyle w:val="Rodap"/>
                  <w:rPr>
                    <w:rStyle w:val="Nmerodepgina"/>
                  </w:rPr>
                </w:pPr>
                <w:r>
                  <w:rPr>
                    <w:rStyle w:val="Nmerodepgina"/>
                  </w:rPr>
                  <w:t xml:space="preserve">      </w:t>
                </w:r>
              </w:p>
            </w:txbxContent>
          </v:textbox>
          <w10:wrap type="square" side="largest" anchorx="margin"/>
        </v:shape>
      </w:pict>
    </w:r>
    <w:r w:rsidR="00A36649" w:rsidRPr="0036474A">
      <w:rPr>
        <w:rFonts w:ascii="Calibri" w:hAnsi="Calibri"/>
        <w:sz w:val="16"/>
      </w:rPr>
      <w:t xml:space="preserve">                                                                                                        Página </w:t>
    </w:r>
    <w:r w:rsidRPr="0036474A">
      <w:rPr>
        <w:rFonts w:ascii="Calibri" w:hAnsi="Calibri"/>
        <w:sz w:val="16"/>
      </w:rPr>
      <w:fldChar w:fldCharType="begin"/>
    </w:r>
    <w:r w:rsidR="00A36649" w:rsidRPr="0036474A">
      <w:rPr>
        <w:rFonts w:ascii="Calibri" w:hAnsi="Calibri"/>
        <w:sz w:val="16"/>
      </w:rPr>
      <w:instrText xml:space="preserve"> PAGE </w:instrText>
    </w:r>
    <w:r w:rsidRPr="0036474A">
      <w:rPr>
        <w:rFonts w:ascii="Calibri" w:hAnsi="Calibri"/>
        <w:sz w:val="16"/>
      </w:rPr>
      <w:fldChar w:fldCharType="separate"/>
    </w:r>
    <w:r w:rsidR="009F7E13">
      <w:rPr>
        <w:rFonts w:ascii="Calibri" w:hAnsi="Calibri"/>
        <w:noProof/>
        <w:sz w:val="16"/>
      </w:rPr>
      <w:t>31</w:t>
    </w:r>
    <w:r w:rsidRPr="0036474A">
      <w:rPr>
        <w:rFonts w:ascii="Calibri" w:hAnsi="Calibri"/>
        <w:sz w:val="16"/>
      </w:rPr>
      <w:fldChar w:fldCharType="end"/>
    </w:r>
    <w:r w:rsidR="00A36649" w:rsidRPr="0036474A">
      <w:rPr>
        <w:rFonts w:ascii="Calibri" w:hAnsi="Calibri"/>
        <w:sz w:val="16"/>
      </w:rPr>
      <w:t xml:space="preserve"> de </w:t>
    </w:r>
    <w:r w:rsidRPr="0036474A">
      <w:rPr>
        <w:rFonts w:ascii="Calibri" w:hAnsi="Calibri"/>
        <w:sz w:val="16"/>
      </w:rPr>
      <w:fldChar w:fldCharType="begin"/>
    </w:r>
    <w:r w:rsidR="00A36649" w:rsidRPr="0036474A">
      <w:rPr>
        <w:rFonts w:ascii="Calibri" w:hAnsi="Calibri"/>
        <w:sz w:val="16"/>
      </w:rPr>
      <w:instrText xml:space="preserve"> NUMPAGE \*Arabic </w:instrText>
    </w:r>
    <w:r w:rsidRPr="0036474A">
      <w:rPr>
        <w:rFonts w:ascii="Calibri" w:hAnsi="Calibri"/>
        <w:sz w:val="16"/>
      </w:rPr>
      <w:fldChar w:fldCharType="separate"/>
    </w:r>
    <w:r w:rsidR="005A2817">
      <w:rPr>
        <w:rFonts w:ascii="Calibri" w:hAnsi="Calibri"/>
        <w:noProof/>
        <w:sz w:val="16"/>
      </w:rPr>
      <w:t>31</w:t>
    </w:r>
    <w:r w:rsidRPr="0036474A">
      <w:rPr>
        <w:rFonts w:ascii="Calibri" w:hAnsi="Calibri"/>
        <w:sz w:val="16"/>
      </w:rPr>
      <w:fldChar w:fldCharType="end"/>
    </w:r>
    <w:r w:rsidR="00A36649" w:rsidRPr="0036474A">
      <w:rPr>
        <w:rFonts w:ascii="Calibri" w:hAnsi="Calibri"/>
        <w:sz w:val="16"/>
      </w:rPr>
      <w:t xml:space="preserve">                           </w:t>
    </w:r>
    <w:r w:rsidR="00E16E47" w:rsidRPr="0036474A">
      <w:rPr>
        <w:rFonts w:ascii="Calibri" w:hAnsi="Calibri"/>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60A" w:rsidRDefault="00A2460A">
      <w:r>
        <w:separator/>
      </w:r>
    </w:p>
  </w:footnote>
  <w:footnote w:type="continuationSeparator" w:id="0">
    <w:p w:rsidR="00A2460A" w:rsidRDefault="00A246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E2D" w:rsidRDefault="00417D18" w:rsidP="000E5E2D">
    <w:pPr>
      <w:ind w:left="1418" w:hanging="1418"/>
      <w:jc w:val="center"/>
      <w:rPr>
        <w:rFonts w:ascii="Calibri" w:hAnsi="Calibri"/>
        <w:b/>
        <w:sz w:val="20"/>
        <w:szCs w:val="20"/>
      </w:rPr>
    </w:pPr>
    <w:r w:rsidRPr="00417D18">
      <w:rPr>
        <w:noProof/>
      </w:rPr>
      <w:pict>
        <v:shapetype id="_x0000_t202" coordsize="21600,21600" o:spt="202" path="m,l,21600r21600,l21600,xe">
          <v:stroke joinstyle="miter"/>
          <v:path gradientshapeok="t" o:connecttype="rect"/>
        </v:shapetype>
        <v:shape id="Caixa de texto 4" o:spid="_x0000_s2061" type="#_x0000_t202" style="position:absolute;left:0;text-align:left;margin-left:423pt;margin-top:1.55pt;width:66.65pt;height:50.7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" strokeweight=".25pt">
          <v:textbox style="mso-next-textbox:#Caixa de texto 4">
            <w:txbxContent>
              <w:p w:rsidR="000E5E2D" w:rsidRPr="00A36649" w:rsidRDefault="000E5E2D" w:rsidP="000E5E2D">
                <w:pPr>
                  <w:jc w:val="center"/>
                  <w:rPr>
                    <w:rFonts w:ascii="Calibri" w:hAnsi="Calibri"/>
                    <w:sz w:val="20"/>
                    <w:szCs w:val="20"/>
                    <w:lang w:val="es-ES_tradnl"/>
                  </w:rPr>
                </w:pPr>
                <w:r w:rsidRPr="000204DF">
                  <w:rPr>
                    <w:rFonts w:ascii="Calibri" w:hAnsi="Calibri"/>
                    <w:sz w:val="20"/>
                    <w:szCs w:val="20"/>
                    <w:lang w:val="es-ES_tradnl"/>
                  </w:rPr>
                  <w:t>CLC/</w:t>
                </w:r>
                <w:r w:rsidR="000204DF" w:rsidRPr="000204DF">
                  <w:rPr>
                    <w:rFonts w:ascii="Calibri" w:hAnsi="Calibri"/>
                    <w:sz w:val="20"/>
                    <w:szCs w:val="20"/>
                    <w:lang w:val="es-ES_tradnl"/>
                  </w:rPr>
                  <w:t>CEAVI</w:t>
                </w:r>
              </w:p>
              <w:p w:rsidR="000E5E2D" w:rsidRPr="00A36649" w:rsidRDefault="000E5E2D" w:rsidP="000E5E2D">
                <w:pPr>
                  <w:jc w:val="center"/>
                  <w:rPr>
                    <w:rFonts w:ascii="Calibri" w:hAnsi="Calibri"/>
                    <w:sz w:val="20"/>
                    <w:szCs w:val="20"/>
                    <w:lang w:val="es-ES_tradnl"/>
                  </w:rPr>
                </w:pPr>
              </w:p>
              <w:p w:rsidR="000E5E2D" w:rsidRPr="00A36649" w:rsidRDefault="000E5E2D" w:rsidP="000E5E2D">
                <w:pPr>
                  <w:jc w:val="center"/>
                  <w:rPr>
                    <w:rFonts w:ascii="Calibri" w:hAnsi="Calibri"/>
                    <w:sz w:val="20"/>
                    <w:szCs w:val="20"/>
                    <w:lang w:val="es-ES_tradnl"/>
                  </w:rPr>
                </w:pPr>
                <w:r w:rsidRPr="00A36649">
                  <w:rPr>
                    <w:rFonts w:ascii="Calibri" w:hAnsi="Calibri"/>
                    <w:sz w:val="20"/>
                    <w:szCs w:val="20"/>
                    <w:lang w:val="es-ES_tradnl"/>
                  </w:rPr>
                  <w:t>Fls............</w:t>
                </w:r>
              </w:p>
            </w:txbxContent>
          </v:textbox>
        </v:shape>
      </w:pict>
    </w:r>
    <w:r w:rsidR="001D1329">
      <w:rPr>
        <w:noProof/>
        <w:lang w:eastAsia="pt-BR"/>
      </w:rPr>
      <w:drawing>
        <wp:inline distT="0" distB="0" distL="0" distR="0">
          <wp:extent cx="1247775" cy="37147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47775" cy="371475"/>
                  </a:xfrm>
                  <a:prstGeom prst="rect">
                    <a:avLst/>
                  </a:prstGeom>
                  <a:noFill/>
                  <a:ln w="9525">
                    <a:noFill/>
                    <a:miter lim="800000"/>
                    <a:headEnd/>
                    <a:tailEnd/>
                  </a:ln>
                </pic:spPr>
              </pic:pic>
            </a:graphicData>
          </a:graphic>
        </wp:inline>
      </w:drawing>
    </w:r>
  </w:p>
  <w:p w:rsidR="000E5E2D" w:rsidRPr="00A36649" w:rsidRDefault="000E5E2D" w:rsidP="000E5E2D">
    <w:pPr>
      <w:ind w:left="1418" w:hanging="1418"/>
      <w:rPr>
        <w:rFonts w:ascii="Calibri" w:hAnsi="Calibri"/>
        <w:sz w:val="20"/>
        <w:szCs w:val="20"/>
      </w:rPr>
    </w:pPr>
    <w:r w:rsidRPr="00A36649">
      <w:rPr>
        <w:rFonts w:ascii="Calibri" w:hAnsi="Calibri"/>
        <w:b/>
        <w:sz w:val="20"/>
        <w:szCs w:val="20"/>
      </w:rPr>
      <w:t>ESTADO DE SANTA CATARINA</w:t>
    </w:r>
  </w:p>
  <w:p w:rsidR="000E5E2D" w:rsidRPr="00A36649" w:rsidRDefault="000E5E2D" w:rsidP="000E5E2D">
    <w:pPr>
      <w:ind w:left="1418" w:hanging="1418"/>
      <w:rPr>
        <w:rFonts w:ascii="Calibri" w:hAnsi="Calibri"/>
        <w:sz w:val="20"/>
        <w:szCs w:val="20"/>
      </w:rPr>
    </w:pPr>
    <w:r w:rsidRPr="00A36649">
      <w:rPr>
        <w:rFonts w:ascii="Calibri" w:hAnsi="Calibri"/>
        <w:b/>
        <w:sz w:val="20"/>
        <w:szCs w:val="20"/>
      </w:rPr>
      <w:t>FUNDAÇÃO UNIVERSIDADE DO ESTADO DE SANTA CATARINA</w:t>
    </w:r>
  </w:p>
  <w:p w:rsidR="000E5E2D" w:rsidRPr="000204DF" w:rsidRDefault="000204DF" w:rsidP="000E5E2D">
    <w:pPr>
      <w:pStyle w:val="Cabealho"/>
      <w:ind w:left="1418" w:hanging="1418"/>
      <w:rPr>
        <w:rFonts w:ascii="Calibri" w:hAnsi="Calibri" w:cs="Calibri"/>
        <w:b/>
        <w:lang w:val="pt-BR"/>
      </w:rPr>
    </w:pPr>
    <w:r w:rsidRPr="000204DF">
      <w:rPr>
        <w:rFonts w:ascii="Calibri" w:hAnsi="Calibri" w:cs="Calibri"/>
        <w:b/>
        <w:lang w:val="pt-BR"/>
      </w:rPr>
      <w:t>CENTRO DE EDUCAÇÃO SUPERIOR DO ALTO VALE DO ITAJAÍ-CEAVI</w:t>
    </w:r>
  </w:p>
  <w:p w:rsidR="00942FEC" w:rsidRDefault="000E5E2D" w:rsidP="002A72DE">
    <w:pPr>
      <w:pStyle w:val="Cabealho"/>
      <w:ind w:left="1418" w:hanging="1418"/>
      <w:rPr>
        <w:b/>
      </w:rPr>
    </w:pPr>
    <w:r w:rsidRPr="000204DF">
      <w:rPr>
        <w:rFonts w:ascii="Calibri" w:hAnsi="Calibri" w:cs="Calibri"/>
        <w:b/>
        <w:lang w:val="pt-BR"/>
      </w:rPr>
      <w:t xml:space="preserve">COORDENADORIA DE LICITAÇÕES E COMPRAS </w:t>
    </w:r>
    <w:r w:rsidR="002A72DE" w:rsidRPr="000204DF">
      <w:rPr>
        <w:rFonts w:ascii="Calibri" w:hAnsi="Calibri" w:cs="Calibri"/>
        <w:b/>
        <w:lang w:val="pt-BR"/>
      </w:rPr>
      <w:t>–</w:t>
    </w:r>
    <w:r w:rsidRPr="000204DF">
      <w:rPr>
        <w:rFonts w:ascii="Calibri" w:hAnsi="Calibri" w:cs="Calibri"/>
        <w:b/>
        <w:lang w:val="pt-BR"/>
      </w:rPr>
      <w:t xml:space="preserve"> CLC</w:t>
    </w:r>
    <w:r w:rsidR="000204DF">
      <w:rPr>
        <w:rFonts w:ascii="Calibri" w:hAnsi="Calibri" w:cs="Calibri"/>
        <w:b/>
        <w:lang w:val="pt-BR"/>
      </w:rPr>
      <w:t xml:space="preserve"> </w:t>
    </w:r>
  </w:p>
  <w:p w:rsidR="00942FEC" w:rsidRDefault="00942FEC">
    <w:pPr>
      <w:rPr>
        <w: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74A" w:rsidRDefault="001D1329" w:rsidP="0036474A">
    <w:pPr>
      <w:ind w:left="1418" w:hanging="1418"/>
      <w:jc w:val="center"/>
      <w:rPr>
        <w:rFonts w:ascii="Calibri" w:hAnsi="Calibri"/>
        <w:b/>
        <w:sz w:val="20"/>
        <w:szCs w:val="20"/>
      </w:rPr>
    </w:pPr>
    <w:r>
      <w:rPr>
        <w:noProof/>
        <w:lang w:eastAsia="pt-BR"/>
      </w:rPr>
      <w:drawing>
        <wp:inline distT="0" distB="0" distL="0" distR="0">
          <wp:extent cx="1295400" cy="371475"/>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95400" cy="371475"/>
                  </a:xfrm>
                  <a:prstGeom prst="rect">
                    <a:avLst/>
                  </a:prstGeom>
                  <a:noFill/>
                  <a:ln w="9525">
                    <a:noFill/>
                    <a:miter lim="800000"/>
                    <a:headEnd/>
                    <a:tailEnd/>
                  </a:ln>
                </pic:spPr>
              </pic:pic>
            </a:graphicData>
          </a:graphic>
        </wp:inline>
      </w:drawing>
    </w:r>
    <w:r w:rsidR="00417D18" w:rsidRPr="00417D18">
      <w:rPr>
        <w:noProof/>
      </w:rPr>
      <w:pict>
        <v:shapetype id="_x0000_t202" coordsize="21600,21600" o:spt="202" path="m,l,21600r21600,l21600,xe">
          <v:stroke joinstyle="miter"/>
          <v:path gradientshapeok="t" o:connecttype="rect"/>
        </v:shapetype>
        <v:shape id="_x0000_s2062" type="#_x0000_t202" style="position:absolute;left:0;text-align:left;margin-left:423pt;margin-top:1.55pt;width:66.65pt;height:50.75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" strokeweight=".25pt">
          <v:textbox style="mso-next-textbox:#_x0000_s2062">
            <w:txbxContent>
              <w:p w:rsidR="0036474A" w:rsidRPr="00A36649" w:rsidRDefault="0036474A" w:rsidP="0036474A">
                <w:pPr>
                  <w:jc w:val="center"/>
                  <w:rPr>
                    <w:rFonts w:ascii="Calibri" w:hAnsi="Calibri"/>
                    <w:sz w:val="20"/>
                    <w:szCs w:val="20"/>
                    <w:lang w:val="es-ES_tradnl"/>
                  </w:rPr>
                </w:pPr>
                <w:r w:rsidRPr="000204DF">
                  <w:rPr>
                    <w:rFonts w:ascii="Calibri" w:hAnsi="Calibri"/>
                    <w:sz w:val="20"/>
                    <w:szCs w:val="20"/>
                    <w:lang w:val="es-ES_tradnl"/>
                  </w:rPr>
                  <w:t>CLC/CEAVI</w:t>
                </w:r>
              </w:p>
              <w:p w:rsidR="0036474A" w:rsidRPr="00A36649" w:rsidRDefault="0036474A" w:rsidP="0036474A">
                <w:pPr>
                  <w:jc w:val="center"/>
                  <w:rPr>
                    <w:rFonts w:ascii="Calibri" w:hAnsi="Calibri"/>
                    <w:sz w:val="20"/>
                    <w:szCs w:val="20"/>
                    <w:lang w:val="es-ES_tradnl"/>
                  </w:rPr>
                </w:pPr>
              </w:p>
              <w:p w:rsidR="0036474A" w:rsidRPr="00A36649" w:rsidRDefault="0036474A" w:rsidP="0036474A">
                <w:pPr>
                  <w:jc w:val="center"/>
                  <w:rPr>
                    <w:rFonts w:ascii="Calibri" w:hAnsi="Calibri"/>
                    <w:sz w:val="20"/>
                    <w:szCs w:val="20"/>
                    <w:lang w:val="es-ES_tradnl"/>
                  </w:rPr>
                </w:pPr>
                <w:r w:rsidRPr="00A36649">
                  <w:rPr>
                    <w:rFonts w:ascii="Calibri" w:hAnsi="Calibri"/>
                    <w:sz w:val="20"/>
                    <w:szCs w:val="20"/>
                    <w:lang w:val="es-ES_tradnl"/>
                  </w:rPr>
                  <w:t>Fls............</w:t>
                </w:r>
              </w:p>
            </w:txbxContent>
          </v:textbox>
        </v:shape>
      </w:pict>
    </w:r>
  </w:p>
  <w:p w:rsidR="0036474A" w:rsidRPr="00A36649" w:rsidRDefault="0036474A" w:rsidP="0036474A">
    <w:pPr>
      <w:ind w:left="1418" w:hanging="1418"/>
      <w:rPr>
        <w:rFonts w:ascii="Calibri" w:hAnsi="Calibri"/>
        <w:sz w:val="20"/>
        <w:szCs w:val="20"/>
      </w:rPr>
    </w:pPr>
    <w:r w:rsidRPr="00A36649">
      <w:rPr>
        <w:rFonts w:ascii="Calibri" w:hAnsi="Calibri"/>
        <w:b/>
        <w:sz w:val="20"/>
        <w:szCs w:val="20"/>
      </w:rPr>
      <w:t>ESTADO DE SANTA CATARINA</w:t>
    </w:r>
  </w:p>
  <w:p w:rsidR="0036474A" w:rsidRPr="00A36649" w:rsidRDefault="0036474A" w:rsidP="0036474A">
    <w:pPr>
      <w:ind w:left="1418" w:hanging="1418"/>
      <w:rPr>
        <w:rFonts w:ascii="Calibri" w:hAnsi="Calibri"/>
        <w:sz w:val="20"/>
        <w:szCs w:val="20"/>
      </w:rPr>
    </w:pPr>
    <w:r w:rsidRPr="00A36649">
      <w:rPr>
        <w:rFonts w:ascii="Calibri" w:hAnsi="Calibri"/>
        <w:b/>
        <w:sz w:val="20"/>
        <w:szCs w:val="20"/>
      </w:rPr>
      <w:t>FUNDAÇÃO UNIVERSIDADE DO ESTADO DE SANTA CATARINA</w:t>
    </w:r>
  </w:p>
  <w:p w:rsidR="0036474A" w:rsidRPr="000204DF" w:rsidRDefault="0036474A" w:rsidP="0036474A">
    <w:pPr>
      <w:pStyle w:val="Cabealho"/>
      <w:ind w:left="1418" w:hanging="1418"/>
      <w:rPr>
        <w:rFonts w:ascii="Calibri" w:hAnsi="Calibri" w:cs="Calibri"/>
        <w:b/>
        <w:lang w:val="pt-BR"/>
      </w:rPr>
    </w:pPr>
    <w:r w:rsidRPr="000204DF">
      <w:rPr>
        <w:rFonts w:ascii="Calibri" w:hAnsi="Calibri" w:cs="Calibri"/>
        <w:b/>
        <w:lang w:val="pt-BR"/>
      </w:rPr>
      <w:t>CENTRO DE EDUCAÇÃO SUPERIOR DO ALTO VALE DO ITAJAÍ-CEAVI</w:t>
    </w:r>
  </w:p>
  <w:p w:rsidR="0036474A" w:rsidRDefault="0036474A" w:rsidP="0036474A">
    <w:pPr>
      <w:pStyle w:val="Cabealho"/>
      <w:ind w:left="1418" w:hanging="1418"/>
      <w:rPr>
        <w:b/>
      </w:rPr>
    </w:pPr>
    <w:r w:rsidRPr="000204DF">
      <w:rPr>
        <w:rFonts w:ascii="Calibri" w:hAnsi="Calibri" w:cs="Calibri"/>
        <w:b/>
        <w:lang w:val="pt-BR"/>
      </w:rPr>
      <w:t>COORDENADORIA DE LICITAÇÕES E COMPRAS – CLC</w:t>
    </w:r>
    <w:r>
      <w:rPr>
        <w:rFonts w:ascii="Calibri" w:hAnsi="Calibri" w:cs="Calibri"/>
        <w:b/>
        <w:lang w:val="pt-BR"/>
      </w:rPr>
      <w:t xml:space="preserve"> </w:t>
    </w:r>
  </w:p>
  <w:p w:rsidR="00A36649" w:rsidRDefault="00A36649" w:rsidP="00377BDB">
    <w:pPr>
      <w:ind w:left="567"/>
      <w:rPr>
        <w:b/>
      </w:rPr>
    </w:pPr>
  </w:p>
  <w:p w:rsidR="00A36649" w:rsidRDefault="00A36649">
    <w:pPr>
      <w:rPr>
        <w: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649" w:rsidRDefault="00A36649">
    <w:pPr>
      <w:rPr>
        <w:sz w:val="16"/>
        <w:u w:val="single"/>
      </w:rPr>
    </w:pPr>
  </w:p>
  <w:p w:rsidR="00A36649" w:rsidRDefault="00417D18">
    <w:pPr>
      <w:rPr>
        <w:b/>
        <w:sz w:val="18"/>
      </w:rPr>
    </w:pPr>
    <w:r w:rsidRPr="00417D18">
      <w:pict>
        <v:shapetype id="_x0000_t202" coordsize="21600,21600" o:spt="202" path="m,l,21600r21600,l21600,xe">
          <v:stroke joinstyle="miter"/>
          <v:path gradientshapeok="t" o:connecttype="rect"/>
        </v:shapetype>
        <v:shape id="_x0000_s2050" type="#_x0000_t202" style="position:absolute;margin-left:81.2pt;margin-top:7.25pt;width:39.2pt;height:32.55pt;z-index:251655680;mso-wrap-distance-left:2.85pt;mso-wrap-distance-right:2.85pt;mso-position-horizontal-relative:page" stroked="f">
          <v:fill color2="black"/>
          <v:textbox style="mso-next-textbox:#_x0000_s2050" inset="0,0,0,0">
            <w:txbxContent>
              <w:p w:rsidR="00A36649" w:rsidRDefault="00A36649">
                <w:pPr>
                  <w:spacing w:line="360" w:lineRule="auto"/>
                  <w:jc w:val="center"/>
                  <w:rPr>
                    <w:rFonts w:ascii="Arial" w:hAnsi="Arial"/>
                  </w:rPr>
                </w:pPr>
              </w:p>
            </w:txbxContent>
          </v:textbox>
          <w10:wrap type="square" side="largest" anchorx="page"/>
        </v:shape>
      </w:pict>
    </w:r>
  </w:p>
  <w:p w:rsidR="0036474A" w:rsidRDefault="00417D18" w:rsidP="0036474A">
    <w:pPr>
      <w:ind w:left="1418" w:hanging="1418"/>
      <w:jc w:val="center"/>
      <w:rPr>
        <w:rFonts w:ascii="Calibri" w:hAnsi="Calibri"/>
        <w:b/>
        <w:sz w:val="20"/>
        <w:szCs w:val="20"/>
      </w:rPr>
    </w:pPr>
    <w:r w:rsidRPr="00417D18">
      <w:rPr>
        <w:noProof/>
      </w:rPr>
      <w:pict>
        <v:shape id="_x0000_s2063" type="#_x0000_t202" style="position:absolute;left:0;text-align:left;margin-left:423pt;margin-top:1.55pt;width:66.65pt;height:50.7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" strokeweight=".25pt">
          <v:textbox style="mso-next-textbox:#_x0000_s2063">
            <w:txbxContent>
              <w:p w:rsidR="0036474A" w:rsidRPr="00A36649" w:rsidRDefault="0036474A" w:rsidP="0036474A">
                <w:pPr>
                  <w:jc w:val="center"/>
                  <w:rPr>
                    <w:rFonts w:ascii="Calibri" w:hAnsi="Calibri"/>
                    <w:sz w:val="20"/>
                    <w:szCs w:val="20"/>
                    <w:lang w:val="es-ES_tradnl"/>
                  </w:rPr>
                </w:pPr>
                <w:r w:rsidRPr="000204DF">
                  <w:rPr>
                    <w:rFonts w:ascii="Calibri" w:hAnsi="Calibri"/>
                    <w:sz w:val="20"/>
                    <w:szCs w:val="20"/>
                    <w:lang w:val="es-ES_tradnl"/>
                  </w:rPr>
                  <w:t>CLC/CEAVI</w:t>
                </w:r>
              </w:p>
              <w:p w:rsidR="0036474A" w:rsidRPr="00A36649" w:rsidRDefault="0036474A" w:rsidP="0036474A">
                <w:pPr>
                  <w:jc w:val="center"/>
                  <w:rPr>
                    <w:rFonts w:ascii="Calibri" w:hAnsi="Calibri"/>
                    <w:sz w:val="20"/>
                    <w:szCs w:val="20"/>
                    <w:lang w:val="es-ES_tradnl"/>
                  </w:rPr>
                </w:pPr>
              </w:p>
              <w:p w:rsidR="0036474A" w:rsidRPr="00A36649" w:rsidRDefault="0036474A" w:rsidP="0036474A">
                <w:pPr>
                  <w:jc w:val="center"/>
                  <w:rPr>
                    <w:rFonts w:ascii="Calibri" w:hAnsi="Calibri"/>
                    <w:sz w:val="20"/>
                    <w:szCs w:val="20"/>
                    <w:lang w:val="es-ES_tradnl"/>
                  </w:rPr>
                </w:pPr>
                <w:r w:rsidRPr="00A36649">
                  <w:rPr>
                    <w:rFonts w:ascii="Calibri" w:hAnsi="Calibri"/>
                    <w:sz w:val="20"/>
                    <w:szCs w:val="20"/>
                    <w:lang w:val="es-ES_tradnl"/>
                  </w:rPr>
                  <w:t>Fls............</w:t>
                </w:r>
              </w:p>
            </w:txbxContent>
          </v:textbox>
        </v:shape>
      </w:pict>
    </w:r>
    <w:r w:rsidR="001D1329">
      <w:rPr>
        <w:noProof/>
        <w:lang w:eastAsia="pt-BR"/>
      </w:rPr>
      <w:drawing>
        <wp:inline distT="0" distB="0" distL="0" distR="0">
          <wp:extent cx="1247775" cy="371475"/>
          <wp:effectExtent l="19050" t="0" r="9525"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47775" cy="371475"/>
                  </a:xfrm>
                  <a:prstGeom prst="rect">
                    <a:avLst/>
                  </a:prstGeom>
                  <a:noFill/>
                  <a:ln w="9525">
                    <a:noFill/>
                    <a:miter lim="800000"/>
                    <a:headEnd/>
                    <a:tailEnd/>
                  </a:ln>
                </pic:spPr>
              </pic:pic>
            </a:graphicData>
          </a:graphic>
        </wp:inline>
      </w:drawing>
    </w:r>
  </w:p>
  <w:p w:rsidR="0036474A" w:rsidRPr="00A36649" w:rsidRDefault="0036474A" w:rsidP="0036474A">
    <w:pPr>
      <w:ind w:left="1418" w:hanging="1418"/>
      <w:rPr>
        <w:rFonts w:ascii="Calibri" w:hAnsi="Calibri"/>
        <w:sz w:val="20"/>
        <w:szCs w:val="20"/>
      </w:rPr>
    </w:pPr>
    <w:r w:rsidRPr="00A36649">
      <w:rPr>
        <w:rFonts w:ascii="Calibri" w:hAnsi="Calibri"/>
        <w:b/>
        <w:sz w:val="20"/>
        <w:szCs w:val="20"/>
      </w:rPr>
      <w:t>ESTADO DE SANTA CATARINA</w:t>
    </w:r>
  </w:p>
  <w:p w:rsidR="0036474A" w:rsidRPr="00A36649" w:rsidRDefault="0036474A" w:rsidP="0036474A">
    <w:pPr>
      <w:ind w:left="1418" w:hanging="1418"/>
      <w:rPr>
        <w:rFonts w:ascii="Calibri" w:hAnsi="Calibri"/>
        <w:sz w:val="20"/>
        <w:szCs w:val="20"/>
      </w:rPr>
    </w:pPr>
    <w:r w:rsidRPr="00A36649">
      <w:rPr>
        <w:rFonts w:ascii="Calibri" w:hAnsi="Calibri"/>
        <w:b/>
        <w:sz w:val="20"/>
        <w:szCs w:val="20"/>
      </w:rPr>
      <w:t>FUNDAÇÃO UNIVERSIDADE DO ESTADO DE SANTA CATARINA</w:t>
    </w:r>
  </w:p>
  <w:p w:rsidR="0036474A" w:rsidRPr="000204DF" w:rsidRDefault="0036474A" w:rsidP="0036474A">
    <w:pPr>
      <w:pStyle w:val="Cabealho"/>
      <w:ind w:left="1418" w:hanging="1418"/>
      <w:rPr>
        <w:rFonts w:ascii="Calibri" w:hAnsi="Calibri" w:cs="Calibri"/>
        <w:b/>
        <w:lang w:val="pt-BR"/>
      </w:rPr>
    </w:pPr>
    <w:r w:rsidRPr="000204DF">
      <w:rPr>
        <w:rFonts w:ascii="Calibri" w:hAnsi="Calibri" w:cs="Calibri"/>
        <w:b/>
        <w:lang w:val="pt-BR"/>
      </w:rPr>
      <w:t>CENTRO DE EDUCAÇÃO SUPERIOR DO ALTO VALE DO ITAJAÍ-CEAVI</w:t>
    </w:r>
  </w:p>
  <w:p w:rsidR="0036474A" w:rsidRDefault="0036474A" w:rsidP="0036474A">
    <w:pPr>
      <w:pStyle w:val="Cabealho"/>
      <w:ind w:left="1418" w:hanging="1418"/>
      <w:rPr>
        <w:b/>
      </w:rPr>
    </w:pPr>
    <w:r w:rsidRPr="000204DF">
      <w:rPr>
        <w:rFonts w:ascii="Calibri" w:hAnsi="Calibri" w:cs="Calibri"/>
        <w:b/>
        <w:lang w:val="pt-BR"/>
      </w:rPr>
      <w:t>COORDENADORIA DE LICITAÇÕES E COMPRAS – CLC</w:t>
    </w:r>
    <w:r>
      <w:rPr>
        <w:rFonts w:ascii="Calibri" w:hAnsi="Calibri" w:cs="Calibri"/>
        <w:b/>
        <w:lang w:val="pt-BR"/>
      </w:rPr>
      <w:t xml:space="preserve"> </w:t>
    </w:r>
  </w:p>
  <w:p w:rsidR="00A36649" w:rsidRDefault="00A36649">
    <w:pPr>
      <w:pStyle w:val="Cabealho"/>
      <w:ind w:left="1276"/>
      <w:rPr>
        <w:rFonts w:ascii="Times New Roman" w:hAnsi="Times New Roman"/>
        <w:b/>
        <w:szCs w:val="24"/>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pStyle w:val="Ttulo7"/>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pStyle w:val="Ttulo9"/>
      <w:suff w:val="nothing"/>
      <w:lvlText w:val=""/>
      <w:lvlJc w:val="left"/>
      <w:pPr>
        <w:tabs>
          <w:tab w:val="num" w:pos="0"/>
        </w:tabs>
      </w:pPr>
    </w:lvl>
  </w:abstractNum>
  <w:abstractNum w:abstractNumId="1">
    <w:nsid w:val="00000002"/>
    <w:multiLevelType w:val="multilevel"/>
    <w:tmpl w:val="00000002"/>
    <w:name w:val="WW8Num2"/>
    <w:lvl w:ilvl="0">
      <w:numFmt w:val="decimal"/>
      <w:lvlText w:val="%1"/>
      <w:lvlJc w:val="left"/>
      <w:pPr>
        <w:tabs>
          <w:tab w:val="num" w:pos="0"/>
        </w:tabs>
      </w:p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2">
    <w:nsid w:val="00000003"/>
    <w:multiLevelType w:val="multilevel"/>
    <w:tmpl w:val="00000003"/>
    <w:name w:val="WW8Num58"/>
    <w:lvl w:ilvl="0">
      <w:start w:val="1"/>
      <w:numFmt w:val="decimal"/>
      <w:lvlText w:val="%1"/>
      <w:lvlJc w:val="left"/>
      <w:pPr>
        <w:tabs>
          <w:tab w:val="num" w:pos="360"/>
        </w:tabs>
      </w:pPr>
      <w:rPr>
        <w:b/>
      </w:rPr>
    </w:lvl>
    <w:lvl w:ilvl="1">
      <w:start w:val="1"/>
      <w:numFmt w:val="decimal"/>
      <w:lvlText w:val="%1.%2"/>
      <w:lvlJc w:val="left"/>
      <w:pPr>
        <w:tabs>
          <w:tab w:val="num" w:pos="349"/>
        </w:tabs>
      </w:pPr>
      <w:rPr>
        <w:b/>
      </w:rPr>
    </w:lvl>
    <w:lvl w:ilvl="2">
      <w:start w:val="1"/>
      <w:numFmt w:val="decimal"/>
      <w:lvlText w:val="%1.%2.%3"/>
      <w:lvlJc w:val="left"/>
      <w:pPr>
        <w:tabs>
          <w:tab w:val="num" w:pos="698"/>
        </w:tabs>
      </w:pPr>
      <w:rPr>
        <w:b/>
      </w:rPr>
    </w:lvl>
    <w:lvl w:ilvl="3">
      <w:start w:val="1"/>
      <w:numFmt w:val="decimal"/>
      <w:lvlText w:val="%1.%2.%3.%4"/>
      <w:lvlJc w:val="left"/>
      <w:pPr>
        <w:tabs>
          <w:tab w:val="num" w:pos="1407"/>
        </w:tabs>
      </w:pPr>
      <w:rPr>
        <w:b/>
      </w:rPr>
    </w:lvl>
    <w:lvl w:ilvl="4">
      <w:start w:val="1"/>
      <w:numFmt w:val="decimal"/>
      <w:lvlText w:val="%1.%2.%3.%4.%5"/>
      <w:lvlJc w:val="left"/>
      <w:pPr>
        <w:tabs>
          <w:tab w:val="num" w:pos="2116"/>
        </w:tabs>
      </w:pPr>
      <w:rPr>
        <w:b/>
      </w:rPr>
    </w:lvl>
    <w:lvl w:ilvl="5">
      <w:start w:val="1"/>
      <w:numFmt w:val="decimal"/>
      <w:lvlText w:val="%1.%2.%3.%4.%5.%6"/>
      <w:lvlJc w:val="left"/>
      <w:pPr>
        <w:tabs>
          <w:tab w:val="num" w:pos="2465"/>
        </w:tabs>
      </w:pPr>
      <w:rPr>
        <w:b/>
      </w:rPr>
    </w:lvl>
    <w:lvl w:ilvl="6">
      <w:start w:val="1"/>
      <w:numFmt w:val="decimal"/>
      <w:lvlText w:val="%1.%2.%3.%4.%5.%6.%7"/>
      <w:lvlJc w:val="left"/>
      <w:pPr>
        <w:tabs>
          <w:tab w:val="num" w:pos="3174"/>
        </w:tabs>
      </w:pPr>
      <w:rPr>
        <w:b/>
      </w:rPr>
    </w:lvl>
    <w:lvl w:ilvl="7">
      <w:start w:val="1"/>
      <w:numFmt w:val="decimal"/>
      <w:lvlText w:val="%1.%2.%3.%4.%5.%6.%7.%8"/>
      <w:lvlJc w:val="left"/>
      <w:pPr>
        <w:tabs>
          <w:tab w:val="num" w:pos="3523"/>
        </w:tabs>
      </w:pPr>
      <w:rPr>
        <w:b/>
      </w:rPr>
    </w:lvl>
    <w:lvl w:ilvl="8">
      <w:start w:val="1"/>
      <w:numFmt w:val="decimal"/>
      <w:lvlText w:val="%1.%2.%3.%4.%5.%6.%7.%8.%9"/>
      <w:lvlJc w:val="left"/>
      <w:pPr>
        <w:tabs>
          <w:tab w:val="num" w:pos="4232"/>
        </w:tabs>
      </w:pPr>
      <w:rPr>
        <w:b/>
      </w:rPr>
    </w:lvl>
  </w:abstractNum>
  <w:abstractNum w:abstractNumId="3">
    <w:nsid w:val="00000004"/>
    <w:multiLevelType w:val="multilevel"/>
    <w:tmpl w:val="00000004"/>
    <w:name w:val="WW8Num3"/>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nsid w:val="00000005"/>
    <w:multiLevelType w:val="singleLevel"/>
    <w:tmpl w:val="00000005"/>
    <w:name w:val="WW8Num4"/>
    <w:lvl w:ilvl="0">
      <w:start w:val="1"/>
      <w:numFmt w:val="bullet"/>
      <w:lvlText w:val="·"/>
      <w:lvlJc w:val="left"/>
      <w:pPr>
        <w:tabs>
          <w:tab w:val="num" w:pos="1800"/>
        </w:tabs>
      </w:pPr>
      <w:rPr>
        <w:rFonts w:ascii="Symbol" w:hAnsi="Symbol" w:cs="Times New Roman"/>
        <w:b/>
      </w:rPr>
    </w:lvl>
  </w:abstractNum>
  <w:abstractNum w:abstractNumId="5">
    <w:nsid w:val="00000006"/>
    <w:multiLevelType w:val="multilevel"/>
    <w:tmpl w:val="00000006"/>
    <w:name w:val="WW8Num5"/>
    <w:lvl w:ilvl="0">
      <w:start w:val="3"/>
      <w:numFmt w:val="decimal"/>
      <w:lvlText w:val="%1."/>
      <w:lvlJc w:val="left"/>
      <w:pPr>
        <w:tabs>
          <w:tab w:val="num" w:pos="360"/>
        </w:tabs>
      </w:pPr>
      <w:rPr>
        <w:rFonts w:ascii="Times New Roman" w:hAnsi="Times New Roman" w:cs="Times New Roman"/>
        <w:b/>
      </w:rPr>
    </w:lvl>
    <w:lvl w:ilvl="1">
      <w:start w:val="1"/>
      <w:numFmt w:val="decimal"/>
      <w:lvlText w:val="%1.%2"/>
      <w:lvlJc w:val="left"/>
      <w:pPr>
        <w:tabs>
          <w:tab w:val="num" w:pos="420"/>
        </w:tabs>
      </w:pPr>
      <w:rPr>
        <w:rFonts w:ascii="Times New Roman" w:hAnsi="Times New Roman" w:cs="Times New Roman"/>
        <w:b/>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6">
    <w:nsid w:val="00000007"/>
    <w:multiLevelType w:val="multilevel"/>
    <w:tmpl w:val="00000007"/>
    <w:name w:val="WW8Num6"/>
    <w:lvl w:ilvl="0">
      <w:start w:val="5"/>
      <w:numFmt w:val="decimal"/>
      <w:lvlText w:val="%1."/>
      <w:lvlJc w:val="left"/>
      <w:pPr>
        <w:tabs>
          <w:tab w:val="num" w:pos="340"/>
        </w:tabs>
      </w:pPr>
      <w:rPr>
        <w:rFonts w:ascii="Times New Roman" w:hAnsi="Times New Roman" w:cs="Times New Roman"/>
        <w:b/>
      </w:rPr>
    </w:lvl>
    <w:lvl w:ilvl="1">
      <w:start w:val="3"/>
      <w:numFmt w:val="decimal"/>
      <w:lvlText w:val="%1.%2."/>
      <w:lvlJc w:val="left"/>
      <w:pPr>
        <w:tabs>
          <w:tab w:val="num" w:pos="360"/>
        </w:tabs>
      </w:pPr>
      <w:rPr>
        <w:rFonts w:ascii="Times New Roman" w:hAnsi="Times New Roman" w:cs="Times New Roman"/>
        <w:b/>
      </w:rPr>
    </w:lvl>
    <w:lvl w:ilvl="2">
      <w:start w:val="2"/>
      <w:numFmt w:val="decimal"/>
      <w:lvlText w:val="%1.%2.%3."/>
      <w:lvlJc w:val="left"/>
      <w:pPr>
        <w:tabs>
          <w:tab w:val="num" w:pos="380"/>
        </w:tabs>
      </w:pPr>
      <w:rPr>
        <w:rFonts w:ascii="Times New Roman" w:hAnsi="Times New Roman" w:cs="Times New Roman"/>
        <w:b/>
      </w:rPr>
    </w:lvl>
    <w:lvl w:ilvl="3">
      <w:start w:val="4"/>
      <w:numFmt w:val="decimal"/>
      <w:lvlText w:val="%1.%2.%3.%4"/>
      <w:lvlJc w:val="left"/>
      <w:pPr>
        <w:tabs>
          <w:tab w:val="num" w:pos="400"/>
        </w:tabs>
      </w:pPr>
      <w:rPr>
        <w:rFonts w:ascii="Times New Roman" w:hAnsi="Times New Roman" w:cs="Times New Roman"/>
        <w:b/>
      </w:rPr>
    </w:lvl>
    <w:lvl w:ilvl="4">
      <w:start w:val="1"/>
      <w:numFmt w:val="decimal"/>
      <w:lvlText w:val="%1.%2.%3.%4.%5."/>
      <w:lvlJc w:val="left"/>
      <w:pPr>
        <w:tabs>
          <w:tab w:val="num" w:pos="420"/>
        </w:tabs>
      </w:pPr>
    </w:lvl>
    <w:lvl w:ilvl="5">
      <w:start w:val="1"/>
      <w:numFmt w:val="decimal"/>
      <w:lvlText w:val="%1.%2.%3.%4.%5.%6."/>
      <w:lvlJc w:val="left"/>
      <w:pPr>
        <w:tabs>
          <w:tab w:val="num" w:pos="440"/>
        </w:tabs>
      </w:pPr>
    </w:lvl>
    <w:lvl w:ilvl="6">
      <w:start w:val="1"/>
      <w:numFmt w:val="decimal"/>
      <w:lvlText w:val="%1.%2.%3.%4.%5.%6.%7."/>
      <w:lvlJc w:val="left"/>
      <w:pPr>
        <w:tabs>
          <w:tab w:val="num" w:pos="460"/>
        </w:tabs>
      </w:pPr>
    </w:lvl>
    <w:lvl w:ilvl="7">
      <w:start w:val="1"/>
      <w:numFmt w:val="decimal"/>
      <w:lvlText w:val="%1.%2.%3.%4.%5.%6.%7.%8."/>
      <w:lvlJc w:val="left"/>
      <w:pPr>
        <w:tabs>
          <w:tab w:val="num" w:pos="480"/>
        </w:tabs>
      </w:pPr>
    </w:lvl>
    <w:lvl w:ilvl="8">
      <w:start w:val="1"/>
      <w:numFmt w:val="decimal"/>
      <w:lvlText w:val="%1.%2.%3.%4.%5.%6.%7.%8.%9."/>
      <w:lvlJc w:val="left"/>
      <w:pPr>
        <w:tabs>
          <w:tab w:val="num" w:pos="500"/>
        </w:tabs>
      </w:pPr>
    </w:lvl>
  </w:abstractNum>
  <w:abstractNum w:abstractNumId="7">
    <w:nsid w:val="00000008"/>
    <w:multiLevelType w:val="multilevel"/>
    <w:tmpl w:val="00000008"/>
    <w:name w:val="WW8Num7"/>
    <w:lvl w:ilvl="0">
      <w:start w:val="5"/>
      <w:numFmt w:val="decimal"/>
      <w:lvlText w:val="%1."/>
      <w:lvlJc w:val="left"/>
      <w:pPr>
        <w:tabs>
          <w:tab w:val="num" w:pos="320"/>
        </w:tabs>
      </w:pPr>
      <w:rPr>
        <w:rFonts w:ascii="Symbol" w:hAnsi="Symbol" w:cs="Times New Roman"/>
      </w:rPr>
    </w:lvl>
    <w:lvl w:ilvl="1">
      <w:start w:val="3"/>
      <w:numFmt w:val="decimal"/>
      <w:lvlText w:val="%1.%2."/>
      <w:lvlJc w:val="left"/>
      <w:pPr>
        <w:tabs>
          <w:tab w:val="num" w:pos="340"/>
        </w:tabs>
      </w:pPr>
      <w:rPr>
        <w:rFonts w:ascii="Symbol" w:hAnsi="Symbol" w:cs="Times New Roman"/>
      </w:rPr>
    </w:lvl>
    <w:lvl w:ilvl="2">
      <w:start w:val="2"/>
      <w:numFmt w:val="decimal"/>
      <w:lvlText w:val="%1.%2.%3."/>
      <w:lvlJc w:val="left"/>
      <w:pPr>
        <w:tabs>
          <w:tab w:val="num" w:pos="360"/>
        </w:tabs>
      </w:pPr>
      <w:rPr>
        <w:rFonts w:ascii="Symbol" w:hAnsi="Symbol" w:cs="Times New Roman"/>
      </w:rPr>
    </w:lvl>
    <w:lvl w:ilvl="3">
      <w:start w:val="5"/>
      <w:numFmt w:val="decimal"/>
      <w:lvlText w:val="%1.%2.%3.%4"/>
      <w:lvlJc w:val="left"/>
      <w:pPr>
        <w:tabs>
          <w:tab w:val="num" w:pos="380"/>
        </w:tabs>
      </w:pPr>
      <w:rPr>
        <w:rFonts w:ascii="Symbol" w:hAnsi="Symbol" w:cs="Times New Roman"/>
      </w:rPr>
    </w:lvl>
    <w:lvl w:ilvl="4">
      <w:start w:val="1"/>
      <w:numFmt w:val="decimal"/>
      <w:lvlText w:val="%1.%2.%3.%4.%5."/>
      <w:lvlJc w:val="left"/>
      <w:pPr>
        <w:tabs>
          <w:tab w:val="num" w:pos="400"/>
        </w:tabs>
      </w:pPr>
    </w:lvl>
    <w:lvl w:ilvl="5">
      <w:start w:val="1"/>
      <w:numFmt w:val="decimal"/>
      <w:lvlText w:val="%1.%2.%3.%4.%5.%6."/>
      <w:lvlJc w:val="left"/>
      <w:pPr>
        <w:tabs>
          <w:tab w:val="num" w:pos="420"/>
        </w:tabs>
      </w:pPr>
    </w:lvl>
    <w:lvl w:ilvl="6">
      <w:start w:val="1"/>
      <w:numFmt w:val="decimal"/>
      <w:lvlText w:val="%1.%2.%3.%4.%5.%6.%7."/>
      <w:lvlJc w:val="left"/>
      <w:pPr>
        <w:tabs>
          <w:tab w:val="num" w:pos="440"/>
        </w:tabs>
      </w:pPr>
    </w:lvl>
    <w:lvl w:ilvl="7">
      <w:start w:val="1"/>
      <w:numFmt w:val="decimal"/>
      <w:lvlText w:val="%1.%2.%3.%4.%5.%6.%7.%8."/>
      <w:lvlJc w:val="left"/>
      <w:pPr>
        <w:tabs>
          <w:tab w:val="num" w:pos="460"/>
        </w:tabs>
      </w:pPr>
    </w:lvl>
    <w:lvl w:ilvl="8">
      <w:start w:val="1"/>
      <w:numFmt w:val="decimal"/>
      <w:lvlText w:val="%1.%2.%3.%4.%5.%6.%7.%8.%9."/>
      <w:lvlJc w:val="left"/>
      <w:pPr>
        <w:tabs>
          <w:tab w:val="num" w:pos="480"/>
        </w:tabs>
      </w:pPr>
    </w:lvl>
  </w:abstractNum>
  <w:abstractNum w:abstractNumId="8">
    <w:nsid w:val="00000009"/>
    <w:multiLevelType w:val="multilevel"/>
    <w:tmpl w:val="00000009"/>
    <w:name w:val="WW8Num8"/>
    <w:lvl w:ilvl="0">
      <w:start w:val="10"/>
      <w:numFmt w:val="decimal"/>
      <w:lvlText w:val="%1."/>
      <w:lvlJc w:val="left"/>
      <w:pPr>
        <w:tabs>
          <w:tab w:val="num" w:pos="360"/>
        </w:tabs>
      </w:pPr>
      <w:rPr>
        <w:rFonts w:ascii="Symbol" w:hAnsi="Symbol" w:cs="Times New Roman"/>
      </w:rPr>
    </w:lvl>
    <w:lvl w:ilvl="1">
      <w:start w:val="1"/>
      <w:numFmt w:val="decimal"/>
      <w:lvlText w:val="%1.%2"/>
      <w:lvlJc w:val="left"/>
      <w:pPr>
        <w:tabs>
          <w:tab w:val="num" w:pos="420"/>
        </w:tabs>
      </w:pPr>
      <w:rPr>
        <w:rFonts w:ascii="Symbol" w:hAnsi="Symbol" w:cs="Times New Roman"/>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9">
    <w:nsid w:val="0000000A"/>
    <w:multiLevelType w:val="multilevel"/>
    <w:tmpl w:val="0000000A"/>
    <w:name w:val="WW8Num9"/>
    <w:lvl w:ilvl="0">
      <w:start w:val="5"/>
      <w:numFmt w:val="decimal"/>
      <w:lvlText w:val="%1."/>
      <w:lvlJc w:val="left"/>
      <w:pPr>
        <w:tabs>
          <w:tab w:val="num" w:pos="360"/>
        </w:tabs>
      </w:pPr>
      <w:rPr>
        <w:b/>
      </w:rPr>
    </w:lvl>
    <w:lvl w:ilvl="1">
      <w:start w:val="3"/>
      <w:numFmt w:val="decimal"/>
      <w:lvlText w:val="%1.%2."/>
      <w:lvlJc w:val="left"/>
      <w:pPr>
        <w:tabs>
          <w:tab w:val="num" w:pos="380"/>
        </w:tabs>
      </w:pPr>
      <w:rPr>
        <w:b/>
      </w:rPr>
    </w:lvl>
    <w:lvl w:ilvl="2">
      <w:start w:val="2"/>
      <w:numFmt w:val="decimal"/>
      <w:lvlText w:val="%1.%2.%3."/>
      <w:lvlJc w:val="left"/>
      <w:pPr>
        <w:tabs>
          <w:tab w:val="num" w:pos="400"/>
        </w:tabs>
      </w:pPr>
      <w:rPr>
        <w:b/>
      </w:rPr>
    </w:lvl>
    <w:lvl w:ilvl="3">
      <w:start w:val="2"/>
      <w:numFmt w:val="decimal"/>
      <w:lvlText w:val="%1.%2.%3.%4"/>
      <w:lvlJc w:val="left"/>
      <w:pPr>
        <w:tabs>
          <w:tab w:val="num" w:pos="420"/>
        </w:tabs>
      </w:pPr>
      <w:rPr>
        <w:b/>
      </w:rPr>
    </w:lvl>
    <w:lvl w:ilvl="4">
      <w:start w:val="1"/>
      <w:numFmt w:val="decimal"/>
      <w:lvlText w:val="%1.%2.%3.%4.%5."/>
      <w:lvlJc w:val="left"/>
      <w:pPr>
        <w:tabs>
          <w:tab w:val="num" w:pos="440"/>
        </w:tabs>
      </w:pPr>
    </w:lvl>
    <w:lvl w:ilvl="5">
      <w:start w:val="1"/>
      <w:numFmt w:val="decimal"/>
      <w:lvlText w:val="%1.%2.%3.%4.%5.%6."/>
      <w:lvlJc w:val="left"/>
      <w:pPr>
        <w:tabs>
          <w:tab w:val="num" w:pos="460"/>
        </w:tabs>
      </w:pPr>
    </w:lvl>
    <w:lvl w:ilvl="6">
      <w:start w:val="1"/>
      <w:numFmt w:val="decimal"/>
      <w:lvlText w:val="%1.%2.%3.%4.%5.%6.%7."/>
      <w:lvlJc w:val="left"/>
      <w:pPr>
        <w:tabs>
          <w:tab w:val="num" w:pos="480"/>
        </w:tabs>
      </w:pPr>
    </w:lvl>
    <w:lvl w:ilvl="7">
      <w:start w:val="1"/>
      <w:numFmt w:val="decimal"/>
      <w:lvlText w:val="%1.%2.%3.%4.%5.%6.%7.%8."/>
      <w:lvlJc w:val="left"/>
      <w:pPr>
        <w:tabs>
          <w:tab w:val="num" w:pos="500"/>
        </w:tabs>
      </w:pPr>
    </w:lvl>
    <w:lvl w:ilvl="8">
      <w:start w:val="1"/>
      <w:numFmt w:val="decimal"/>
      <w:lvlText w:val="%1.%2.%3.%4.%5.%6.%7.%8.%9."/>
      <w:lvlJc w:val="left"/>
      <w:pPr>
        <w:tabs>
          <w:tab w:val="num" w:pos="520"/>
        </w:tabs>
      </w:pPr>
    </w:lvl>
  </w:abstractNum>
  <w:abstractNum w:abstractNumId="10">
    <w:nsid w:val="0000000B"/>
    <w:multiLevelType w:val="multilevel"/>
    <w:tmpl w:val="0000000B"/>
    <w:name w:val="WW8Num10"/>
    <w:lvl w:ilvl="0">
      <w:start w:val="9"/>
      <w:numFmt w:val="decimal"/>
      <w:lvlText w:val="%1."/>
      <w:lvlJc w:val="left"/>
      <w:pPr>
        <w:tabs>
          <w:tab w:val="num" w:pos="360"/>
        </w:tabs>
      </w:pPr>
      <w:rPr>
        <w:rFonts w:ascii="Symbol" w:hAnsi="Symbol" w:cs="Times New Roman"/>
      </w:rPr>
    </w:lvl>
    <w:lvl w:ilvl="1">
      <w:start w:val="3"/>
      <w:numFmt w:val="decimal"/>
      <w:lvlText w:val="%1.%2"/>
      <w:lvlJc w:val="left"/>
      <w:pPr>
        <w:tabs>
          <w:tab w:val="num" w:pos="420"/>
        </w:tabs>
      </w:pPr>
      <w:rPr>
        <w:rFonts w:ascii="Symbol" w:hAnsi="Symbol" w:cs="Times New Roman"/>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11">
    <w:nsid w:val="0000000C"/>
    <w:multiLevelType w:val="multilevel"/>
    <w:tmpl w:val="0000000C"/>
    <w:name w:val="WW8Num11"/>
    <w:lvl w:ilvl="0">
      <w:start w:val="14"/>
      <w:numFmt w:val="decimal"/>
      <w:lvlText w:val="%1."/>
      <w:lvlJc w:val="left"/>
      <w:pPr>
        <w:tabs>
          <w:tab w:val="num" w:pos="360"/>
        </w:tabs>
      </w:pPr>
      <w:rPr>
        <w:b/>
      </w:rPr>
    </w:lvl>
    <w:lvl w:ilvl="1">
      <w:start w:val="6"/>
      <w:numFmt w:val="decimal"/>
      <w:lvlText w:val="%1.%2"/>
      <w:lvlJc w:val="left"/>
      <w:pPr>
        <w:tabs>
          <w:tab w:val="num" w:pos="420"/>
        </w:tabs>
      </w:pPr>
      <w:rPr>
        <w:b/>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12">
    <w:nsid w:val="00000017"/>
    <w:multiLevelType w:val="singleLevel"/>
    <w:tmpl w:val="1D883136"/>
    <w:lvl w:ilvl="0">
      <w:start w:val="1"/>
      <w:numFmt w:val="decimal"/>
      <w:lvlText w:val="%1."/>
      <w:lvlJc w:val="left"/>
      <w:pPr>
        <w:tabs>
          <w:tab w:val="num" w:pos="0"/>
        </w:tabs>
        <w:ind w:left="720" w:hanging="360"/>
      </w:pPr>
      <w:rPr>
        <w:rFonts w:ascii="Calibri" w:eastAsia="Times New Roman" w:hAnsi="Calibri" w:cs="Calibri"/>
      </w:rPr>
    </w:lvl>
  </w:abstractNum>
  <w:abstractNum w:abstractNumId="13">
    <w:nsid w:val="016236C4"/>
    <w:multiLevelType w:val="multilevel"/>
    <w:tmpl w:val="C9509704"/>
    <w:name w:val="Licitação Letra222222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4">
    <w:nsid w:val="0E2A04DB"/>
    <w:multiLevelType w:val="multilevel"/>
    <w:tmpl w:val="56766AAA"/>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0F777C66"/>
    <w:multiLevelType w:val="multilevel"/>
    <w:tmpl w:val="C9509704"/>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6">
    <w:nsid w:val="116F05D1"/>
    <w:multiLevelType w:val="multilevel"/>
    <w:tmpl w:val="AE22F400"/>
    <w:lvl w:ilvl="0">
      <w:start w:val="7"/>
      <w:numFmt w:val="decimal"/>
      <w:lvlText w:val="%1"/>
      <w:lvlJc w:val="left"/>
      <w:pPr>
        <w:ind w:left="435" w:hanging="435"/>
      </w:pPr>
      <w:rPr>
        <w:rFonts w:cs="Arial" w:hint="default"/>
      </w:rPr>
    </w:lvl>
    <w:lvl w:ilvl="1">
      <w:start w:val="2"/>
      <w:numFmt w:val="decimal"/>
      <w:lvlText w:val="%1.%2"/>
      <w:lvlJc w:val="left"/>
      <w:pPr>
        <w:ind w:left="435" w:hanging="435"/>
      </w:pPr>
      <w:rPr>
        <w:rFonts w:cs="Arial" w:hint="default"/>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nsid w:val="12A45BEF"/>
    <w:multiLevelType w:val="multilevel"/>
    <w:tmpl w:val="C9509704"/>
    <w:name w:val="Licitação Letra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8">
    <w:nsid w:val="13821360"/>
    <w:multiLevelType w:val="multilevel"/>
    <w:tmpl w:val="6C569F3E"/>
    <w:name w:val="Licitação Letra22222222222222222222"/>
    <w:lvl w:ilvl="0">
      <w:start w:val="1"/>
      <w:numFmt w:val="lowerLetter"/>
      <w:suff w:val="space"/>
      <w:lvlText w:val="%1)"/>
      <w:lvlJc w:val="left"/>
      <w:pPr>
        <w:ind w:left="0" w:firstLine="0"/>
      </w:pPr>
      <w:rPr>
        <w:rFonts w:hint="default"/>
        <w:b/>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9">
    <w:nsid w:val="15690226"/>
    <w:multiLevelType w:val="multilevel"/>
    <w:tmpl w:val="3ADEBAEE"/>
    <w:name w:val="Licitação Letra22222222222222222"/>
    <w:lvl w:ilvl="0">
      <w:start w:val="1"/>
      <w:numFmt w:val="lowerLetter"/>
      <w:suff w:val="space"/>
      <w:lvlText w:val="%1)"/>
      <w:lvlJc w:val="left"/>
      <w:pPr>
        <w:ind w:left="0" w:firstLine="0"/>
      </w:pPr>
      <w:rPr>
        <w:rFonts w:hint="default"/>
        <w:strike w:val="0"/>
        <w:color w:val="auto"/>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0">
    <w:nsid w:val="1707294C"/>
    <w:multiLevelType w:val="multilevel"/>
    <w:tmpl w:val="638674D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19260325"/>
    <w:multiLevelType w:val="multilevel"/>
    <w:tmpl w:val="C9509704"/>
    <w:name w:val="Licitação Letra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2">
    <w:nsid w:val="1A852176"/>
    <w:multiLevelType w:val="multilevel"/>
    <w:tmpl w:val="241A6116"/>
    <w:lvl w:ilvl="0">
      <w:start w:val="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1BCD315E"/>
    <w:multiLevelType w:val="multilevel"/>
    <w:tmpl w:val="A33CC16E"/>
    <w:lvl w:ilvl="0">
      <w:start w:val="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1F1D44A0"/>
    <w:multiLevelType w:val="multilevel"/>
    <w:tmpl w:val="305478FC"/>
    <w:lvl w:ilvl="0">
      <w:start w:val="8"/>
      <w:numFmt w:val="decimal"/>
      <w:lvlText w:val="%1"/>
      <w:lvlJc w:val="left"/>
      <w:pPr>
        <w:ind w:left="435" w:hanging="435"/>
      </w:pPr>
      <w:rPr>
        <w:rFonts w:hint="default"/>
      </w:rPr>
    </w:lvl>
    <w:lvl w:ilvl="1">
      <w:start w:val="6"/>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223B6C5E"/>
    <w:multiLevelType w:val="multilevel"/>
    <w:tmpl w:val="2EEA2474"/>
    <w:lvl w:ilvl="0">
      <w:start w:val="14"/>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nsid w:val="2C1D0E66"/>
    <w:multiLevelType w:val="multilevel"/>
    <w:tmpl w:val="C9509704"/>
    <w:name w:val="Licitação Letra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7">
    <w:nsid w:val="2EC86935"/>
    <w:multiLevelType w:val="multilevel"/>
    <w:tmpl w:val="BE78BCC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8">
    <w:nsid w:val="2F005593"/>
    <w:multiLevelType w:val="multilevel"/>
    <w:tmpl w:val="C9509704"/>
    <w:name w:val="Licitação Letra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9">
    <w:nsid w:val="31F00836"/>
    <w:multiLevelType w:val="multilevel"/>
    <w:tmpl w:val="50C062F4"/>
    <w:lvl w:ilvl="0">
      <w:start w:val="7"/>
      <w:numFmt w:val="decimal"/>
      <w:lvlText w:val="%1"/>
      <w:lvlJc w:val="left"/>
      <w:pPr>
        <w:ind w:left="435" w:hanging="435"/>
      </w:pPr>
      <w:rPr>
        <w:rFonts w:cs="Times New Roman" w:hint="default"/>
        <w:b/>
      </w:rPr>
    </w:lvl>
    <w:lvl w:ilvl="1">
      <w:start w:val="1"/>
      <w:numFmt w:val="decimal"/>
      <w:lvlText w:val="%1.%2"/>
      <w:lvlJc w:val="left"/>
      <w:pPr>
        <w:ind w:left="435" w:hanging="435"/>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30">
    <w:nsid w:val="32680D33"/>
    <w:multiLevelType w:val="multilevel"/>
    <w:tmpl w:val="0426948C"/>
    <w:lvl w:ilvl="0">
      <w:start w:val="7"/>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4"/>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36232713"/>
    <w:multiLevelType w:val="multilevel"/>
    <w:tmpl w:val="330837E0"/>
    <w:lvl w:ilvl="0">
      <w:start w:val="14"/>
      <w:numFmt w:val="decimal"/>
      <w:lvlText w:val="%1"/>
      <w:lvlJc w:val="left"/>
      <w:pPr>
        <w:ind w:left="375" w:hanging="375"/>
      </w:pPr>
      <w:rPr>
        <w:rFonts w:hint="default"/>
      </w:rPr>
    </w:lvl>
    <w:lvl w:ilvl="1">
      <w:start w:val="3"/>
      <w:numFmt w:val="decimal"/>
      <w:lvlText w:val="%1.1"/>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37D4068D"/>
    <w:multiLevelType w:val="hybridMultilevel"/>
    <w:tmpl w:val="AEC40C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394248BD"/>
    <w:multiLevelType w:val="multilevel"/>
    <w:tmpl w:val="DDDAA142"/>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3B4B6C3F"/>
    <w:multiLevelType w:val="hybridMultilevel"/>
    <w:tmpl w:val="51A0F3F0"/>
    <w:lvl w:ilvl="0" w:tplc="692ADEE4">
      <w:start w:val="1"/>
      <w:numFmt w:val="decimal"/>
      <w:pStyle w:val="TABELA"/>
      <w:lvlText w:val="%1)"/>
      <w:lvlJc w:val="left"/>
      <w:pPr>
        <w:tabs>
          <w:tab w:val="num" w:pos="720"/>
        </w:tabs>
        <w:ind w:left="720" w:hanging="360"/>
      </w:pPr>
      <w:rPr>
        <w:rFonts w:hint="default"/>
        <w:color w:val="000000"/>
        <w:sz w:val="24"/>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nsid w:val="3B9F02F1"/>
    <w:multiLevelType w:val="multilevel"/>
    <w:tmpl w:val="E2C6559C"/>
    <w:lvl w:ilvl="0">
      <w:start w:val="8"/>
      <w:numFmt w:val="decimal"/>
      <w:lvlText w:val="%1"/>
      <w:lvlJc w:val="left"/>
      <w:pPr>
        <w:ind w:left="435" w:hanging="435"/>
      </w:pPr>
      <w:rPr>
        <w:rFonts w:hint="default"/>
      </w:rPr>
    </w:lvl>
    <w:lvl w:ilvl="1">
      <w:start w:val="6"/>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3CAA0427"/>
    <w:multiLevelType w:val="multilevel"/>
    <w:tmpl w:val="6CA441FE"/>
    <w:lvl w:ilvl="0">
      <w:start w:val="8"/>
      <w:numFmt w:val="decimal"/>
      <w:lvlText w:val="%1"/>
      <w:lvlJc w:val="left"/>
      <w:pPr>
        <w:ind w:left="540" w:hanging="540"/>
      </w:pPr>
      <w:rPr>
        <w:rFonts w:hint="default"/>
      </w:rPr>
    </w:lvl>
    <w:lvl w:ilvl="1">
      <w:start w:val="1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3D6C1E25"/>
    <w:multiLevelType w:val="hybridMultilevel"/>
    <w:tmpl w:val="07CC7A1C"/>
    <w:lvl w:ilvl="0" w:tplc="04160017">
      <w:start w:val="1"/>
      <w:numFmt w:val="lowerLetter"/>
      <w:lvlText w:val="%1)"/>
      <w:lvlJc w:val="left"/>
      <w:pPr>
        <w:ind w:left="1296" w:hanging="360"/>
      </w:pPr>
    </w:lvl>
    <w:lvl w:ilvl="1" w:tplc="04160019" w:tentative="1">
      <w:start w:val="1"/>
      <w:numFmt w:val="lowerLetter"/>
      <w:lvlText w:val="%2."/>
      <w:lvlJc w:val="left"/>
      <w:pPr>
        <w:ind w:left="2016" w:hanging="360"/>
      </w:pPr>
    </w:lvl>
    <w:lvl w:ilvl="2" w:tplc="0416001B" w:tentative="1">
      <w:start w:val="1"/>
      <w:numFmt w:val="lowerRoman"/>
      <w:lvlText w:val="%3."/>
      <w:lvlJc w:val="right"/>
      <w:pPr>
        <w:ind w:left="2736" w:hanging="180"/>
      </w:pPr>
    </w:lvl>
    <w:lvl w:ilvl="3" w:tplc="0416000F" w:tentative="1">
      <w:start w:val="1"/>
      <w:numFmt w:val="decimal"/>
      <w:lvlText w:val="%4."/>
      <w:lvlJc w:val="left"/>
      <w:pPr>
        <w:ind w:left="3456" w:hanging="360"/>
      </w:pPr>
    </w:lvl>
    <w:lvl w:ilvl="4" w:tplc="04160019" w:tentative="1">
      <w:start w:val="1"/>
      <w:numFmt w:val="lowerLetter"/>
      <w:lvlText w:val="%5."/>
      <w:lvlJc w:val="left"/>
      <w:pPr>
        <w:ind w:left="4176" w:hanging="360"/>
      </w:pPr>
    </w:lvl>
    <w:lvl w:ilvl="5" w:tplc="0416001B" w:tentative="1">
      <w:start w:val="1"/>
      <w:numFmt w:val="lowerRoman"/>
      <w:lvlText w:val="%6."/>
      <w:lvlJc w:val="right"/>
      <w:pPr>
        <w:ind w:left="4896" w:hanging="180"/>
      </w:pPr>
    </w:lvl>
    <w:lvl w:ilvl="6" w:tplc="0416000F" w:tentative="1">
      <w:start w:val="1"/>
      <w:numFmt w:val="decimal"/>
      <w:lvlText w:val="%7."/>
      <w:lvlJc w:val="left"/>
      <w:pPr>
        <w:ind w:left="5616" w:hanging="360"/>
      </w:pPr>
    </w:lvl>
    <w:lvl w:ilvl="7" w:tplc="04160019" w:tentative="1">
      <w:start w:val="1"/>
      <w:numFmt w:val="lowerLetter"/>
      <w:lvlText w:val="%8."/>
      <w:lvlJc w:val="left"/>
      <w:pPr>
        <w:ind w:left="6336" w:hanging="360"/>
      </w:pPr>
    </w:lvl>
    <w:lvl w:ilvl="8" w:tplc="0416001B" w:tentative="1">
      <w:start w:val="1"/>
      <w:numFmt w:val="lowerRoman"/>
      <w:lvlText w:val="%9."/>
      <w:lvlJc w:val="right"/>
      <w:pPr>
        <w:ind w:left="7056" w:hanging="180"/>
      </w:pPr>
    </w:lvl>
  </w:abstractNum>
  <w:abstractNum w:abstractNumId="38">
    <w:nsid w:val="439917C3"/>
    <w:multiLevelType w:val="multilevel"/>
    <w:tmpl w:val="749882F8"/>
    <w:lvl w:ilvl="0">
      <w:start w:val="7"/>
      <w:numFmt w:val="decimal"/>
      <w:lvlText w:val="%1"/>
      <w:lvlJc w:val="left"/>
      <w:pPr>
        <w:ind w:left="375" w:hanging="375"/>
      </w:pPr>
      <w:rPr>
        <w:rFonts w:hint="default"/>
      </w:rPr>
    </w:lvl>
    <w:lvl w:ilvl="1">
      <w:start w:val="3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469576B3"/>
    <w:multiLevelType w:val="multilevel"/>
    <w:tmpl w:val="C9509704"/>
    <w:name w:val="Licitação Letra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0">
    <w:nsid w:val="4A2D5C8B"/>
    <w:multiLevelType w:val="multilevel"/>
    <w:tmpl w:val="C9509704"/>
    <w:name w:val="Licitação Letra2222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1">
    <w:nsid w:val="4A5E4BDA"/>
    <w:multiLevelType w:val="multilevel"/>
    <w:tmpl w:val="B98CAF68"/>
    <w:lvl w:ilvl="0">
      <w:start w:val="1"/>
      <w:numFmt w:val="lowerLetter"/>
      <w:suff w:val="space"/>
      <w:lvlText w:val="%1)"/>
      <w:lvlJc w:val="left"/>
      <w:pPr>
        <w:ind w:left="0" w:firstLine="0"/>
      </w:pPr>
      <w:rPr>
        <w:rFonts w:hint="default"/>
        <w:b/>
      </w:rPr>
    </w:lvl>
    <w:lvl w:ilvl="1">
      <w:start w:val="1"/>
      <w:numFmt w:val="decimal"/>
      <w:suff w:val="space"/>
      <w:lvlText w:val="a.%2."/>
      <w:lvlJc w:val="left"/>
      <w:pPr>
        <w:ind w:left="357" w:firstLine="0"/>
      </w:pPr>
      <w:rPr>
        <w:rFonts w:hint="default"/>
        <w:b/>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2">
    <w:nsid w:val="4F507419"/>
    <w:multiLevelType w:val="multilevel"/>
    <w:tmpl w:val="B284E596"/>
    <w:lvl w:ilvl="0">
      <w:start w:val="9"/>
      <w:numFmt w:val="decimal"/>
      <w:suff w:val="space"/>
      <w:lvlText w:val="%1."/>
      <w:lvlJc w:val="left"/>
      <w:pPr>
        <w:ind w:left="0" w:firstLine="0"/>
      </w:pPr>
      <w:rPr>
        <w:rFonts w:ascii="Calibri" w:hAnsi="Calibri" w:hint="default"/>
        <w:sz w:val="22"/>
      </w:rPr>
    </w:lvl>
    <w:lvl w:ilvl="1">
      <w:start w:val="1"/>
      <w:numFmt w:val="decimal"/>
      <w:lvlText w:val="%1.%2."/>
      <w:lvlJc w:val="left"/>
      <w:pPr>
        <w:ind w:left="0" w:firstLine="0"/>
      </w:pPr>
      <w:rPr>
        <w:rFonts w:hint="default"/>
        <w:b/>
      </w:rPr>
    </w:lvl>
    <w:lvl w:ilvl="2">
      <w:start w:val="1"/>
      <w:numFmt w:val="decimal"/>
      <w:lvlText w:val="%1.%2.%3."/>
      <w:lvlJc w:val="left"/>
      <w:pPr>
        <w:ind w:left="0" w:firstLine="0"/>
      </w:pPr>
      <w:rPr>
        <w:rFonts w:hint="default"/>
        <w:b/>
        <w:i w:val="0"/>
      </w:rPr>
    </w:lvl>
    <w:lvl w:ilvl="3">
      <w:start w:val="1"/>
      <w:numFmt w:val="decimal"/>
      <w:lvlText w:val="%1.%2.%3.%4."/>
      <w:lvlJc w:val="left"/>
      <w:pPr>
        <w:ind w:left="0" w:firstLine="0"/>
      </w:pPr>
      <w:rPr>
        <w:rFonts w:hint="default"/>
        <w:b/>
      </w:rPr>
    </w:lvl>
    <w:lvl w:ilvl="4">
      <w:start w:val="1"/>
      <w:numFmt w:val="decimal"/>
      <w:lvlText w:val="%1.%2.%3.%4.%5."/>
      <w:lvlJc w:val="left"/>
      <w:pPr>
        <w:ind w:left="0" w:firstLine="0"/>
      </w:pPr>
      <w:rPr>
        <w:rFonts w:hint="default"/>
        <w:b/>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3">
    <w:nsid w:val="4F570CF6"/>
    <w:multiLevelType w:val="multilevel"/>
    <w:tmpl w:val="C9509704"/>
    <w:name w:val="Licitação Letra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4">
    <w:nsid w:val="523B5DFE"/>
    <w:multiLevelType w:val="multilevel"/>
    <w:tmpl w:val="6596C858"/>
    <w:lvl w:ilvl="0">
      <w:start w:val="7"/>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52FA04E4"/>
    <w:multiLevelType w:val="multilevel"/>
    <w:tmpl w:val="75E44054"/>
    <w:lvl w:ilvl="0">
      <w:start w:val="1"/>
      <w:numFmt w:val="decimal"/>
      <w:lvlText w:val="%1."/>
      <w:lvlJc w:val="left"/>
      <w:pPr>
        <w:ind w:left="502" w:hanging="360"/>
      </w:pPr>
      <w:rPr>
        <w:rFonts w:hint="default"/>
        <w:b/>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27B58C8"/>
    <w:multiLevelType w:val="multilevel"/>
    <w:tmpl w:val="C9509704"/>
    <w:name w:val="Licitação Letra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7">
    <w:nsid w:val="6B560AF4"/>
    <w:multiLevelType w:val="multilevel"/>
    <w:tmpl w:val="EF8442B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nsid w:val="6FC64408"/>
    <w:multiLevelType w:val="multilevel"/>
    <w:tmpl w:val="36C6948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73780345"/>
    <w:multiLevelType w:val="multilevel"/>
    <w:tmpl w:val="A3F80280"/>
    <w:lvl w:ilvl="0">
      <w:start w:val="14"/>
      <w:numFmt w:val="decimal"/>
      <w:lvlText w:val="%1"/>
      <w:lvlJc w:val="left"/>
      <w:pPr>
        <w:ind w:left="375" w:hanging="375"/>
      </w:pPr>
      <w:rPr>
        <w:rFonts w:hint="default"/>
      </w:rPr>
    </w:lvl>
    <w:lvl w:ilvl="1">
      <w:start w:val="3"/>
      <w:numFmt w:val="decimal"/>
      <w:lvlText w:val="%1.6"/>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752302B8"/>
    <w:multiLevelType w:val="multilevel"/>
    <w:tmpl w:val="116CD2E2"/>
    <w:lvl w:ilvl="0">
      <w:start w:val="10"/>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78A05AC8"/>
    <w:multiLevelType w:val="multilevel"/>
    <w:tmpl w:val="E52EA014"/>
    <w:lvl w:ilvl="0">
      <w:start w:val="7"/>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7A42096E"/>
    <w:multiLevelType w:val="multilevel"/>
    <w:tmpl w:val="7C1CD112"/>
    <w:lvl w:ilvl="0">
      <w:start w:val="17"/>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34"/>
  </w:num>
  <w:num w:numId="3">
    <w:abstractNumId w:val="15"/>
  </w:num>
  <w:num w:numId="4">
    <w:abstractNumId w:val="48"/>
  </w:num>
  <w:num w:numId="5">
    <w:abstractNumId w:val="33"/>
  </w:num>
  <w:num w:numId="6">
    <w:abstractNumId w:val="28"/>
  </w:num>
  <w:num w:numId="7">
    <w:abstractNumId w:val="18"/>
  </w:num>
  <w:num w:numId="8">
    <w:abstractNumId w:val="13"/>
  </w:num>
  <w:num w:numId="9">
    <w:abstractNumId w:val="39"/>
  </w:num>
  <w:num w:numId="10">
    <w:abstractNumId w:val="43"/>
  </w:num>
  <w:num w:numId="11">
    <w:abstractNumId w:val="26"/>
  </w:num>
  <w:num w:numId="12">
    <w:abstractNumId w:val="21"/>
  </w:num>
  <w:num w:numId="13">
    <w:abstractNumId w:val="19"/>
  </w:num>
  <w:num w:numId="14">
    <w:abstractNumId w:val="40"/>
  </w:num>
  <w:num w:numId="15">
    <w:abstractNumId w:val="42"/>
  </w:num>
  <w:num w:numId="16">
    <w:abstractNumId w:val="47"/>
  </w:num>
  <w:num w:numId="17">
    <w:abstractNumId w:val="20"/>
  </w:num>
  <w:num w:numId="18">
    <w:abstractNumId w:val="37"/>
  </w:num>
  <w:num w:numId="19">
    <w:abstractNumId w:val="22"/>
  </w:num>
  <w:num w:numId="20">
    <w:abstractNumId w:val="23"/>
  </w:num>
  <w:num w:numId="21">
    <w:abstractNumId w:val="41"/>
  </w:num>
  <w:num w:numId="22">
    <w:abstractNumId w:val="14"/>
  </w:num>
  <w:num w:numId="23">
    <w:abstractNumId w:val="50"/>
  </w:num>
  <w:num w:numId="24">
    <w:abstractNumId w:val="30"/>
  </w:num>
  <w:num w:numId="25">
    <w:abstractNumId w:val="29"/>
  </w:num>
  <w:num w:numId="26">
    <w:abstractNumId w:val="49"/>
  </w:num>
  <w:num w:numId="27">
    <w:abstractNumId w:val="31"/>
  </w:num>
  <w:num w:numId="28">
    <w:abstractNumId w:val="25"/>
  </w:num>
  <w:num w:numId="29">
    <w:abstractNumId w:val="52"/>
  </w:num>
  <w:num w:numId="30">
    <w:abstractNumId w:val="32"/>
  </w:num>
  <w:num w:numId="31">
    <w:abstractNumId w:val="2"/>
  </w:num>
  <w:num w:numId="32">
    <w:abstractNumId w:val="12"/>
  </w:num>
  <w:num w:numId="33">
    <w:abstractNumId w:val="38"/>
  </w:num>
  <w:num w:numId="34">
    <w:abstractNumId w:val="51"/>
  </w:num>
  <w:num w:numId="35">
    <w:abstractNumId w:val="44"/>
  </w:num>
  <w:num w:numId="36">
    <w:abstractNumId w:val="24"/>
  </w:num>
  <w:num w:numId="37">
    <w:abstractNumId w:val="36"/>
  </w:num>
  <w:num w:numId="38">
    <w:abstractNumId w:val="16"/>
  </w:num>
  <w:num w:numId="39">
    <w:abstractNumId w:val="45"/>
  </w:num>
  <w:num w:numId="40">
    <w:abstractNumId w:val="27"/>
  </w:num>
  <w:num w:numId="41">
    <w:abstractNumId w:val="35"/>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activeWritingStyle w:appName="MSWord" w:lang="pt-BR" w:vendorID="64" w:dllVersion="131078" w:nlCheck="1" w:checkStyle="0"/>
  <w:activeWritingStyle w:appName="MSWord" w:lang="es-ES_tradnl" w:vendorID="64" w:dllVersion="131078" w:nlCheck="1" w:checkStyle="1"/>
  <w:activeWritingStyle w:appName="MSWord" w:lang="en-US" w:vendorID="64" w:dllVersion="131078" w:nlCheck="1" w:checkStyle="1"/>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9218"/>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CD3655"/>
    <w:rsid w:val="00000B99"/>
    <w:rsid w:val="000013FC"/>
    <w:rsid w:val="00006CA4"/>
    <w:rsid w:val="000112C7"/>
    <w:rsid w:val="00014138"/>
    <w:rsid w:val="000144DB"/>
    <w:rsid w:val="00015256"/>
    <w:rsid w:val="000204DF"/>
    <w:rsid w:val="00025878"/>
    <w:rsid w:val="00025C50"/>
    <w:rsid w:val="00027642"/>
    <w:rsid w:val="0003778A"/>
    <w:rsid w:val="0004078C"/>
    <w:rsid w:val="000476A5"/>
    <w:rsid w:val="000520B0"/>
    <w:rsid w:val="0005313E"/>
    <w:rsid w:val="00056445"/>
    <w:rsid w:val="00062377"/>
    <w:rsid w:val="000770B3"/>
    <w:rsid w:val="0008575A"/>
    <w:rsid w:val="00085B06"/>
    <w:rsid w:val="00091CC2"/>
    <w:rsid w:val="0009213F"/>
    <w:rsid w:val="00095408"/>
    <w:rsid w:val="000B1257"/>
    <w:rsid w:val="000D06A3"/>
    <w:rsid w:val="000E2D5A"/>
    <w:rsid w:val="000E4C30"/>
    <w:rsid w:val="000E5E2D"/>
    <w:rsid w:val="000E773B"/>
    <w:rsid w:val="000F05C1"/>
    <w:rsid w:val="00100BEE"/>
    <w:rsid w:val="001047F0"/>
    <w:rsid w:val="00110100"/>
    <w:rsid w:val="001272F6"/>
    <w:rsid w:val="00144511"/>
    <w:rsid w:val="001504D3"/>
    <w:rsid w:val="00151FFE"/>
    <w:rsid w:val="001522EA"/>
    <w:rsid w:val="001560E4"/>
    <w:rsid w:val="00156562"/>
    <w:rsid w:val="00161BFF"/>
    <w:rsid w:val="0016337D"/>
    <w:rsid w:val="001658ED"/>
    <w:rsid w:val="00166FC4"/>
    <w:rsid w:val="00167B1D"/>
    <w:rsid w:val="00170F78"/>
    <w:rsid w:val="00171F8B"/>
    <w:rsid w:val="00181A84"/>
    <w:rsid w:val="00181BA6"/>
    <w:rsid w:val="00183104"/>
    <w:rsid w:val="001855F0"/>
    <w:rsid w:val="00195757"/>
    <w:rsid w:val="001A1530"/>
    <w:rsid w:val="001A588C"/>
    <w:rsid w:val="001C0F9E"/>
    <w:rsid w:val="001C227A"/>
    <w:rsid w:val="001C2738"/>
    <w:rsid w:val="001C55BE"/>
    <w:rsid w:val="001C7F5D"/>
    <w:rsid w:val="001D1329"/>
    <w:rsid w:val="001E433A"/>
    <w:rsid w:val="001E5D36"/>
    <w:rsid w:val="001F4FAF"/>
    <w:rsid w:val="0020127E"/>
    <w:rsid w:val="002079F5"/>
    <w:rsid w:val="00207ECB"/>
    <w:rsid w:val="00212EB6"/>
    <w:rsid w:val="00225354"/>
    <w:rsid w:val="00227409"/>
    <w:rsid w:val="002309A0"/>
    <w:rsid w:val="00231C28"/>
    <w:rsid w:val="00237424"/>
    <w:rsid w:val="00246245"/>
    <w:rsid w:val="002467A5"/>
    <w:rsid w:val="00247AC5"/>
    <w:rsid w:val="00254011"/>
    <w:rsid w:val="002565B3"/>
    <w:rsid w:val="00265AF2"/>
    <w:rsid w:val="00267D0F"/>
    <w:rsid w:val="00285560"/>
    <w:rsid w:val="002863CF"/>
    <w:rsid w:val="00291518"/>
    <w:rsid w:val="002941EF"/>
    <w:rsid w:val="00294E19"/>
    <w:rsid w:val="002A018C"/>
    <w:rsid w:val="002A4AAC"/>
    <w:rsid w:val="002A72DE"/>
    <w:rsid w:val="002B1C57"/>
    <w:rsid w:val="002E4F5F"/>
    <w:rsid w:val="002E620B"/>
    <w:rsid w:val="002E651D"/>
    <w:rsid w:val="002F3EBF"/>
    <w:rsid w:val="003015E5"/>
    <w:rsid w:val="003036A3"/>
    <w:rsid w:val="00303878"/>
    <w:rsid w:val="00312C48"/>
    <w:rsid w:val="003209E2"/>
    <w:rsid w:val="00321EC5"/>
    <w:rsid w:val="00325EAD"/>
    <w:rsid w:val="00337934"/>
    <w:rsid w:val="00343222"/>
    <w:rsid w:val="00343AAA"/>
    <w:rsid w:val="00344D7E"/>
    <w:rsid w:val="00355D0B"/>
    <w:rsid w:val="00357650"/>
    <w:rsid w:val="00362596"/>
    <w:rsid w:val="0036474A"/>
    <w:rsid w:val="0036702C"/>
    <w:rsid w:val="00371BF0"/>
    <w:rsid w:val="00373A41"/>
    <w:rsid w:val="003758C6"/>
    <w:rsid w:val="00376F31"/>
    <w:rsid w:val="00377BDB"/>
    <w:rsid w:val="00385FB4"/>
    <w:rsid w:val="00386756"/>
    <w:rsid w:val="003867D3"/>
    <w:rsid w:val="0039496F"/>
    <w:rsid w:val="003B2293"/>
    <w:rsid w:val="003B2841"/>
    <w:rsid w:val="003C0311"/>
    <w:rsid w:val="003C0D98"/>
    <w:rsid w:val="003C39BF"/>
    <w:rsid w:val="003C3F9C"/>
    <w:rsid w:val="003C4995"/>
    <w:rsid w:val="003C5578"/>
    <w:rsid w:val="003D5379"/>
    <w:rsid w:val="003E1568"/>
    <w:rsid w:val="003E4274"/>
    <w:rsid w:val="003E5655"/>
    <w:rsid w:val="003E594B"/>
    <w:rsid w:val="003E5DC9"/>
    <w:rsid w:val="003E710B"/>
    <w:rsid w:val="003F264C"/>
    <w:rsid w:val="0040026A"/>
    <w:rsid w:val="00402C7E"/>
    <w:rsid w:val="004061DC"/>
    <w:rsid w:val="00410CA4"/>
    <w:rsid w:val="004112FA"/>
    <w:rsid w:val="00417D18"/>
    <w:rsid w:val="004232B3"/>
    <w:rsid w:val="00423925"/>
    <w:rsid w:val="00424879"/>
    <w:rsid w:val="004253D7"/>
    <w:rsid w:val="0042593C"/>
    <w:rsid w:val="00430165"/>
    <w:rsid w:val="0043202C"/>
    <w:rsid w:val="00432E0A"/>
    <w:rsid w:val="004342BC"/>
    <w:rsid w:val="0043717A"/>
    <w:rsid w:val="004404C3"/>
    <w:rsid w:val="00443D6F"/>
    <w:rsid w:val="00446559"/>
    <w:rsid w:val="00446A7E"/>
    <w:rsid w:val="00453FAF"/>
    <w:rsid w:val="00454AAF"/>
    <w:rsid w:val="0045555A"/>
    <w:rsid w:val="00460027"/>
    <w:rsid w:val="00467228"/>
    <w:rsid w:val="0047123E"/>
    <w:rsid w:val="00471797"/>
    <w:rsid w:val="00476754"/>
    <w:rsid w:val="00490A9C"/>
    <w:rsid w:val="004914A6"/>
    <w:rsid w:val="00492FBC"/>
    <w:rsid w:val="00493CC0"/>
    <w:rsid w:val="00493F4C"/>
    <w:rsid w:val="00495133"/>
    <w:rsid w:val="00495262"/>
    <w:rsid w:val="004A149B"/>
    <w:rsid w:val="004A7682"/>
    <w:rsid w:val="004B0933"/>
    <w:rsid w:val="004C2481"/>
    <w:rsid w:val="004C2887"/>
    <w:rsid w:val="004C4F96"/>
    <w:rsid w:val="004D384C"/>
    <w:rsid w:val="004D7E2C"/>
    <w:rsid w:val="004E34B8"/>
    <w:rsid w:val="004F3499"/>
    <w:rsid w:val="00500AB8"/>
    <w:rsid w:val="0050757B"/>
    <w:rsid w:val="0050758E"/>
    <w:rsid w:val="00507FAF"/>
    <w:rsid w:val="00514D4D"/>
    <w:rsid w:val="00522D62"/>
    <w:rsid w:val="005267ED"/>
    <w:rsid w:val="005313C8"/>
    <w:rsid w:val="005313D6"/>
    <w:rsid w:val="00532F82"/>
    <w:rsid w:val="00535753"/>
    <w:rsid w:val="005368D4"/>
    <w:rsid w:val="00536EF8"/>
    <w:rsid w:val="005425AD"/>
    <w:rsid w:val="00545957"/>
    <w:rsid w:val="00550330"/>
    <w:rsid w:val="00555930"/>
    <w:rsid w:val="005564AB"/>
    <w:rsid w:val="00561EFC"/>
    <w:rsid w:val="005679CD"/>
    <w:rsid w:val="005726C0"/>
    <w:rsid w:val="00584F15"/>
    <w:rsid w:val="00585849"/>
    <w:rsid w:val="005A1288"/>
    <w:rsid w:val="005A2817"/>
    <w:rsid w:val="005A3FF4"/>
    <w:rsid w:val="005A7674"/>
    <w:rsid w:val="005B0565"/>
    <w:rsid w:val="005B18B6"/>
    <w:rsid w:val="005C0F20"/>
    <w:rsid w:val="005C101C"/>
    <w:rsid w:val="005C4E5A"/>
    <w:rsid w:val="005D1920"/>
    <w:rsid w:val="005D39EE"/>
    <w:rsid w:val="005E2195"/>
    <w:rsid w:val="005E4191"/>
    <w:rsid w:val="005E73D3"/>
    <w:rsid w:val="005F2695"/>
    <w:rsid w:val="005F3CBD"/>
    <w:rsid w:val="005F454B"/>
    <w:rsid w:val="005F4C7B"/>
    <w:rsid w:val="005F56B2"/>
    <w:rsid w:val="005F6156"/>
    <w:rsid w:val="00612352"/>
    <w:rsid w:val="0061243B"/>
    <w:rsid w:val="00615C78"/>
    <w:rsid w:val="00620485"/>
    <w:rsid w:val="00624EE5"/>
    <w:rsid w:val="00625007"/>
    <w:rsid w:val="006309D5"/>
    <w:rsid w:val="006345B6"/>
    <w:rsid w:val="0063578F"/>
    <w:rsid w:val="00640588"/>
    <w:rsid w:val="00641B20"/>
    <w:rsid w:val="00641B22"/>
    <w:rsid w:val="0064631F"/>
    <w:rsid w:val="006500D7"/>
    <w:rsid w:val="006571A8"/>
    <w:rsid w:val="00660BBF"/>
    <w:rsid w:val="00662B2E"/>
    <w:rsid w:val="006668EB"/>
    <w:rsid w:val="00667928"/>
    <w:rsid w:val="00671F48"/>
    <w:rsid w:val="00673DC2"/>
    <w:rsid w:val="006754DE"/>
    <w:rsid w:val="006765E8"/>
    <w:rsid w:val="00676A4C"/>
    <w:rsid w:val="00676DB7"/>
    <w:rsid w:val="006863E5"/>
    <w:rsid w:val="0069064C"/>
    <w:rsid w:val="0069299B"/>
    <w:rsid w:val="006939A9"/>
    <w:rsid w:val="00694231"/>
    <w:rsid w:val="006A0176"/>
    <w:rsid w:val="006A09B6"/>
    <w:rsid w:val="006A10F2"/>
    <w:rsid w:val="006A16BC"/>
    <w:rsid w:val="006A1725"/>
    <w:rsid w:val="006A2DF8"/>
    <w:rsid w:val="006A3F3B"/>
    <w:rsid w:val="006A5AE6"/>
    <w:rsid w:val="006A6803"/>
    <w:rsid w:val="006B65D3"/>
    <w:rsid w:val="006C543F"/>
    <w:rsid w:val="006D1636"/>
    <w:rsid w:val="006E3823"/>
    <w:rsid w:val="006E4A45"/>
    <w:rsid w:val="006E5F10"/>
    <w:rsid w:val="006F10F5"/>
    <w:rsid w:val="006F192C"/>
    <w:rsid w:val="006F4871"/>
    <w:rsid w:val="006F55EF"/>
    <w:rsid w:val="006F609E"/>
    <w:rsid w:val="00705DB5"/>
    <w:rsid w:val="0070600D"/>
    <w:rsid w:val="00710A30"/>
    <w:rsid w:val="007116A7"/>
    <w:rsid w:val="00714751"/>
    <w:rsid w:val="00720B62"/>
    <w:rsid w:val="00721148"/>
    <w:rsid w:val="007236FC"/>
    <w:rsid w:val="007253A7"/>
    <w:rsid w:val="00727D9D"/>
    <w:rsid w:val="007316C0"/>
    <w:rsid w:val="00732718"/>
    <w:rsid w:val="00740758"/>
    <w:rsid w:val="007416A7"/>
    <w:rsid w:val="007429C4"/>
    <w:rsid w:val="007451CC"/>
    <w:rsid w:val="007537C4"/>
    <w:rsid w:val="0075673D"/>
    <w:rsid w:val="007629E4"/>
    <w:rsid w:val="0076511C"/>
    <w:rsid w:val="00765B06"/>
    <w:rsid w:val="00773824"/>
    <w:rsid w:val="00773EA1"/>
    <w:rsid w:val="00773FCD"/>
    <w:rsid w:val="007772C9"/>
    <w:rsid w:val="00784DF7"/>
    <w:rsid w:val="00785F22"/>
    <w:rsid w:val="00791CC6"/>
    <w:rsid w:val="007942F9"/>
    <w:rsid w:val="007A3130"/>
    <w:rsid w:val="007B0802"/>
    <w:rsid w:val="007B0AC1"/>
    <w:rsid w:val="007B4043"/>
    <w:rsid w:val="007B695D"/>
    <w:rsid w:val="007C0B12"/>
    <w:rsid w:val="007C505E"/>
    <w:rsid w:val="007C5757"/>
    <w:rsid w:val="007C6B2B"/>
    <w:rsid w:val="007D2673"/>
    <w:rsid w:val="007D29F0"/>
    <w:rsid w:val="007E4891"/>
    <w:rsid w:val="007F5778"/>
    <w:rsid w:val="00802E49"/>
    <w:rsid w:val="00804A61"/>
    <w:rsid w:val="008119C7"/>
    <w:rsid w:val="00812E1D"/>
    <w:rsid w:val="008157AA"/>
    <w:rsid w:val="00822D92"/>
    <w:rsid w:val="008237C3"/>
    <w:rsid w:val="0082502B"/>
    <w:rsid w:val="00833423"/>
    <w:rsid w:val="0083664A"/>
    <w:rsid w:val="00840C99"/>
    <w:rsid w:val="00844243"/>
    <w:rsid w:val="008514AC"/>
    <w:rsid w:val="00851B57"/>
    <w:rsid w:val="008533E1"/>
    <w:rsid w:val="008630A8"/>
    <w:rsid w:val="00863362"/>
    <w:rsid w:val="00873C7F"/>
    <w:rsid w:val="0087788A"/>
    <w:rsid w:val="00880CBA"/>
    <w:rsid w:val="008821F0"/>
    <w:rsid w:val="00883F13"/>
    <w:rsid w:val="0089616B"/>
    <w:rsid w:val="008A0FB1"/>
    <w:rsid w:val="008A6619"/>
    <w:rsid w:val="008B3B72"/>
    <w:rsid w:val="008B75BF"/>
    <w:rsid w:val="008C108C"/>
    <w:rsid w:val="008C4C72"/>
    <w:rsid w:val="008C5651"/>
    <w:rsid w:val="008C60B5"/>
    <w:rsid w:val="008D03DF"/>
    <w:rsid w:val="008D284A"/>
    <w:rsid w:val="008D5F6E"/>
    <w:rsid w:val="008E3305"/>
    <w:rsid w:val="008E4CD5"/>
    <w:rsid w:val="008E5FE4"/>
    <w:rsid w:val="008E79D5"/>
    <w:rsid w:val="00904191"/>
    <w:rsid w:val="00910EF3"/>
    <w:rsid w:val="009127DA"/>
    <w:rsid w:val="00913B28"/>
    <w:rsid w:val="0092093E"/>
    <w:rsid w:val="009308BB"/>
    <w:rsid w:val="00933543"/>
    <w:rsid w:val="00942FEC"/>
    <w:rsid w:val="009433BB"/>
    <w:rsid w:val="00947C39"/>
    <w:rsid w:val="009504F8"/>
    <w:rsid w:val="009509CF"/>
    <w:rsid w:val="009739D3"/>
    <w:rsid w:val="0097422B"/>
    <w:rsid w:val="00986B8C"/>
    <w:rsid w:val="009916AB"/>
    <w:rsid w:val="009B1502"/>
    <w:rsid w:val="009B3581"/>
    <w:rsid w:val="009B6868"/>
    <w:rsid w:val="009C0A65"/>
    <w:rsid w:val="009C14F3"/>
    <w:rsid w:val="009C5E57"/>
    <w:rsid w:val="009D6823"/>
    <w:rsid w:val="009D7677"/>
    <w:rsid w:val="009E08D7"/>
    <w:rsid w:val="009E1303"/>
    <w:rsid w:val="009E3E89"/>
    <w:rsid w:val="009E695A"/>
    <w:rsid w:val="009E7CEA"/>
    <w:rsid w:val="009F15A8"/>
    <w:rsid w:val="009F462B"/>
    <w:rsid w:val="009F5A49"/>
    <w:rsid w:val="009F5CFA"/>
    <w:rsid w:val="009F7E13"/>
    <w:rsid w:val="00A04A39"/>
    <w:rsid w:val="00A075DD"/>
    <w:rsid w:val="00A2368D"/>
    <w:rsid w:val="00A2460A"/>
    <w:rsid w:val="00A27E2B"/>
    <w:rsid w:val="00A3465F"/>
    <w:rsid w:val="00A350AE"/>
    <w:rsid w:val="00A36649"/>
    <w:rsid w:val="00A36978"/>
    <w:rsid w:val="00A36D69"/>
    <w:rsid w:val="00A41ED7"/>
    <w:rsid w:val="00A42A14"/>
    <w:rsid w:val="00A46DD1"/>
    <w:rsid w:val="00A47598"/>
    <w:rsid w:val="00A544A8"/>
    <w:rsid w:val="00A55CE1"/>
    <w:rsid w:val="00A659CF"/>
    <w:rsid w:val="00A65AA6"/>
    <w:rsid w:val="00A726B7"/>
    <w:rsid w:val="00A77FAF"/>
    <w:rsid w:val="00A80F69"/>
    <w:rsid w:val="00A8462C"/>
    <w:rsid w:val="00A8761C"/>
    <w:rsid w:val="00A93BA5"/>
    <w:rsid w:val="00AA3DAE"/>
    <w:rsid w:val="00AA3DE1"/>
    <w:rsid w:val="00AB0C68"/>
    <w:rsid w:val="00AB2D63"/>
    <w:rsid w:val="00AB5431"/>
    <w:rsid w:val="00AB5838"/>
    <w:rsid w:val="00AC3434"/>
    <w:rsid w:val="00AC40C1"/>
    <w:rsid w:val="00AD3F8E"/>
    <w:rsid w:val="00AD54A5"/>
    <w:rsid w:val="00AD7326"/>
    <w:rsid w:val="00B100C4"/>
    <w:rsid w:val="00B10F31"/>
    <w:rsid w:val="00B15CCE"/>
    <w:rsid w:val="00B1767D"/>
    <w:rsid w:val="00B25C94"/>
    <w:rsid w:val="00B3027B"/>
    <w:rsid w:val="00B31AD3"/>
    <w:rsid w:val="00B34F8A"/>
    <w:rsid w:val="00B36540"/>
    <w:rsid w:val="00B44640"/>
    <w:rsid w:val="00B47284"/>
    <w:rsid w:val="00B515A9"/>
    <w:rsid w:val="00B93C4A"/>
    <w:rsid w:val="00BA17D6"/>
    <w:rsid w:val="00BC1721"/>
    <w:rsid w:val="00BC201B"/>
    <w:rsid w:val="00BC4416"/>
    <w:rsid w:val="00BC597C"/>
    <w:rsid w:val="00BC7A50"/>
    <w:rsid w:val="00BC7E57"/>
    <w:rsid w:val="00BD35E9"/>
    <w:rsid w:val="00BD5507"/>
    <w:rsid w:val="00BD64F9"/>
    <w:rsid w:val="00BE0858"/>
    <w:rsid w:val="00BE20F5"/>
    <w:rsid w:val="00BE4683"/>
    <w:rsid w:val="00BF1473"/>
    <w:rsid w:val="00BF211E"/>
    <w:rsid w:val="00C00109"/>
    <w:rsid w:val="00C00FE0"/>
    <w:rsid w:val="00C02726"/>
    <w:rsid w:val="00C06CBF"/>
    <w:rsid w:val="00C1148C"/>
    <w:rsid w:val="00C125B8"/>
    <w:rsid w:val="00C13F30"/>
    <w:rsid w:val="00C15682"/>
    <w:rsid w:val="00C15A0B"/>
    <w:rsid w:val="00C16B9B"/>
    <w:rsid w:val="00C21E13"/>
    <w:rsid w:val="00C23196"/>
    <w:rsid w:val="00C31A86"/>
    <w:rsid w:val="00C322A1"/>
    <w:rsid w:val="00C339CB"/>
    <w:rsid w:val="00C34F71"/>
    <w:rsid w:val="00C35490"/>
    <w:rsid w:val="00C369D5"/>
    <w:rsid w:val="00C504C9"/>
    <w:rsid w:val="00C5337A"/>
    <w:rsid w:val="00C533BB"/>
    <w:rsid w:val="00C55048"/>
    <w:rsid w:val="00C675EF"/>
    <w:rsid w:val="00C754BC"/>
    <w:rsid w:val="00C77CC4"/>
    <w:rsid w:val="00C842D5"/>
    <w:rsid w:val="00C90528"/>
    <w:rsid w:val="00C90CB9"/>
    <w:rsid w:val="00C9247E"/>
    <w:rsid w:val="00C92E1D"/>
    <w:rsid w:val="00C95BC3"/>
    <w:rsid w:val="00C96370"/>
    <w:rsid w:val="00C96CAE"/>
    <w:rsid w:val="00CA3490"/>
    <w:rsid w:val="00CB4E6E"/>
    <w:rsid w:val="00CC13C9"/>
    <w:rsid w:val="00CC1BBA"/>
    <w:rsid w:val="00CD10BC"/>
    <w:rsid w:val="00CD3655"/>
    <w:rsid w:val="00CD62BC"/>
    <w:rsid w:val="00CE05A1"/>
    <w:rsid w:val="00CE0950"/>
    <w:rsid w:val="00CE2641"/>
    <w:rsid w:val="00CE271F"/>
    <w:rsid w:val="00CE6FAE"/>
    <w:rsid w:val="00CF0FF8"/>
    <w:rsid w:val="00CF3D11"/>
    <w:rsid w:val="00D015BD"/>
    <w:rsid w:val="00D100DC"/>
    <w:rsid w:val="00D11C6A"/>
    <w:rsid w:val="00D125A5"/>
    <w:rsid w:val="00D141A2"/>
    <w:rsid w:val="00D201F9"/>
    <w:rsid w:val="00D21C57"/>
    <w:rsid w:val="00D22A08"/>
    <w:rsid w:val="00D2441D"/>
    <w:rsid w:val="00D3047A"/>
    <w:rsid w:val="00D30749"/>
    <w:rsid w:val="00D418E7"/>
    <w:rsid w:val="00D50ACA"/>
    <w:rsid w:val="00D5308F"/>
    <w:rsid w:val="00D5526B"/>
    <w:rsid w:val="00D70123"/>
    <w:rsid w:val="00D703D0"/>
    <w:rsid w:val="00D72E00"/>
    <w:rsid w:val="00D756CF"/>
    <w:rsid w:val="00D97581"/>
    <w:rsid w:val="00DA1A72"/>
    <w:rsid w:val="00DA64E2"/>
    <w:rsid w:val="00DB22F9"/>
    <w:rsid w:val="00DB2326"/>
    <w:rsid w:val="00DC6926"/>
    <w:rsid w:val="00DD3D40"/>
    <w:rsid w:val="00DF067F"/>
    <w:rsid w:val="00DF4A8B"/>
    <w:rsid w:val="00DF779A"/>
    <w:rsid w:val="00E0077B"/>
    <w:rsid w:val="00E00CB1"/>
    <w:rsid w:val="00E023AB"/>
    <w:rsid w:val="00E03A6A"/>
    <w:rsid w:val="00E15431"/>
    <w:rsid w:val="00E164E9"/>
    <w:rsid w:val="00E1660D"/>
    <w:rsid w:val="00E16E47"/>
    <w:rsid w:val="00E20195"/>
    <w:rsid w:val="00E25831"/>
    <w:rsid w:val="00E25DD4"/>
    <w:rsid w:val="00E26058"/>
    <w:rsid w:val="00E30338"/>
    <w:rsid w:val="00E33532"/>
    <w:rsid w:val="00E33F30"/>
    <w:rsid w:val="00E40DDA"/>
    <w:rsid w:val="00E424FD"/>
    <w:rsid w:val="00E5244B"/>
    <w:rsid w:val="00E52631"/>
    <w:rsid w:val="00E56E3A"/>
    <w:rsid w:val="00E633D0"/>
    <w:rsid w:val="00E703D2"/>
    <w:rsid w:val="00E73F28"/>
    <w:rsid w:val="00E776FC"/>
    <w:rsid w:val="00E90298"/>
    <w:rsid w:val="00E912CC"/>
    <w:rsid w:val="00E96684"/>
    <w:rsid w:val="00EA4E56"/>
    <w:rsid w:val="00EB106D"/>
    <w:rsid w:val="00ED3EE3"/>
    <w:rsid w:val="00EE07AC"/>
    <w:rsid w:val="00EE113C"/>
    <w:rsid w:val="00F00529"/>
    <w:rsid w:val="00F03134"/>
    <w:rsid w:val="00F0764C"/>
    <w:rsid w:val="00F16DB8"/>
    <w:rsid w:val="00F17657"/>
    <w:rsid w:val="00F22CA3"/>
    <w:rsid w:val="00F240BE"/>
    <w:rsid w:val="00F4083D"/>
    <w:rsid w:val="00F412C5"/>
    <w:rsid w:val="00F5796A"/>
    <w:rsid w:val="00F637B2"/>
    <w:rsid w:val="00F6747D"/>
    <w:rsid w:val="00F74152"/>
    <w:rsid w:val="00F761E7"/>
    <w:rsid w:val="00F80999"/>
    <w:rsid w:val="00F94BB7"/>
    <w:rsid w:val="00FB7F75"/>
    <w:rsid w:val="00FC2050"/>
    <w:rsid w:val="00FC3D23"/>
    <w:rsid w:val="00FC4924"/>
    <w:rsid w:val="00FC6A57"/>
    <w:rsid w:val="00FD0329"/>
    <w:rsid w:val="00FE2823"/>
    <w:rsid w:val="00FE75C0"/>
    <w:rsid w:val="00FF0BB9"/>
    <w:rsid w:val="00FF217C"/>
    <w:rsid w:val="00FF36FF"/>
    <w:rsid w:val="00FF6F7B"/>
    <w:rsid w:val="00FF7E6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CA3"/>
    <w:pPr>
      <w:suppressAutoHyphens/>
    </w:pPr>
    <w:rPr>
      <w:sz w:val="24"/>
      <w:szCs w:val="24"/>
      <w:lang w:eastAsia="ar-SA"/>
    </w:rPr>
  </w:style>
  <w:style w:type="paragraph" w:styleId="Ttulo1">
    <w:name w:val="heading 1"/>
    <w:basedOn w:val="Normal"/>
    <w:next w:val="Normal"/>
    <w:qFormat/>
    <w:rsid w:val="00F22CA3"/>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rsid w:val="00F22CA3"/>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qFormat/>
    <w:rsid w:val="00F22CA3"/>
    <w:pPr>
      <w:keepNext/>
      <w:numPr>
        <w:ilvl w:val="2"/>
        <w:numId w:val="1"/>
      </w:numPr>
      <w:jc w:val="center"/>
      <w:outlineLvl w:val="2"/>
    </w:pPr>
    <w:rPr>
      <w:b/>
      <w:sz w:val="20"/>
      <w:szCs w:val="20"/>
    </w:rPr>
  </w:style>
  <w:style w:type="paragraph" w:styleId="Ttulo4">
    <w:name w:val="heading 4"/>
    <w:basedOn w:val="Normal"/>
    <w:next w:val="Normal"/>
    <w:qFormat/>
    <w:rsid w:val="00F22CA3"/>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rsid w:val="00F22CA3"/>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rsid w:val="00F22CA3"/>
    <w:pPr>
      <w:keepNext/>
      <w:numPr>
        <w:ilvl w:val="5"/>
        <w:numId w:val="1"/>
      </w:numPr>
      <w:outlineLvl w:val="5"/>
    </w:pPr>
    <w:rPr>
      <w:b/>
      <w:bCs/>
      <w:sz w:val="20"/>
    </w:rPr>
  </w:style>
  <w:style w:type="paragraph" w:styleId="Ttulo7">
    <w:name w:val="heading 7"/>
    <w:basedOn w:val="Normal"/>
    <w:next w:val="Normal"/>
    <w:qFormat/>
    <w:rsid w:val="00F22CA3"/>
    <w:pPr>
      <w:keepNext/>
      <w:numPr>
        <w:ilvl w:val="6"/>
        <w:numId w:val="1"/>
      </w:numPr>
      <w:jc w:val="center"/>
      <w:outlineLvl w:val="6"/>
    </w:pPr>
    <w:rPr>
      <w:b/>
      <w:szCs w:val="20"/>
      <w:lang w:val="en-US"/>
    </w:rPr>
  </w:style>
  <w:style w:type="paragraph" w:styleId="Ttulo8">
    <w:name w:val="heading 8"/>
    <w:basedOn w:val="Normal"/>
    <w:next w:val="Normal"/>
    <w:qFormat/>
    <w:rsid w:val="00F22CA3"/>
    <w:pPr>
      <w:keepNext/>
      <w:numPr>
        <w:ilvl w:val="7"/>
        <w:numId w:val="1"/>
      </w:numPr>
      <w:jc w:val="center"/>
      <w:outlineLvl w:val="7"/>
    </w:pPr>
    <w:rPr>
      <w:b/>
      <w:bCs/>
      <w:sz w:val="22"/>
    </w:rPr>
  </w:style>
  <w:style w:type="paragraph" w:styleId="Ttulo9">
    <w:name w:val="heading 9"/>
    <w:basedOn w:val="Normal"/>
    <w:next w:val="Normal"/>
    <w:qFormat/>
    <w:rsid w:val="00F22CA3"/>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F22CA3"/>
  </w:style>
  <w:style w:type="character" w:customStyle="1" w:styleId="Fontepargpadro1">
    <w:name w:val="Fonte parág. padrão1"/>
    <w:semiHidden/>
    <w:rsid w:val="00F22CA3"/>
  </w:style>
  <w:style w:type="character" w:customStyle="1" w:styleId="WW-Absatz-Standardschriftart">
    <w:name w:val="WW-Absatz-Standardschriftart"/>
    <w:rsid w:val="00F22CA3"/>
  </w:style>
  <w:style w:type="character" w:customStyle="1" w:styleId="WW-Absatz-Standardschriftart1">
    <w:name w:val="WW-Absatz-Standardschriftart1"/>
    <w:rsid w:val="00F22CA3"/>
  </w:style>
  <w:style w:type="character" w:customStyle="1" w:styleId="WW-Fontepargpadro">
    <w:name w:val="WW-Fonte parág. padrão"/>
    <w:rsid w:val="00F22CA3"/>
  </w:style>
  <w:style w:type="character" w:customStyle="1" w:styleId="WW-Absatz-Standardschriftart11">
    <w:name w:val="WW-Absatz-Standardschriftart11"/>
    <w:rsid w:val="00F22CA3"/>
  </w:style>
  <w:style w:type="character" w:customStyle="1" w:styleId="WW-Absatz-Standardschriftart111">
    <w:name w:val="WW-Absatz-Standardschriftart111"/>
    <w:rsid w:val="00F22CA3"/>
  </w:style>
  <w:style w:type="character" w:customStyle="1" w:styleId="WW-Fontepargpadro1">
    <w:name w:val="WW-Fonte parág. padrão1"/>
    <w:rsid w:val="00F22CA3"/>
  </w:style>
  <w:style w:type="character" w:customStyle="1" w:styleId="WW-Fontepargpadro11">
    <w:name w:val="WW-Fonte parág. padrão11"/>
    <w:rsid w:val="00F22CA3"/>
  </w:style>
  <w:style w:type="character" w:customStyle="1" w:styleId="WW-Fontepargpadro111">
    <w:name w:val="WW-Fonte parág. padrão111"/>
    <w:rsid w:val="00F22CA3"/>
  </w:style>
  <w:style w:type="character" w:customStyle="1" w:styleId="WW-Absatz-Standardschriftart1111">
    <w:name w:val="WW-Absatz-Standardschriftart1111"/>
    <w:rsid w:val="00F22CA3"/>
  </w:style>
  <w:style w:type="character" w:customStyle="1" w:styleId="WW-Absatz-Standardschriftart11111">
    <w:name w:val="WW-Absatz-Standardschriftart11111"/>
    <w:rsid w:val="00F22CA3"/>
  </w:style>
  <w:style w:type="character" w:customStyle="1" w:styleId="WW-Fontepargpadro1111">
    <w:name w:val="WW-Fonte parág. padrão1111"/>
    <w:rsid w:val="00F22CA3"/>
  </w:style>
  <w:style w:type="character" w:customStyle="1" w:styleId="WW-Absatz-Standardschriftart111111">
    <w:name w:val="WW-Absatz-Standardschriftart111111"/>
    <w:rsid w:val="00F22CA3"/>
  </w:style>
  <w:style w:type="character" w:customStyle="1" w:styleId="WW-Fontepargpadro11111">
    <w:name w:val="WW-Fonte parág. padrão11111"/>
    <w:rsid w:val="00F22CA3"/>
  </w:style>
  <w:style w:type="character" w:customStyle="1" w:styleId="WW-Absatz-Standardschriftart1111111">
    <w:name w:val="WW-Absatz-Standardschriftart1111111"/>
    <w:rsid w:val="00F22CA3"/>
  </w:style>
  <w:style w:type="character" w:customStyle="1" w:styleId="WW-Fontepargpadro111111">
    <w:name w:val="WW-Fonte parág. padrão111111"/>
    <w:rsid w:val="00F22CA3"/>
  </w:style>
  <w:style w:type="character" w:customStyle="1" w:styleId="WW-Absatz-Standardschriftart11111111">
    <w:name w:val="WW-Absatz-Standardschriftart11111111"/>
    <w:rsid w:val="00F22CA3"/>
  </w:style>
  <w:style w:type="character" w:customStyle="1" w:styleId="WW-Absatz-Standardschriftart111111111">
    <w:name w:val="WW-Absatz-Standardschriftart111111111"/>
    <w:rsid w:val="00F22CA3"/>
  </w:style>
  <w:style w:type="character" w:customStyle="1" w:styleId="WW-Absatz-Standardschriftart1111111111">
    <w:name w:val="WW-Absatz-Standardschriftart1111111111"/>
    <w:rsid w:val="00F22CA3"/>
  </w:style>
  <w:style w:type="character" w:customStyle="1" w:styleId="WW-Fontepargpadro1111111">
    <w:name w:val="WW-Fonte parág. padrão1111111"/>
    <w:rsid w:val="00F22CA3"/>
  </w:style>
  <w:style w:type="character" w:customStyle="1" w:styleId="WW-Fontepargpadro11111111">
    <w:name w:val="WW-Fonte parág. padrão11111111"/>
    <w:rsid w:val="00F22CA3"/>
  </w:style>
  <w:style w:type="character" w:customStyle="1" w:styleId="WW-Absatz-Standardschriftart11111111111">
    <w:name w:val="WW-Absatz-Standardschriftart11111111111"/>
    <w:rsid w:val="00F22CA3"/>
  </w:style>
  <w:style w:type="character" w:customStyle="1" w:styleId="WW8Num2z0">
    <w:name w:val="WW8Num2z0"/>
    <w:rsid w:val="00F22CA3"/>
    <w:rPr>
      <w:rFonts w:ascii="Symbol" w:hAnsi="Symbol"/>
    </w:rPr>
  </w:style>
  <w:style w:type="character" w:customStyle="1" w:styleId="WW-Fontepargpadro111111111">
    <w:name w:val="WW-Fonte parág. padrão111111111"/>
    <w:rsid w:val="00F22CA3"/>
  </w:style>
  <w:style w:type="character" w:customStyle="1" w:styleId="WW-Absatz-Standardschriftart111111111111">
    <w:name w:val="WW-Absatz-Standardschriftart111111111111"/>
    <w:rsid w:val="00F22CA3"/>
  </w:style>
  <w:style w:type="character" w:customStyle="1" w:styleId="WW-Absatz-Standardschriftart1111111111111">
    <w:name w:val="WW-Absatz-Standardschriftart1111111111111"/>
    <w:rsid w:val="00F22CA3"/>
  </w:style>
  <w:style w:type="character" w:customStyle="1" w:styleId="WW-Absatz-Standardschriftart11111111111111">
    <w:name w:val="WW-Absatz-Standardschriftart11111111111111"/>
    <w:rsid w:val="00F22CA3"/>
  </w:style>
  <w:style w:type="character" w:customStyle="1" w:styleId="WW-Absatz-Standardschriftart111111111111111">
    <w:name w:val="WW-Absatz-Standardschriftart111111111111111"/>
    <w:rsid w:val="00F22CA3"/>
  </w:style>
  <w:style w:type="character" w:customStyle="1" w:styleId="WW-Absatz-Standardschriftart1111111111111111">
    <w:name w:val="WW-Absatz-Standardschriftart1111111111111111"/>
    <w:rsid w:val="00F22CA3"/>
  </w:style>
  <w:style w:type="character" w:customStyle="1" w:styleId="WW-Absatz-Standardschriftart11111111111111111">
    <w:name w:val="WW-Absatz-Standardschriftart11111111111111111"/>
    <w:rsid w:val="00F22CA3"/>
  </w:style>
  <w:style w:type="character" w:customStyle="1" w:styleId="WW-Absatz-Standardschriftart111111111111111111">
    <w:name w:val="WW-Absatz-Standardschriftart111111111111111111"/>
    <w:rsid w:val="00F22CA3"/>
  </w:style>
  <w:style w:type="character" w:customStyle="1" w:styleId="WW-Absatz-Standardschriftart1111111111111111111">
    <w:name w:val="WW-Absatz-Standardschriftart1111111111111111111"/>
    <w:rsid w:val="00F22CA3"/>
  </w:style>
  <w:style w:type="character" w:customStyle="1" w:styleId="WW-Absatz-Standardschriftart11111111111111111111">
    <w:name w:val="WW-Absatz-Standardschriftart11111111111111111111"/>
    <w:rsid w:val="00F22CA3"/>
  </w:style>
  <w:style w:type="character" w:customStyle="1" w:styleId="WW-Absatz-Standardschriftart111111111111111111111">
    <w:name w:val="WW-Absatz-Standardschriftart111111111111111111111"/>
    <w:rsid w:val="00F22CA3"/>
  </w:style>
  <w:style w:type="character" w:customStyle="1" w:styleId="WW-Absatz-Standardschriftart1111111111111111111111">
    <w:name w:val="WW-Absatz-Standardschriftart1111111111111111111111"/>
    <w:rsid w:val="00F22CA3"/>
  </w:style>
  <w:style w:type="character" w:customStyle="1" w:styleId="WW-Absatz-Standardschriftart11111111111111111111111">
    <w:name w:val="WW-Absatz-Standardschriftart11111111111111111111111"/>
    <w:rsid w:val="00F22CA3"/>
  </w:style>
  <w:style w:type="character" w:customStyle="1" w:styleId="WW-Absatz-Standardschriftart111111111111111111111111">
    <w:name w:val="WW-Absatz-Standardschriftart111111111111111111111111"/>
    <w:rsid w:val="00F22CA3"/>
  </w:style>
  <w:style w:type="character" w:customStyle="1" w:styleId="WW8Num3z0">
    <w:name w:val="WW8Num3z0"/>
    <w:rsid w:val="00F22CA3"/>
    <w:rPr>
      <w:rFonts w:ascii="Symbol" w:hAnsi="Symbol"/>
    </w:rPr>
  </w:style>
  <w:style w:type="character" w:customStyle="1" w:styleId="WW8Num3z1">
    <w:name w:val="WW8Num3z1"/>
    <w:rsid w:val="00F22CA3"/>
    <w:rPr>
      <w:rFonts w:ascii="Courier New" w:hAnsi="Courier New" w:cs="Courier New"/>
    </w:rPr>
  </w:style>
  <w:style w:type="character" w:customStyle="1" w:styleId="WW8Num3z2">
    <w:name w:val="WW8Num3z2"/>
    <w:rsid w:val="00F22CA3"/>
    <w:rPr>
      <w:rFonts w:ascii="Wingdings" w:hAnsi="Wingdings"/>
    </w:rPr>
  </w:style>
  <w:style w:type="character" w:customStyle="1" w:styleId="WW-Fontepargpadro1111111111">
    <w:name w:val="WW-Fonte parág. padrão1111111111"/>
    <w:rsid w:val="00F22CA3"/>
  </w:style>
  <w:style w:type="character" w:customStyle="1" w:styleId="WW-Fontepargpadro11111111111">
    <w:name w:val="WW-Fonte parág. padrão11111111111"/>
    <w:rsid w:val="00F22CA3"/>
  </w:style>
  <w:style w:type="character" w:customStyle="1" w:styleId="WW-Absatz-Standardschriftart1111111111111111111111111">
    <w:name w:val="WW-Absatz-Standardschriftart1111111111111111111111111"/>
    <w:rsid w:val="00F22CA3"/>
  </w:style>
  <w:style w:type="character" w:customStyle="1" w:styleId="WW-Absatz-Standardschriftart11111111111111111111111111">
    <w:name w:val="WW-Absatz-Standardschriftart11111111111111111111111111"/>
    <w:rsid w:val="00F22CA3"/>
  </w:style>
  <w:style w:type="character" w:customStyle="1" w:styleId="WW-Absatz-Standardschriftart111111111111111111111111111">
    <w:name w:val="WW-Absatz-Standardschriftart111111111111111111111111111"/>
    <w:rsid w:val="00F22CA3"/>
  </w:style>
  <w:style w:type="character" w:customStyle="1" w:styleId="WW-Fontepargpadro111111111111">
    <w:name w:val="WW-Fonte parág. padrão111111111111"/>
    <w:rsid w:val="00F22CA3"/>
  </w:style>
  <w:style w:type="character" w:customStyle="1" w:styleId="WW-Fontepargpadro1111111111111">
    <w:name w:val="WW-Fonte parág. padrão1111111111111"/>
    <w:rsid w:val="00F22CA3"/>
  </w:style>
  <w:style w:type="character" w:customStyle="1" w:styleId="WW-Fontepargpadro11111111111111">
    <w:name w:val="WW-Fonte parág. padrão11111111111111"/>
    <w:rsid w:val="00F22CA3"/>
  </w:style>
  <w:style w:type="character" w:customStyle="1" w:styleId="WW-Absatz-Standardschriftart1111111111111111111111111111">
    <w:name w:val="WW-Absatz-Standardschriftart1111111111111111111111111111"/>
    <w:rsid w:val="00F22CA3"/>
  </w:style>
  <w:style w:type="character" w:customStyle="1" w:styleId="WW-Absatz-Standardschriftart11111111111111111111111111111">
    <w:name w:val="WW-Absatz-Standardschriftart11111111111111111111111111111"/>
    <w:rsid w:val="00F22CA3"/>
  </w:style>
  <w:style w:type="character" w:customStyle="1" w:styleId="WW-Fontepargpadro111111111111111">
    <w:name w:val="WW-Fonte parág. padrão111111111111111"/>
    <w:rsid w:val="00F22CA3"/>
  </w:style>
  <w:style w:type="character" w:customStyle="1" w:styleId="WW-Absatz-Standardschriftart111111111111111111111111111111">
    <w:name w:val="WW-Absatz-Standardschriftart111111111111111111111111111111"/>
    <w:rsid w:val="00F22CA3"/>
  </w:style>
  <w:style w:type="character" w:customStyle="1" w:styleId="WW-Absatz-Standardschriftart1111111111111111111111111111111">
    <w:name w:val="WW-Absatz-Standardschriftart1111111111111111111111111111111"/>
    <w:rsid w:val="00F22CA3"/>
  </w:style>
  <w:style w:type="character" w:customStyle="1" w:styleId="WW-Absatz-Standardschriftart11111111111111111111111111111111">
    <w:name w:val="WW-Absatz-Standardschriftart11111111111111111111111111111111"/>
    <w:rsid w:val="00F22CA3"/>
  </w:style>
  <w:style w:type="character" w:customStyle="1" w:styleId="WW8Num5z0">
    <w:name w:val="WW8Num5z0"/>
    <w:rsid w:val="00F22CA3"/>
    <w:rPr>
      <w:rFonts w:ascii="Symbol" w:hAnsi="Symbol"/>
    </w:rPr>
  </w:style>
  <w:style w:type="character" w:customStyle="1" w:styleId="WW8Num6z0">
    <w:name w:val="WW8Num6z0"/>
    <w:rsid w:val="00F22CA3"/>
    <w:rPr>
      <w:rFonts w:ascii="Symbol" w:hAnsi="Symbol"/>
    </w:rPr>
  </w:style>
  <w:style w:type="character" w:customStyle="1" w:styleId="WW8Num7z0">
    <w:name w:val="WW8Num7z0"/>
    <w:rsid w:val="00F22CA3"/>
    <w:rPr>
      <w:rFonts w:ascii="Symbol" w:hAnsi="Symbol"/>
    </w:rPr>
  </w:style>
  <w:style w:type="character" w:customStyle="1" w:styleId="WW8Num8z0">
    <w:name w:val="WW8Num8z0"/>
    <w:rsid w:val="00F22CA3"/>
    <w:rPr>
      <w:b/>
    </w:rPr>
  </w:style>
  <w:style w:type="character" w:customStyle="1" w:styleId="WW8Num10z0">
    <w:name w:val="WW8Num10z0"/>
    <w:rsid w:val="00F22CA3"/>
    <w:rPr>
      <w:rFonts w:ascii="Symbol" w:hAnsi="Symbol"/>
    </w:rPr>
  </w:style>
  <w:style w:type="character" w:customStyle="1" w:styleId="WW8Num13z0">
    <w:name w:val="WW8Num13z0"/>
    <w:rsid w:val="00F22CA3"/>
    <w:rPr>
      <w:rFonts w:ascii="Symbol" w:hAnsi="Symbol"/>
    </w:rPr>
  </w:style>
  <w:style w:type="character" w:customStyle="1" w:styleId="WW8Num13z1">
    <w:name w:val="WW8Num13z1"/>
    <w:rsid w:val="00F22CA3"/>
    <w:rPr>
      <w:rFonts w:ascii="Courier New" w:hAnsi="Courier New"/>
    </w:rPr>
  </w:style>
  <w:style w:type="character" w:customStyle="1" w:styleId="WW8Num13z2">
    <w:name w:val="WW8Num13z2"/>
    <w:rsid w:val="00F22CA3"/>
    <w:rPr>
      <w:rFonts w:ascii="Wingdings" w:hAnsi="Wingdings"/>
    </w:rPr>
  </w:style>
  <w:style w:type="character" w:customStyle="1" w:styleId="WW-Fontepargpadro1111111111111111">
    <w:name w:val="WW-Fonte parág. padrão1111111111111111"/>
    <w:rsid w:val="00F22CA3"/>
  </w:style>
  <w:style w:type="character" w:customStyle="1" w:styleId="WW-Absatz-Standardschriftart111111111111111111111111111111111">
    <w:name w:val="WW-Absatz-Standardschriftart111111111111111111111111111111111"/>
    <w:rsid w:val="00F22CA3"/>
  </w:style>
  <w:style w:type="character" w:customStyle="1" w:styleId="WW-Absatz-Standardschriftart1111111111111111111111111111111111">
    <w:name w:val="WW-Absatz-Standardschriftart1111111111111111111111111111111111"/>
    <w:rsid w:val="00F22CA3"/>
  </w:style>
  <w:style w:type="character" w:customStyle="1" w:styleId="WW8Num1z0">
    <w:name w:val="WW8Num1z0"/>
    <w:rsid w:val="00F22CA3"/>
    <w:rPr>
      <w:rFonts w:ascii="Symbol" w:hAnsi="Symbol"/>
    </w:rPr>
  </w:style>
  <w:style w:type="character" w:customStyle="1" w:styleId="WW8Num4z1">
    <w:name w:val="WW8Num4z1"/>
    <w:rsid w:val="00F22CA3"/>
    <w:rPr>
      <w:b/>
    </w:rPr>
  </w:style>
  <w:style w:type="character" w:customStyle="1" w:styleId="WW8Num11z0">
    <w:name w:val="WW8Num11z0"/>
    <w:rsid w:val="00F22CA3"/>
    <w:rPr>
      <w:b/>
    </w:rPr>
  </w:style>
  <w:style w:type="character" w:customStyle="1" w:styleId="WW8Num15z0">
    <w:name w:val="WW8Num15z0"/>
    <w:rsid w:val="00F22CA3"/>
    <w:rPr>
      <w:b/>
    </w:rPr>
  </w:style>
  <w:style w:type="character" w:customStyle="1" w:styleId="WW8Num16z0">
    <w:name w:val="WW8Num16z0"/>
    <w:rsid w:val="00F22CA3"/>
    <w:rPr>
      <w:b/>
    </w:rPr>
  </w:style>
  <w:style w:type="character" w:customStyle="1" w:styleId="WW8Num17z0">
    <w:name w:val="WW8Num17z0"/>
    <w:rsid w:val="00F22CA3"/>
    <w:rPr>
      <w:b/>
    </w:rPr>
  </w:style>
  <w:style w:type="character" w:customStyle="1" w:styleId="WW8Num21z0">
    <w:name w:val="WW8Num21z0"/>
    <w:rsid w:val="00F22CA3"/>
    <w:rPr>
      <w:b/>
    </w:rPr>
  </w:style>
  <w:style w:type="character" w:customStyle="1" w:styleId="WW8Num23z0">
    <w:name w:val="WW8Num23z0"/>
    <w:rsid w:val="00F22CA3"/>
    <w:rPr>
      <w:b/>
    </w:rPr>
  </w:style>
  <w:style w:type="character" w:customStyle="1" w:styleId="WW8Num28z0">
    <w:name w:val="WW8Num28z0"/>
    <w:rsid w:val="00F22CA3"/>
    <w:rPr>
      <w:rFonts w:ascii="Times New Roman" w:hAnsi="Times New Roman"/>
    </w:rPr>
  </w:style>
  <w:style w:type="character" w:customStyle="1" w:styleId="WW8Num32z0">
    <w:name w:val="WW8Num32z0"/>
    <w:rsid w:val="00F22CA3"/>
    <w:rPr>
      <w:rFonts w:ascii="Times New Roman" w:hAnsi="Times New Roman"/>
      <w:b/>
      <w:i w:val="0"/>
      <w:sz w:val="22"/>
    </w:rPr>
  </w:style>
  <w:style w:type="character" w:customStyle="1" w:styleId="WW8Num36z0">
    <w:name w:val="WW8Num36z0"/>
    <w:rsid w:val="00F22CA3"/>
    <w:rPr>
      <w:b/>
    </w:rPr>
  </w:style>
  <w:style w:type="character" w:customStyle="1" w:styleId="WW8Num38z0">
    <w:name w:val="WW8Num38z0"/>
    <w:rsid w:val="00F22CA3"/>
    <w:rPr>
      <w:b/>
    </w:rPr>
  </w:style>
  <w:style w:type="character" w:customStyle="1" w:styleId="WW8Num39z0">
    <w:name w:val="WW8Num39z0"/>
    <w:rsid w:val="00F22CA3"/>
    <w:rPr>
      <w:b/>
    </w:rPr>
  </w:style>
  <w:style w:type="character" w:customStyle="1" w:styleId="WW8Num42z0">
    <w:name w:val="WW8Num42z0"/>
    <w:rsid w:val="00F22CA3"/>
    <w:rPr>
      <w:b/>
    </w:rPr>
  </w:style>
  <w:style w:type="character" w:customStyle="1" w:styleId="WW8Num43z0">
    <w:name w:val="WW8Num43z0"/>
    <w:rsid w:val="00F22CA3"/>
    <w:rPr>
      <w:rFonts w:ascii="Times New Roman" w:hAnsi="Times New Roman"/>
    </w:rPr>
  </w:style>
  <w:style w:type="character" w:customStyle="1" w:styleId="WW8Num48z0">
    <w:name w:val="WW8Num48z0"/>
    <w:rsid w:val="00F22CA3"/>
    <w:rPr>
      <w:rFonts w:ascii="Arial Rounded MT Bold" w:hAnsi="Arial Rounded MT Bold"/>
    </w:rPr>
  </w:style>
  <w:style w:type="character" w:customStyle="1" w:styleId="WW8Num49z0">
    <w:name w:val="WW8Num49z0"/>
    <w:rsid w:val="00F22CA3"/>
    <w:rPr>
      <w:rFonts w:ascii="Times New Roman" w:hAnsi="Times New Roman"/>
      <w:b/>
      <w:i w:val="0"/>
      <w:sz w:val="22"/>
    </w:rPr>
  </w:style>
  <w:style w:type="character" w:customStyle="1" w:styleId="WW8Num50z0">
    <w:name w:val="WW8Num50z0"/>
    <w:rsid w:val="00F22CA3"/>
    <w:rPr>
      <w:b/>
    </w:rPr>
  </w:style>
  <w:style w:type="character" w:customStyle="1" w:styleId="WW8Num52z0">
    <w:name w:val="WW8Num52z0"/>
    <w:rsid w:val="00F22CA3"/>
    <w:rPr>
      <w:b/>
    </w:rPr>
  </w:style>
  <w:style w:type="character" w:customStyle="1" w:styleId="WW8Num58z0">
    <w:name w:val="WW8Num58z0"/>
    <w:rsid w:val="00F22CA3"/>
    <w:rPr>
      <w:b/>
    </w:rPr>
  </w:style>
  <w:style w:type="character" w:customStyle="1" w:styleId="WW8Num61z0">
    <w:name w:val="WW8Num61z0"/>
    <w:rsid w:val="00F22CA3"/>
    <w:rPr>
      <w:rFonts w:ascii="Times New Roman" w:hAnsi="Times New Roman"/>
      <w:b w:val="0"/>
      <w:i w:val="0"/>
      <w:sz w:val="24"/>
      <w:u w:val="none"/>
    </w:rPr>
  </w:style>
  <w:style w:type="character" w:customStyle="1" w:styleId="WW8Num63z0">
    <w:name w:val="WW8Num63z0"/>
    <w:rsid w:val="00F22CA3"/>
    <w:rPr>
      <w:rFonts w:ascii="Symbol" w:hAnsi="Symbol"/>
    </w:rPr>
  </w:style>
  <w:style w:type="character" w:customStyle="1" w:styleId="WW8Num70z0">
    <w:name w:val="WW8Num70z0"/>
    <w:rsid w:val="00F22CA3"/>
    <w:rPr>
      <w:rFonts w:ascii="Times New Roman" w:hAnsi="Times New Roman"/>
      <w:b/>
      <w:i w:val="0"/>
      <w:sz w:val="24"/>
      <w:u w:val="none"/>
    </w:rPr>
  </w:style>
  <w:style w:type="character" w:customStyle="1" w:styleId="WW8Num74z0">
    <w:name w:val="WW8Num74z0"/>
    <w:rsid w:val="00F22CA3"/>
    <w:rPr>
      <w:rFonts w:ascii="Times New Roman" w:eastAsia="Times New Roman" w:hAnsi="Times New Roman" w:cs="Times New Roman"/>
    </w:rPr>
  </w:style>
  <w:style w:type="character" w:customStyle="1" w:styleId="WW8Num74z1">
    <w:name w:val="WW8Num74z1"/>
    <w:rsid w:val="00F22CA3"/>
    <w:rPr>
      <w:rFonts w:ascii="Courier New" w:hAnsi="Courier New"/>
    </w:rPr>
  </w:style>
  <w:style w:type="character" w:customStyle="1" w:styleId="WW8Num74z2">
    <w:name w:val="WW8Num74z2"/>
    <w:rsid w:val="00F22CA3"/>
    <w:rPr>
      <w:rFonts w:ascii="Wingdings" w:hAnsi="Wingdings"/>
    </w:rPr>
  </w:style>
  <w:style w:type="character" w:customStyle="1" w:styleId="WW8Num74z3">
    <w:name w:val="WW8Num74z3"/>
    <w:rsid w:val="00F22CA3"/>
    <w:rPr>
      <w:rFonts w:ascii="Symbol" w:hAnsi="Symbol"/>
    </w:rPr>
  </w:style>
  <w:style w:type="character" w:customStyle="1" w:styleId="WW8Num75z1">
    <w:name w:val="WW8Num75z1"/>
    <w:rsid w:val="00F22CA3"/>
    <w:rPr>
      <w:b/>
    </w:rPr>
  </w:style>
  <w:style w:type="character" w:customStyle="1" w:styleId="WW8Num77z0">
    <w:name w:val="WW8Num77z0"/>
    <w:rsid w:val="00F22CA3"/>
    <w:rPr>
      <w:rFonts w:ascii="Times New Roman" w:hAnsi="Times New Roman"/>
      <w:b/>
      <w:i w:val="0"/>
      <w:sz w:val="22"/>
    </w:rPr>
  </w:style>
  <w:style w:type="character" w:customStyle="1" w:styleId="WW8Num79z0">
    <w:name w:val="WW8Num79z0"/>
    <w:rsid w:val="00F22CA3"/>
    <w:rPr>
      <w:b/>
      <w:i w:val="0"/>
    </w:rPr>
  </w:style>
  <w:style w:type="character" w:customStyle="1" w:styleId="WW8Num81z0">
    <w:name w:val="WW8Num81z0"/>
    <w:rsid w:val="00F22CA3"/>
    <w:rPr>
      <w:b/>
    </w:rPr>
  </w:style>
  <w:style w:type="character" w:customStyle="1" w:styleId="WW8Num82z0">
    <w:name w:val="WW8Num82z0"/>
    <w:rsid w:val="00F22CA3"/>
    <w:rPr>
      <w:b/>
    </w:rPr>
  </w:style>
  <w:style w:type="character" w:customStyle="1" w:styleId="WW8Num83z0">
    <w:name w:val="WW8Num83z0"/>
    <w:rsid w:val="00F22CA3"/>
    <w:rPr>
      <w:u w:val="single"/>
    </w:rPr>
  </w:style>
  <w:style w:type="character" w:customStyle="1" w:styleId="WW8Num83z1">
    <w:name w:val="WW8Num83z1"/>
    <w:rsid w:val="00F22CA3"/>
    <w:rPr>
      <w:rFonts w:ascii="Times New Roman" w:eastAsia="Times New Roman" w:hAnsi="Times New Roman" w:cs="Times New Roman"/>
    </w:rPr>
  </w:style>
  <w:style w:type="character" w:customStyle="1" w:styleId="WW8Num84z0">
    <w:name w:val="WW8Num84z0"/>
    <w:rsid w:val="00F22CA3"/>
    <w:rPr>
      <w:b/>
    </w:rPr>
  </w:style>
  <w:style w:type="character" w:customStyle="1" w:styleId="WW8Num85z0">
    <w:name w:val="WW8Num85z0"/>
    <w:rsid w:val="00F22CA3"/>
    <w:rPr>
      <w:rFonts w:ascii="Times New Roman" w:hAnsi="Times New Roman"/>
      <w:b/>
      <w:i w:val="0"/>
      <w:sz w:val="22"/>
      <w:u w:val="none"/>
    </w:rPr>
  </w:style>
  <w:style w:type="character" w:customStyle="1" w:styleId="WW8Num86z0">
    <w:name w:val="WW8Num86z0"/>
    <w:rsid w:val="00F22CA3"/>
    <w:rPr>
      <w:b/>
      <w:i w:val="0"/>
    </w:rPr>
  </w:style>
  <w:style w:type="character" w:customStyle="1" w:styleId="WW8Num88z0">
    <w:name w:val="WW8Num88z0"/>
    <w:rsid w:val="00F22CA3"/>
    <w:rPr>
      <w:rFonts w:ascii="Symbol" w:hAnsi="Symbol"/>
    </w:rPr>
  </w:style>
  <w:style w:type="character" w:customStyle="1" w:styleId="WW8Num88z1">
    <w:name w:val="WW8Num88z1"/>
    <w:rsid w:val="00F22CA3"/>
    <w:rPr>
      <w:rFonts w:ascii="Courier New" w:hAnsi="Courier New"/>
    </w:rPr>
  </w:style>
  <w:style w:type="character" w:customStyle="1" w:styleId="WW8Num88z2">
    <w:name w:val="WW8Num88z2"/>
    <w:rsid w:val="00F22CA3"/>
    <w:rPr>
      <w:rFonts w:ascii="Wingdings" w:hAnsi="Wingdings"/>
    </w:rPr>
  </w:style>
  <w:style w:type="character" w:customStyle="1" w:styleId="WW8Num89z0">
    <w:name w:val="WW8Num89z0"/>
    <w:rsid w:val="00F22CA3"/>
    <w:rPr>
      <w:b/>
    </w:rPr>
  </w:style>
  <w:style w:type="character" w:customStyle="1" w:styleId="WW8Num92z0">
    <w:name w:val="WW8Num92z0"/>
    <w:rsid w:val="00F22CA3"/>
    <w:rPr>
      <w:rFonts w:ascii="Times New Roman" w:hAnsi="Times New Roman"/>
      <w:b/>
      <w:i w:val="0"/>
      <w:sz w:val="18"/>
    </w:rPr>
  </w:style>
  <w:style w:type="character" w:customStyle="1" w:styleId="WW8Num93z0">
    <w:name w:val="WW8Num93z0"/>
    <w:rsid w:val="00F22CA3"/>
    <w:rPr>
      <w:rFonts w:ascii="Symbol" w:hAnsi="Symbol"/>
    </w:rPr>
  </w:style>
  <w:style w:type="character" w:customStyle="1" w:styleId="WW8Num94z0">
    <w:name w:val="WW8Num94z0"/>
    <w:rsid w:val="00F22CA3"/>
    <w:rPr>
      <w:rFonts w:ascii="Times New Roman" w:hAnsi="Times New Roman"/>
      <w:b w:val="0"/>
      <w:i w:val="0"/>
      <w:sz w:val="24"/>
      <w:u w:val="none"/>
    </w:rPr>
  </w:style>
  <w:style w:type="character" w:customStyle="1" w:styleId="WW8Num95z0">
    <w:name w:val="WW8Num95z0"/>
    <w:rsid w:val="00F22CA3"/>
    <w:rPr>
      <w:b/>
    </w:rPr>
  </w:style>
  <w:style w:type="character" w:customStyle="1" w:styleId="WW8Num96z0">
    <w:name w:val="WW8Num96z0"/>
    <w:rsid w:val="00F22CA3"/>
    <w:rPr>
      <w:b/>
    </w:rPr>
  </w:style>
  <w:style w:type="character" w:customStyle="1" w:styleId="WW8Num100z0">
    <w:name w:val="WW8Num100z0"/>
    <w:rsid w:val="00F22CA3"/>
    <w:rPr>
      <w:rFonts w:ascii="Times New Roman" w:eastAsia="Times New Roman" w:hAnsi="Times New Roman" w:cs="Times New Roman"/>
    </w:rPr>
  </w:style>
  <w:style w:type="character" w:customStyle="1" w:styleId="WW8Num100z1">
    <w:name w:val="WW8Num100z1"/>
    <w:rsid w:val="00F22CA3"/>
    <w:rPr>
      <w:rFonts w:ascii="Courier New" w:hAnsi="Courier New"/>
    </w:rPr>
  </w:style>
  <w:style w:type="character" w:customStyle="1" w:styleId="WW8Num100z2">
    <w:name w:val="WW8Num100z2"/>
    <w:rsid w:val="00F22CA3"/>
    <w:rPr>
      <w:rFonts w:ascii="Wingdings" w:hAnsi="Wingdings"/>
    </w:rPr>
  </w:style>
  <w:style w:type="character" w:customStyle="1" w:styleId="WW8Num100z3">
    <w:name w:val="WW8Num100z3"/>
    <w:rsid w:val="00F22CA3"/>
    <w:rPr>
      <w:rFonts w:ascii="Symbol" w:hAnsi="Symbol"/>
    </w:rPr>
  </w:style>
  <w:style w:type="character" w:customStyle="1" w:styleId="WW8Num102z0">
    <w:name w:val="WW8Num102z0"/>
    <w:rsid w:val="00F22CA3"/>
    <w:rPr>
      <w:b/>
      <w:i w:val="0"/>
    </w:rPr>
  </w:style>
  <w:style w:type="character" w:customStyle="1" w:styleId="WW8Num103z0">
    <w:name w:val="WW8Num103z0"/>
    <w:rsid w:val="00F22CA3"/>
    <w:rPr>
      <w:rFonts w:ascii="Times New Roman" w:hAnsi="Times New Roman"/>
      <w:b/>
      <w:i w:val="0"/>
      <w:sz w:val="18"/>
    </w:rPr>
  </w:style>
  <w:style w:type="character" w:customStyle="1" w:styleId="WW8Num106z0">
    <w:name w:val="WW8Num106z0"/>
    <w:rsid w:val="00F22CA3"/>
    <w:rPr>
      <w:rFonts w:ascii="Times New Roman" w:hAnsi="Times New Roman"/>
      <w:sz w:val="24"/>
    </w:rPr>
  </w:style>
  <w:style w:type="character" w:customStyle="1" w:styleId="WW8Num107z0">
    <w:name w:val="WW8Num107z0"/>
    <w:rsid w:val="00F22CA3"/>
    <w:rPr>
      <w:b w:val="0"/>
    </w:rPr>
  </w:style>
  <w:style w:type="character" w:customStyle="1" w:styleId="WW8Num108z0">
    <w:name w:val="WW8Num108z0"/>
    <w:rsid w:val="00F22CA3"/>
    <w:rPr>
      <w:b/>
    </w:rPr>
  </w:style>
  <w:style w:type="character" w:customStyle="1" w:styleId="WW8Num109z0">
    <w:name w:val="WW8Num109z0"/>
    <w:rsid w:val="00F22CA3"/>
    <w:rPr>
      <w:b/>
    </w:rPr>
  </w:style>
  <w:style w:type="character" w:customStyle="1" w:styleId="WW8Num112z0">
    <w:name w:val="WW8Num112z0"/>
    <w:rsid w:val="00F22CA3"/>
    <w:rPr>
      <w:b/>
    </w:rPr>
  </w:style>
  <w:style w:type="character" w:customStyle="1" w:styleId="WW8Num118z0">
    <w:name w:val="WW8Num118z0"/>
    <w:rsid w:val="00F22CA3"/>
    <w:rPr>
      <w:b/>
      <w:i w:val="0"/>
    </w:rPr>
  </w:style>
  <w:style w:type="character" w:customStyle="1" w:styleId="WW8Num118z1">
    <w:name w:val="WW8Num118z1"/>
    <w:rsid w:val="00F22CA3"/>
    <w:rPr>
      <w:rFonts w:ascii="Times New Roman" w:hAnsi="Times New Roman"/>
      <w:b/>
      <w:i w:val="0"/>
      <w:sz w:val="22"/>
    </w:rPr>
  </w:style>
  <w:style w:type="character" w:customStyle="1" w:styleId="WW8Num120z0">
    <w:name w:val="WW8Num120z0"/>
    <w:rsid w:val="00F22CA3"/>
    <w:rPr>
      <w:rFonts w:ascii="Times New Roman" w:hAnsi="Times New Roman"/>
      <w:b/>
      <w:i w:val="0"/>
      <w:sz w:val="18"/>
    </w:rPr>
  </w:style>
  <w:style w:type="character" w:customStyle="1" w:styleId="WW8Num121z0">
    <w:name w:val="WW8Num121z0"/>
    <w:rsid w:val="00F22CA3"/>
    <w:rPr>
      <w:b/>
    </w:rPr>
  </w:style>
  <w:style w:type="character" w:customStyle="1" w:styleId="WW8Num122z0">
    <w:name w:val="WW8Num122z0"/>
    <w:rsid w:val="00F22CA3"/>
    <w:rPr>
      <w:rFonts w:ascii="Symbol" w:hAnsi="Symbol"/>
    </w:rPr>
  </w:style>
  <w:style w:type="character" w:customStyle="1" w:styleId="WW8Num128z0">
    <w:name w:val="WW8Num128z0"/>
    <w:rsid w:val="00F22CA3"/>
    <w:rPr>
      <w:rFonts w:ascii="Symbol" w:hAnsi="Symbol"/>
    </w:rPr>
  </w:style>
  <w:style w:type="character" w:customStyle="1" w:styleId="WW8Num134z0">
    <w:name w:val="WW8Num134z0"/>
    <w:rsid w:val="00F22CA3"/>
    <w:rPr>
      <w:rFonts w:ascii="Times New Roman" w:hAnsi="Times New Roman"/>
      <w:b/>
      <w:i w:val="0"/>
      <w:sz w:val="22"/>
    </w:rPr>
  </w:style>
  <w:style w:type="character" w:customStyle="1" w:styleId="WW8Num135z0">
    <w:name w:val="WW8Num135z0"/>
    <w:rsid w:val="00F22CA3"/>
    <w:rPr>
      <w:i w:val="0"/>
    </w:rPr>
  </w:style>
  <w:style w:type="character" w:customStyle="1" w:styleId="WW8Num136z0">
    <w:name w:val="WW8Num136z0"/>
    <w:rsid w:val="00F22CA3"/>
    <w:rPr>
      <w:b/>
    </w:rPr>
  </w:style>
  <w:style w:type="character" w:customStyle="1" w:styleId="WW8Num137z0">
    <w:name w:val="WW8Num137z0"/>
    <w:rsid w:val="00F22CA3"/>
    <w:rPr>
      <w:rFonts w:ascii="Symbol" w:hAnsi="Symbol"/>
    </w:rPr>
  </w:style>
  <w:style w:type="character" w:customStyle="1" w:styleId="WW8Num140z0">
    <w:name w:val="WW8Num140z0"/>
    <w:rsid w:val="00F22CA3"/>
    <w:rPr>
      <w:rFonts w:ascii="Symbol" w:hAnsi="Symbol"/>
    </w:rPr>
  </w:style>
  <w:style w:type="character" w:customStyle="1" w:styleId="WW8Num140z1">
    <w:name w:val="WW8Num140z1"/>
    <w:rsid w:val="00F22CA3"/>
    <w:rPr>
      <w:rFonts w:ascii="Courier New" w:hAnsi="Courier New"/>
    </w:rPr>
  </w:style>
  <w:style w:type="character" w:customStyle="1" w:styleId="WW8Num140z2">
    <w:name w:val="WW8Num140z2"/>
    <w:rsid w:val="00F22CA3"/>
    <w:rPr>
      <w:rFonts w:ascii="Wingdings" w:hAnsi="Wingdings"/>
    </w:rPr>
  </w:style>
  <w:style w:type="character" w:customStyle="1" w:styleId="WW8Num142z0">
    <w:name w:val="WW8Num142z0"/>
    <w:rsid w:val="00F22CA3"/>
    <w:rPr>
      <w:b/>
    </w:rPr>
  </w:style>
  <w:style w:type="character" w:customStyle="1" w:styleId="WW8Num145z1">
    <w:name w:val="WW8Num145z1"/>
    <w:rsid w:val="00F22CA3"/>
    <w:rPr>
      <w:rFonts w:ascii="Courier New" w:hAnsi="Courier New"/>
    </w:rPr>
  </w:style>
  <w:style w:type="character" w:customStyle="1" w:styleId="WW8Num145z2">
    <w:name w:val="WW8Num145z2"/>
    <w:rsid w:val="00F22CA3"/>
    <w:rPr>
      <w:rFonts w:ascii="Wingdings" w:hAnsi="Wingdings"/>
    </w:rPr>
  </w:style>
  <w:style w:type="character" w:customStyle="1" w:styleId="WW8Num145z3">
    <w:name w:val="WW8Num145z3"/>
    <w:rsid w:val="00F22CA3"/>
    <w:rPr>
      <w:rFonts w:ascii="Symbol" w:hAnsi="Symbol"/>
    </w:rPr>
  </w:style>
  <w:style w:type="character" w:customStyle="1" w:styleId="WW8Num149z0">
    <w:name w:val="WW8Num149z0"/>
    <w:rsid w:val="00F22CA3"/>
    <w:rPr>
      <w:rFonts w:ascii="Times New Roman" w:hAnsi="Times New Roman"/>
      <w:b/>
      <w:i w:val="0"/>
      <w:sz w:val="18"/>
    </w:rPr>
  </w:style>
  <w:style w:type="character" w:customStyle="1" w:styleId="WW8Num151z0">
    <w:name w:val="WW8Num151z0"/>
    <w:rsid w:val="00F22CA3"/>
    <w:rPr>
      <w:b/>
    </w:rPr>
  </w:style>
  <w:style w:type="character" w:customStyle="1" w:styleId="WW8Num160z0">
    <w:name w:val="WW8Num160z0"/>
    <w:rsid w:val="00F22CA3"/>
    <w:rPr>
      <w:b/>
      <w:sz w:val="24"/>
    </w:rPr>
  </w:style>
  <w:style w:type="character" w:customStyle="1" w:styleId="WW8Num164z0">
    <w:name w:val="WW8Num164z0"/>
    <w:rsid w:val="00F22CA3"/>
    <w:rPr>
      <w:b/>
    </w:rPr>
  </w:style>
  <w:style w:type="character" w:customStyle="1" w:styleId="WW8Num165z1">
    <w:name w:val="WW8Num165z1"/>
    <w:rsid w:val="00F22CA3"/>
    <w:rPr>
      <w:b/>
    </w:rPr>
  </w:style>
  <w:style w:type="character" w:customStyle="1" w:styleId="WW8Num167z0">
    <w:name w:val="WW8Num167z0"/>
    <w:rsid w:val="00F22CA3"/>
    <w:rPr>
      <w:b/>
    </w:rPr>
  </w:style>
  <w:style w:type="character" w:customStyle="1" w:styleId="WW8Num168z1">
    <w:name w:val="WW8Num168z1"/>
    <w:rsid w:val="00F22CA3"/>
    <w:rPr>
      <w:rFonts w:ascii="Times New Roman" w:hAnsi="Times New Roman"/>
    </w:rPr>
  </w:style>
  <w:style w:type="character" w:customStyle="1" w:styleId="WW8Num169z0">
    <w:name w:val="WW8Num169z0"/>
    <w:rsid w:val="00F22CA3"/>
    <w:rPr>
      <w:rFonts w:ascii="Times New Roman" w:hAnsi="Times New Roman"/>
      <w:b/>
      <w:i w:val="0"/>
      <w:sz w:val="22"/>
    </w:rPr>
  </w:style>
  <w:style w:type="character" w:customStyle="1" w:styleId="WW8Num173z0">
    <w:name w:val="WW8Num173z0"/>
    <w:rsid w:val="00F22CA3"/>
    <w:rPr>
      <w:b/>
    </w:rPr>
  </w:style>
  <w:style w:type="character" w:customStyle="1" w:styleId="WW8Num176z0">
    <w:name w:val="WW8Num176z0"/>
    <w:rsid w:val="00F22CA3"/>
    <w:rPr>
      <w:b/>
    </w:rPr>
  </w:style>
  <w:style w:type="character" w:customStyle="1" w:styleId="WW8Num177z0">
    <w:name w:val="WW8Num177z0"/>
    <w:rsid w:val="00F22CA3"/>
    <w:rPr>
      <w:b/>
      <w:i w:val="0"/>
    </w:rPr>
  </w:style>
  <w:style w:type="character" w:customStyle="1" w:styleId="WW8Num177z1">
    <w:name w:val="WW8Num177z1"/>
    <w:rsid w:val="00F22CA3"/>
    <w:rPr>
      <w:rFonts w:ascii="Times New Roman" w:hAnsi="Times New Roman"/>
      <w:b/>
      <w:i w:val="0"/>
      <w:sz w:val="22"/>
    </w:rPr>
  </w:style>
  <w:style w:type="character" w:customStyle="1" w:styleId="WW8Num178z0">
    <w:name w:val="WW8Num178z0"/>
    <w:rsid w:val="00F22CA3"/>
    <w:rPr>
      <w:b/>
    </w:rPr>
  </w:style>
  <w:style w:type="character" w:customStyle="1" w:styleId="WW8Num181z0">
    <w:name w:val="WW8Num181z0"/>
    <w:rsid w:val="00F22CA3"/>
    <w:rPr>
      <w:b/>
    </w:rPr>
  </w:style>
  <w:style w:type="character" w:customStyle="1" w:styleId="WW8Num183z0">
    <w:name w:val="WW8Num183z0"/>
    <w:rsid w:val="00F22CA3"/>
    <w:rPr>
      <w:b/>
    </w:rPr>
  </w:style>
  <w:style w:type="character" w:customStyle="1" w:styleId="WW8Num187z0">
    <w:name w:val="WW8Num187z0"/>
    <w:rsid w:val="00F22CA3"/>
    <w:rPr>
      <w:b/>
    </w:rPr>
  </w:style>
  <w:style w:type="character" w:customStyle="1" w:styleId="WW8Num188z0">
    <w:name w:val="WW8Num188z0"/>
    <w:rsid w:val="00F22CA3"/>
    <w:rPr>
      <w:b/>
    </w:rPr>
  </w:style>
  <w:style w:type="character" w:customStyle="1" w:styleId="WW8Num193z0">
    <w:name w:val="WW8Num193z0"/>
    <w:rsid w:val="00F22CA3"/>
    <w:rPr>
      <w:rFonts w:ascii="Wingdings" w:hAnsi="Wingdings"/>
    </w:rPr>
  </w:style>
  <w:style w:type="character" w:customStyle="1" w:styleId="WW8Num202z0">
    <w:name w:val="WW8Num202z0"/>
    <w:rsid w:val="00F22CA3"/>
    <w:rPr>
      <w:rFonts w:ascii="Wingdings" w:hAnsi="Wingdings"/>
    </w:rPr>
  </w:style>
  <w:style w:type="character" w:customStyle="1" w:styleId="WW8Num203z0">
    <w:name w:val="WW8Num203z0"/>
    <w:rsid w:val="00F22CA3"/>
    <w:rPr>
      <w:b/>
      <w:i w:val="0"/>
    </w:rPr>
  </w:style>
  <w:style w:type="character" w:customStyle="1" w:styleId="WW8Num203z1">
    <w:name w:val="WW8Num203z1"/>
    <w:rsid w:val="00F22CA3"/>
    <w:rPr>
      <w:rFonts w:ascii="Times New Roman" w:hAnsi="Times New Roman"/>
      <w:b/>
      <w:i w:val="0"/>
      <w:sz w:val="22"/>
    </w:rPr>
  </w:style>
  <w:style w:type="character" w:customStyle="1" w:styleId="WW8Num204z0">
    <w:name w:val="WW8Num204z0"/>
    <w:rsid w:val="00F22CA3"/>
    <w:rPr>
      <w:rFonts w:ascii="Wingdings" w:hAnsi="Wingdings"/>
    </w:rPr>
  </w:style>
  <w:style w:type="character" w:customStyle="1" w:styleId="WW8Num204z1">
    <w:name w:val="WW8Num204z1"/>
    <w:rsid w:val="00F22CA3"/>
    <w:rPr>
      <w:rFonts w:ascii="Courier New" w:hAnsi="Courier New"/>
    </w:rPr>
  </w:style>
  <w:style w:type="character" w:customStyle="1" w:styleId="WW8Num204z3">
    <w:name w:val="WW8Num204z3"/>
    <w:rsid w:val="00F22CA3"/>
    <w:rPr>
      <w:rFonts w:ascii="Symbol" w:hAnsi="Symbol"/>
    </w:rPr>
  </w:style>
  <w:style w:type="character" w:customStyle="1" w:styleId="WW8Num207z0">
    <w:name w:val="WW8Num207z0"/>
    <w:rsid w:val="00F22CA3"/>
    <w:rPr>
      <w:rFonts w:ascii="Symbol" w:hAnsi="Symbol"/>
    </w:rPr>
  </w:style>
  <w:style w:type="character" w:customStyle="1" w:styleId="WW8Num207z1">
    <w:name w:val="WW8Num207z1"/>
    <w:rsid w:val="00F22CA3"/>
    <w:rPr>
      <w:rFonts w:ascii="Courier New" w:hAnsi="Courier New"/>
    </w:rPr>
  </w:style>
  <w:style w:type="character" w:customStyle="1" w:styleId="WW8Num207z2">
    <w:name w:val="WW8Num207z2"/>
    <w:rsid w:val="00F22CA3"/>
    <w:rPr>
      <w:rFonts w:ascii="Wingdings" w:hAnsi="Wingdings"/>
    </w:rPr>
  </w:style>
  <w:style w:type="character" w:customStyle="1" w:styleId="WW8Num209z0">
    <w:name w:val="WW8Num209z0"/>
    <w:rsid w:val="00F22CA3"/>
    <w:rPr>
      <w:rFonts w:ascii="Times New Roman" w:hAnsi="Times New Roman"/>
      <w:b/>
      <w:i w:val="0"/>
      <w:sz w:val="22"/>
    </w:rPr>
  </w:style>
  <w:style w:type="character" w:customStyle="1" w:styleId="WW8Num210z0">
    <w:name w:val="WW8Num210z0"/>
    <w:rsid w:val="00F22CA3"/>
    <w:rPr>
      <w:b/>
    </w:rPr>
  </w:style>
  <w:style w:type="character" w:customStyle="1" w:styleId="WW8Num213z0">
    <w:name w:val="WW8Num213z0"/>
    <w:rsid w:val="00F22CA3"/>
    <w:rPr>
      <w:rFonts w:ascii="Courier New" w:hAnsi="Courier New"/>
    </w:rPr>
  </w:style>
  <w:style w:type="character" w:customStyle="1" w:styleId="WW8Num213z2">
    <w:name w:val="WW8Num213z2"/>
    <w:rsid w:val="00F22CA3"/>
    <w:rPr>
      <w:rFonts w:ascii="Wingdings" w:hAnsi="Wingdings"/>
    </w:rPr>
  </w:style>
  <w:style w:type="character" w:customStyle="1" w:styleId="WW8Num213z3">
    <w:name w:val="WW8Num213z3"/>
    <w:rsid w:val="00F22CA3"/>
    <w:rPr>
      <w:rFonts w:ascii="Symbol" w:hAnsi="Symbol"/>
    </w:rPr>
  </w:style>
  <w:style w:type="character" w:customStyle="1" w:styleId="WW8Num221z1">
    <w:name w:val="WW8Num221z1"/>
    <w:rsid w:val="00F22CA3"/>
    <w:rPr>
      <w:b/>
    </w:rPr>
  </w:style>
  <w:style w:type="character" w:customStyle="1" w:styleId="WW8Num223z0">
    <w:name w:val="WW8Num223z0"/>
    <w:rsid w:val="00F22CA3"/>
    <w:rPr>
      <w:b/>
    </w:rPr>
  </w:style>
  <w:style w:type="character" w:customStyle="1" w:styleId="WW8Num225z0">
    <w:name w:val="WW8Num225z0"/>
    <w:rsid w:val="00F22CA3"/>
    <w:rPr>
      <w:rFonts w:ascii="Symbol" w:hAnsi="Symbol"/>
    </w:rPr>
  </w:style>
  <w:style w:type="character" w:customStyle="1" w:styleId="WW8Num225z1">
    <w:name w:val="WW8Num225z1"/>
    <w:rsid w:val="00F22CA3"/>
    <w:rPr>
      <w:rFonts w:ascii="Courier New" w:hAnsi="Courier New"/>
    </w:rPr>
  </w:style>
  <w:style w:type="character" w:customStyle="1" w:styleId="WW8Num225z2">
    <w:name w:val="WW8Num225z2"/>
    <w:rsid w:val="00F22CA3"/>
    <w:rPr>
      <w:rFonts w:ascii="Wingdings" w:hAnsi="Wingdings"/>
    </w:rPr>
  </w:style>
  <w:style w:type="character" w:customStyle="1" w:styleId="WW8Num227z0">
    <w:name w:val="WW8Num227z0"/>
    <w:rsid w:val="00F22CA3"/>
    <w:rPr>
      <w:b/>
    </w:rPr>
  </w:style>
  <w:style w:type="character" w:customStyle="1" w:styleId="WW8Num229z0">
    <w:name w:val="WW8Num229z0"/>
    <w:rsid w:val="00F22CA3"/>
    <w:rPr>
      <w:b/>
    </w:rPr>
  </w:style>
  <w:style w:type="character" w:customStyle="1" w:styleId="WW8Num230z1">
    <w:name w:val="WW8Num230z1"/>
    <w:rsid w:val="00F22CA3"/>
    <w:rPr>
      <w:u w:val="none"/>
    </w:rPr>
  </w:style>
  <w:style w:type="character" w:customStyle="1" w:styleId="WW8Num233z0">
    <w:name w:val="WW8Num233z0"/>
    <w:rsid w:val="00F22CA3"/>
    <w:rPr>
      <w:rFonts w:ascii="Times New Roman" w:hAnsi="Times New Roman"/>
      <w:b/>
      <w:i w:val="0"/>
      <w:sz w:val="24"/>
      <w:u w:val="none"/>
    </w:rPr>
  </w:style>
  <w:style w:type="character" w:customStyle="1" w:styleId="WW8Num238z0">
    <w:name w:val="WW8Num238z0"/>
    <w:rsid w:val="00F22CA3"/>
    <w:rPr>
      <w:rFonts w:ascii="Times New Roman" w:eastAsia="Times New Roman" w:hAnsi="Times New Roman" w:cs="Times New Roman"/>
    </w:rPr>
  </w:style>
  <w:style w:type="character" w:customStyle="1" w:styleId="WW8Num238z1">
    <w:name w:val="WW8Num238z1"/>
    <w:rsid w:val="00F22CA3"/>
    <w:rPr>
      <w:rFonts w:ascii="Courier New" w:hAnsi="Courier New"/>
    </w:rPr>
  </w:style>
  <w:style w:type="character" w:customStyle="1" w:styleId="WW8Num238z2">
    <w:name w:val="WW8Num238z2"/>
    <w:rsid w:val="00F22CA3"/>
    <w:rPr>
      <w:rFonts w:ascii="Wingdings" w:hAnsi="Wingdings"/>
    </w:rPr>
  </w:style>
  <w:style w:type="character" w:customStyle="1" w:styleId="WW8Num238z3">
    <w:name w:val="WW8Num238z3"/>
    <w:rsid w:val="00F22CA3"/>
    <w:rPr>
      <w:rFonts w:ascii="Symbol" w:hAnsi="Symbol"/>
    </w:rPr>
  </w:style>
  <w:style w:type="character" w:customStyle="1" w:styleId="WW8Num240z0">
    <w:name w:val="WW8Num240z0"/>
    <w:rsid w:val="00F22CA3"/>
    <w:rPr>
      <w:rFonts w:ascii="Symbol" w:eastAsia="Times New Roman" w:hAnsi="Symbol" w:cs="Times New Roman"/>
    </w:rPr>
  </w:style>
  <w:style w:type="character" w:customStyle="1" w:styleId="WW8Num240z1">
    <w:name w:val="WW8Num240z1"/>
    <w:rsid w:val="00F22CA3"/>
    <w:rPr>
      <w:rFonts w:ascii="Courier New" w:hAnsi="Courier New"/>
    </w:rPr>
  </w:style>
  <w:style w:type="character" w:customStyle="1" w:styleId="WW8Num240z2">
    <w:name w:val="WW8Num240z2"/>
    <w:rsid w:val="00F22CA3"/>
    <w:rPr>
      <w:rFonts w:ascii="Wingdings" w:hAnsi="Wingdings"/>
    </w:rPr>
  </w:style>
  <w:style w:type="character" w:customStyle="1" w:styleId="WW8Num240z3">
    <w:name w:val="WW8Num240z3"/>
    <w:rsid w:val="00F22CA3"/>
    <w:rPr>
      <w:rFonts w:ascii="Symbol" w:hAnsi="Symbol"/>
    </w:rPr>
  </w:style>
  <w:style w:type="character" w:customStyle="1" w:styleId="WW8Num241z0">
    <w:name w:val="WW8Num241z0"/>
    <w:rsid w:val="00F22CA3"/>
    <w:rPr>
      <w:b/>
    </w:rPr>
  </w:style>
  <w:style w:type="character" w:customStyle="1" w:styleId="WW8Num242z0">
    <w:name w:val="WW8Num242z0"/>
    <w:rsid w:val="00F22CA3"/>
    <w:rPr>
      <w:b/>
    </w:rPr>
  </w:style>
  <w:style w:type="character" w:customStyle="1" w:styleId="WW8Num243z0">
    <w:name w:val="WW8Num243z0"/>
    <w:rsid w:val="00F22CA3"/>
    <w:rPr>
      <w:b/>
    </w:rPr>
  </w:style>
  <w:style w:type="character" w:customStyle="1" w:styleId="WW8Num244z0">
    <w:name w:val="WW8Num244z0"/>
    <w:rsid w:val="00F22CA3"/>
    <w:rPr>
      <w:b/>
    </w:rPr>
  </w:style>
  <w:style w:type="character" w:customStyle="1" w:styleId="WW8Num246z0">
    <w:name w:val="WW8Num246z0"/>
    <w:rsid w:val="00F22CA3"/>
    <w:rPr>
      <w:rFonts w:ascii="Symbol" w:hAnsi="Symbol"/>
    </w:rPr>
  </w:style>
  <w:style w:type="character" w:customStyle="1" w:styleId="WW8Num247z0">
    <w:name w:val="WW8Num247z0"/>
    <w:rsid w:val="00F22CA3"/>
    <w:rPr>
      <w:b/>
    </w:rPr>
  </w:style>
  <w:style w:type="character" w:customStyle="1" w:styleId="WW8Num248z0">
    <w:name w:val="WW8Num248z0"/>
    <w:rsid w:val="00F22CA3"/>
    <w:rPr>
      <w:b/>
    </w:rPr>
  </w:style>
  <w:style w:type="character" w:customStyle="1" w:styleId="WW8Num252z0">
    <w:name w:val="WW8Num252z0"/>
    <w:rsid w:val="00F22CA3"/>
    <w:rPr>
      <w:b/>
    </w:rPr>
  </w:style>
  <w:style w:type="character" w:customStyle="1" w:styleId="WW8Num255z0">
    <w:name w:val="WW8Num255z0"/>
    <w:rsid w:val="00F22CA3"/>
    <w:rPr>
      <w:b/>
    </w:rPr>
  </w:style>
  <w:style w:type="character" w:customStyle="1" w:styleId="WW8Num256z0">
    <w:name w:val="WW8Num256z0"/>
    <w:rsid w:val="00F22CA3"/>
    <w:rPr>
      <w:b/>
    </w:rPr>
  </w:style>
  <w:style w:type="character" w:customStyle="1" w:styleId="WW8Num258z0">
    <w:name w:val="WW8Num258z0"/>
    <w:rsid w:val="00F22CA3"/>
    <w:rPr>
      <w:b/>
    </w:rPr>
  </w:style>
  <w:style w:type="character" w:customStyle="1" w:styleId="WW8Num259z0">
    <w:name w:val="WW8Num259z0"/>
    <w:rsid w:val="00F22CA3"/>
    <w:rPr>
      <w:b/>
    </w:rPr>
  </w:style>
  <w:style w:type="character" w:customStyle="1" w:styleId="WW8Num260z0">
    <w:name w:val="WW8Num260z0"/>
    <w:rsid w:val="00F22CA3"/>
    <w:rPr>
      <w:rFonts w:ascii="Symbol" w:hAnsi="Symbol"/>
      <w:sz w:val="16"/>
    </w:rPr>
  </w:style>
  <w:style w:type="character" w:customStyle="1" w:styleId="WW8Num261z0">
    <w:name w:val="WW8Num261z0"/>
    <w:rsid w:val="00F22CA3"/>
    <w:rPr>
      <w:b/>
      <w:i w:val="0"/>
    </w:rPr>
  </w:style>
  <w:style w:type="character" w:customStyle="1" w:styleId="WW8Num263z0">
    <w:name w:val="WW8Num263z0"/>
    <w:rsid w:val="00F22CA3"/>
    <w:rPr>
      <w:b/>
    </w:rPr>
  </w:style>
  <w:style w:type="character" w:customStyle="1" w:styleId="WW8Num269z1">
    <w:name w:val="WW8Num269z1"/>
    <w:rsid w:val="00F22CA3"/>
    <w:rPr>
      <w:b/>
    </w:rPr>
  </w:style>
  <w:style w:type="character" w:customStyle="1" w:styleId="WW8Num280z0">
    <w:name w:val="WW8Num280z0"/>
    <w:rsid w:val="00F22CA3"/>
    <w:rPr>
      <w:rFonts w:ascii="Times New Roman" w:hAnsi="Times New Roman"/>
      <w:b/>
      <w:i w:val="0"/>
      <w:sz w:val="18"/>
    </w:rPr>
  </w:style>
  <w:style w:type="character" w:customStyle="1" w:styleId="WW8Num281z0">
    <w:name w:val="WW8Num281z0"/>
    <w:rsid w:val="00F22CA3"/>
    <w:rPr>
      <w:b/>
    </w:rPr>
  </w:style>
  <w:style w:type="character" w:customStyle="1" w:styleId="WW8Num282z0">
    <w:name w:val="WW8Num282z0"/>
    <w:rsid w:val="00F22CA3"/>
    <w:rPr>
      <w:b/>
    </w:rPr>
  </w:style>
  <w:style w:type="character" w:customStyle="1" w:styleId="WW8Num283z0">
    <w:name w:val="WW8Num283z0"/>
    <w:rsid w:val="00F22CA3"/>
    <w:rPr>
      <w:b/>
      <w:i w:val="0"/>
    </w:rPr>
  </w:style>
  <w:style w:type="character" w:customStyle="1" w:styleId="WW8Num284z0">
    <w:name w:val="WW8Num284z0"/>
    <w:rsid w:val="00F22CA3"/>
    <w:rPr>
      <w:rFonts w:ascii="Times New Roman" w:hAnsi="Times New Roman"/>
      <w:sz w:val="24"/>
    </w:rPr>
  </w:style>
  <w:style w:type="character" w:customStyle="1" w:styleId="WW8Num285z0">
    <w:name w:val="WW8Num285z0"/>
    <w:rsid w:val="00F22CA3"/>
    <w:rPr>
      <w:b/>
    </w:rPr>
  </w:style>
  <w:style w:type="character" w:customStyle="1" w:styleId="WW8Num286z0">
    <w:name w:val="WW8Num286z0"/>
    <w:rsid w:val="00F22CA3"/>
    <w:rPr>
      <w:b/>
    </w:rPr>
  </w:style>
  <w:style w:type="character" w:customStyle="1" w:styleId="WW8Num301z0">
    <w:name w:val="WW8Num301z0"/>
    <w:rsid w:val="00F22CA3"/>
    <w:rPr>
      <w:b/>
    </w:rPr>
  </w:style>
  <w:style w:type="character" w:customStyle="1" w:styleId="WW8Num303z0">
    <w:name w:val="WW8Num303z0"/>
    <w:rsid w:val="00F22CA3"/>
    <w:rPr>
      <w:rFonts w:ascii="Symbol" w:hAnsi="Symbol"/>
    </w:rPr>
  </w:style>
  <w:style w:type="character" w:customStyle="1" w:styleId="WW8Num309z0">
    <w:name w:val="WW8Num309z0"/>
    <w:rsid w:val="00F22CA3"/>
    <w:rPr>
      <w:b/>
    </w:rPr>
  </w:style>
  <w:style w:type="character" w:customStyle="1" w:styleId="WW8Num309z1">
    <w:name w:val="WW8Num309z1"/>
    <w:rsid w:val="00F22CA3"/>
    <w:rPr>
      <w:rFonts w:ascii="Courier New" w:hAnsi="Courier New"/>
    </w:rPr>
  </w:style>
  <w:style w:type="character" w:customStyle="1" w:styleId="WW8Num309z2">
    <w:name w:val="WW8Num309z2"/>
    <w:rsid w:val="00F22CA3"/>
    <w:rPr>
      <w:rFonts w:ascii="Wingdings" w:hAnsi="Wingdings"/>
    </w:rPr>
  </w:style>
  <w:style w:type="character" w:customStyle="1" w:styleId="WW8Num309z3">
    <w:name w:val="WW8Num309z3"/>
    <w:rsid w:val="00F22CA3"/>
    <w:rPr>
      <w:rFonts w:ascii="Symbol" w:hAnsi="Symbol"/>
    </w:rPr>
  </w:style>
  <w:style w:type="character" w:customStyle="1" w:styleId="WW8Num313z0">
    <w:name w:val="WW8Num313z0"/>
    <w:rsid w:val="00F22CA3"/>
    <w:rPr>
      <w:b/>
    </w:rPr>
  </w:style>
  <w:style w:type="character" w:customStyle="1" w:styleId="WW8Num317z0">
    <w:name w:val="WW8Num317z0"/>
    <w:rsid w:val="00F22CA3"/>
    <w:rPr>
      <w:b/>
    </w:rPr>
  </w:style>
  <w:style w:type="character" w:customStyle="1" w:styleId="WW8Num320z0">
    <w:name w:val="WW8Num320z0"/>
    <w:rsid w:val="00F22CA3"/>
    <w:rPr>
      <w:b/>
      <w:i w:val="0"/>
    </w:rPr>
  </w:style>
  <w:style w:type="character" w:customStyle="1" w:styleId="WW8Num320z1">
    <w:name w:val="WW8Num320z1"/>
    <w:rsid w:val="00F22CA3"/>
    <w:rPr>
      <w:rFonts w:ascii="Times New Roman" w:hAnsi="Times New Roman"/>
      <w:b/>
      <w:i w:val="0"/>
      <w:sz w:val="22"/>
    </w:rPr>
  </w:style>
  <w:style w:type="character" w:customStyle="1" w:styleId="WW8Num321z0">
    <w:name w:val="WW8Num321z0"/>
    <w:rsid w:val="00F22CA3"/>
    <w:rPr>
      <w:b/>
      <w:i w:val="0"/>
    </w:rPr>
  </w:style>
  <w:style w:type="character" w:customStyle="1" w:styleId="WW8Num321z1">
    <w:name w:val="WW8Num321z1"/>
    <w:rsid w:val="00F22CA3"/>
    <w:rPr>
      <w:rFonts w:ascii="Times New Roman" w:hAnsi="Times New Roman"/>
      <w:b/>
      <w:i w:val="0"/>
      <w:sz w:val="22"/>
    </w:rPr>
  </w:style>
  <w:style w:type="character" w:customStyle="1" w:styleId="WW8Num324z0">
    <w:name w:val="WW8Num324z0"/>
    <w:rsid w:val="00F22CA3"/>
    <w:rPr>
      <w:rFonts w:ascii="Times New Roman" w:hAnsi="Times New Roman"/>
      <w:b/>
      <w:i w:val="0"/>
      <w:sz w:val="18"/>
    </w:rPr>
  </w:style>
  <w:style w:type="character" w:customStyle="1" w:styleId="WW8Num325z0">
    <w:name w:val="WW8Num325z0"/>
    <w:rsid w:val="00F22CA3"/>
    <w:rPr>
      <w:rFonts w:ascii="Symbol" w:hAnsi="Symbol"/>
    </w:rPr>
  </w:style>
  <w:style w:type="character" w:customStyle="1" w:styleId="WW8Num325z1">
    <w:name w:val="WW8Num325z1"/>
    <w:rsid w:val="00F22CA3"/>
    <w:rPr>
      <w:rFonts w:ascii="Courier New" w:hAnsi="Courier New"/>
    </w:rPr>
  </w:style>
  <w:style w:type="character" w:customStyle="1" w:styleId="WW8Num325z2">
    <w:name w:val="WW8Num325z2"/>
    <w:rsid w:val="00F22CA3"/>
    <w:rPr>
      <w:rFonts w:ascii="Wingdings" w:hAnsi="Wingdings"/>
    </w:rPr>
  </w:style>
  <w:style w:type="character" w:customStyle="1" w:styleId="WW8Num326z0">
    <w:name w:val="WW8Num326z0"/>
    <w:rsid w:val="00F22CA3"/>
    <w:rPr>
      <w:rFonts w:ascii="Times New Roman" w:hAnsi="Times New Roman"/>
      <w:b/>
      <w:i w:val="0"/>
      <w:sz w:val="24"/>
      <w:u w:val="none"/>
    </w:rPr>
  </w:style>
  <w:style w:type="character" w:customStyle="1" w:styleId="WW8Num327z2">
    <w:name w:val="WW8Num327z2"/>
    <w:rsid w:val="00F22CA3"/>
    <w:rPr>
      <w:rFonts w:ascii="Times New Roman" w:eastAsia="Times New Roman" w:hAnsi="Times New Roman" w:cs="Times New Roman"/>
    </w:rPr>
  </w:style>
  <w:style w:type="character" w:customStyle="1" w:styleId="WW8Num328z0">
    <w:name w:val="WW8Num328z0"/>
    <w:rsid w:val="00F22CA3"/>
    <w:rPr>
      <w:b/>
    </w:rPr>
  </w:style>
  <w:style w:type="character" w:customStyle="1" w:styleId="WW8Num334z0">
    <w:name w:val="WW8Num334z0"/>
    <w:rsid w:val="00F22CA3"/>
    <w:rPr>
      <w:b/>
    </w:rPr>
  </w:style>
  <w:style w:type="character" w:customStyle="1" w:styleId="WW8Num336z0">
    <w:name w:val="WW8Num336z0"/>
    <w:rsid w:val="00F22CA3"/>
    <w:rPr>
      <w:b/>
    </w:rPr>
  </w:style>
  <w:style w:type="character" w:customStyle="1" w:styleId="WW8Num337z0">
    <w:name w:val="WW8Num337z0"/>
    <w:rsid w:val="00F22CA3"/>
    <w:rPr>
      <w:b/>
    </w:rPr>
  </w:style>
  <w:style w:type="character" w:customStyle="1" w:styleId="WW8Num339z0">
    <w:name w:val="WW8Num339z0"/>
    <w:rsid w:val="00F22CA3"/>
    <w:rPr>
      <w:rFonts w:ascii="Symbol" w:hAnsi="Symbol"/>
    </w:rPr>
  </w:style>
  <w:style w:type="character" w:customStyle="1" w:styleId="WW8Num344z0">
    <w:name w:val="WW8Num344z0"/>
    <w:rsid w:val="00F22CA3"/>
    <w:rPr>
      <w:rFonts w:ascii="Wingdings" w:hAnsi="Wingdings"/>
    </w:rPr>
  </w:style>
  <w:style w:type="character" w:customStyle="1" w:styleId="WW8Num344z1">
    <w:name w:val="WW8Num344z1"/>
    <w:rsid w:val="00F22CA3"/>
    <w:rPr>
      <w:rFonts w:ascii="Courier New" w:hAnsi="Courier New"/>
    </w:rPr>
  </w:style>
  <w:style w:type="character" w:customStyle="1" w:styleId="WW8Num344z3">
    <w:name w:val="WW8Num344z3"/>
    <w:rsid w:val="00F22CA3"/>
    <w:rPr>
      <w:rFonts w:ascii="Symbol" w:hAnsi="Symbol"/>
    </w:rPr>
  </w:style>
  <w:style w:type="character" w:customStyle="1" w:styleId="WW8Num346z6">
    <w:name w:val="WW8Num346z6"/>
    <w:rsid w:val="00F22CA3"/>
    <w:rPr>
      <w:rFonts w:ascii="Arial" w:hAnsi="Arial"/>
      <w:b/>
      <w:i w:val="0"/>
      <w:caps/>
      <w:sz w:val="24"/>
    </w:rPr>
  </w:style>
  <w:style w:type="character" w:customStyle="1" w:styleId="WW8Num350z0">
    <w:name w:val="WW8Num350z0"/>
    <w:rsid w:val="00F22CA3"/>
    <w:rPr>
      <w:rFonts w:ascii="Times New Roman" w:hAnsi="Times New Roman"/>
      <w:b/>
      <w:i w:val="0"/>
      <w:sz w:val="18"/>
    </w:rPr>
  </w:style>
  <w:style w:type="character" w:customStyle="1" w:styleId="WW8Num350z1">
    <w:name w:val="WW8Num350z1"/>
    <w:rsid w:val="00F22CA3"/>
    <w:rPr>
      <w:b/>
    </w:rPr>
  </w:style>
  <w:style w:type="character" w:customStyle="1" w:styleId="WW8Num352z0">
    <w:name w:val="WW8Num352z0"/>
    <w:rsid w:val="00F22CA3"/>
    <w:rPr>
      <w:rFonts w:ascii="Symbol" w:hAnsi="Symbol"/>
    </w:rPr>
  </w:style>
  <w:style w:type="character" w:customStyle="1" w:styleId="WW8Num354z0">
    <w:name w:val="WW8Num354z0"/>
    <w:rsid w:val="00F22CA3"/>
    <w:rPr>
      <w:b/>
    </w:rPr>
  </w:style>
  <w:style w:type="character" w:customStyle="1" w:styleId="WW8Num356z0">
    <w:name w:val="WW8Num356z0"/>
    <w:rsid w:val="00F22CA3"/>
    <w:rPr>
      <w:b/>
      <w:i w:val="0"/>
    </w:rPr>
  </w:style>
  <w:style w:type="character" w:customStyle="1" w:styleId="WW8Num356z1">
    <w:name w:val="WW8Num356z1"/>
    <w:rsid w:val="00F22CA3"/>
    <w:rPr>
      <w:rFonts w:ascii="Times New Roman" w:hAnsi="Times New Roman"/>
      <w:b/>
      <w:i w:val="0"/>
      <w:sz w:val="22"/>
    </w:rPr>
  </w:style>
  <w:style w:type="character" w:customStyle="1" w:styleId="WW8Num358z0">
    <w:name w:val="WW8Num358z0"/>
    <w:rsid w:val="00F22CA3"/>
    <w:rPr>
      <w:b w:val="0"/>
    </w:rPr>
  </w:style>
  <w:style w:type="character" w:customStyle="1" w:styleId="WW8Num362z0">
    <w:name w:val="WW8Num362z0"/>
    <w:rsid w:val="00F22CA3"/>
    <w:rPr>
      <w:rFonts w:ascii="Times New Roman" w:hAnsi="Times New Roman"/>
      <w:b/>
      <w:i w:val="0"/>
      <w:sz w:val="22"/>
    </w:rPr>
  </w:style>
  <w:style w:type="character" w:customStyle="1" w:styleId="WW8Num363z0">
    <w:name w:val="WW8Num363z0"/>
    <w:rsid w:val="00F22CA3"/>
    <w:rPr>
      <w:b/>
    </w:rPr>
  </w:style>
  <w:style w:type="character" w:customStyle="1" w:styleId="WW8Num365z0">
    <w:name w:val="WW8Num365z0"/>
    <w:rsid w:val="00F22CA3"/>
    <w:rPr>
      <w:rFonts w:ascii="Symbol" w:hAnsi="Symbol"/>
    </w:rPr>
  </w:style>
  <w:style w:type="character" w:customStyle="1" w:styleId="WW8Num366z0">
    <w:name w:val="WW8Num366z0"/>
    <w:rsid w:val="00F22CA3"/>
    <w:rPr>
      <w:b/>
    </w:rPr>
  </w:style>
  <w:style w:type="character" w:customStyle="1" w:styleId="WW8Num368z0">
    <w:name w:val="WW8Num368z0"/>
    <w:rsid w:val="00F22CA3"/>
    <w:rPr>
      <w:b/>
    </w:rPr>
  </w:style>
  <w:style w:type="character" w:customStyle="1" w:styleId="WW8Num370z0">
    <w:name w:val="WW8Num370z0"/>
    <w:rsid w:val="00F22CA3"/>
    <w:rPr>
      <w:b/>
      <w:i w:val="0"/>
    </w:rPr>
  </w:style>
  <w:style w:type="character" w:customStyle="1" w:styleId="WW8Num375z0">
    <w:name w:val="WW8Num375z0"/>
    <w:rsid w:val="00F22CA3"/>
    <w:rPr>
      <w:rFonts w:ascii="Times New Roman" w:hAnsi="Times New Roman"/>
      <w:b w:val="0"/>
      <w:i w:val="0"/>
      <w:sz w:val="24"/>
      <w:u w:val="none"/>
    </w:rPr>
  </w:style>
  <w:style w:type="character" w:customStyle="1" w:styleId="WW8Num376z0">
    <w:name w:val="WW8Num376z0"/>
    <w:rsid w:val="00F22CA3"/>
    <w:rPr>
      <w:rFonts w:ascii="Symbol" w:hAnsi="Symbol"/>
    </w:rPr>
  </w:style>
  <w:style w:type="character" w:customStyle="1" w:styleId="WW8Num378z0">
    <w:name w:val="WW8Num378z0"/>
    <w:rsid w:val="00F22CA3"/>
    <w:rPr>
      <w:b/>
    </w:rPr>
  </w:style>
  <w:style w:type="character" w:customStyle="1" w:styleId="WW8Num380z0">
    <w:name w:val="WW8Num380z0"/>
    <w:rsid w:val="00F22CA3"/>
    <w:rPr>
      <w:rFonts w:ascii="Times New Roman" w:hAnsi="Times New Roman"/>
    </w:rPr>
  </w:style>
  <w:style w:type="character" w:customStyle="1" w:styleId="WW8Num381z0">
    <w:name w:val="WW8Num381z0"/>
    <w:rsid w:val="00F22CA3"/>
    <w:rPr>
      <w:rFonts w:ascii="Symbol" w:hAnsi="Symbol"/>
    </w:rPr>
  </w:style>
  <w:style w:type="character" w:customStyle="1" w:styleId="WW8Num383z0">
    <w:name w:val="WW8Num383z0"/>
    <w:rsid w:val="00F22CA3"/>
    <w:rPr>
      <w:b/>
    </w:rPr>
  </w:style>
  <w:style w:type="character" w:customStyle="1" w:styleId="WW8Num387z0">
    <w:name w:val="WW8Num387z0"/>
    <w:rsid w:val="00F22CA3"/>
    <w:rPr>
      <w:b/>
    </w:rPr>
  </w:style>
  <w:style w:type="character" w:customStyle="1" w:styleId="WW8Num388z0">
    <w:name w:val="WW8Num388z0"/>
    <w:rsid w:val="00F22CA3"/>
    <w:rPr>
      <w:rFonts w:ascii="Times New Roman" w:hAnsi="Times New Roman"/>
      <w:b/>
      <w:i w:val="0"/>
      <w:sz w:val="18"/>
    </w:rPr>
  </w:style>
  <w:style w:type="character" w:customStyle="1" w:styleId="WW8Num389z0">
    <w:name w:val="WW8Num389z0"/>
    <w:rsid w:val="00F22CA3"/>
    <w:rPr>
      <w:rFonts w:ascii="Times New Roman" w:hAnsi="Times New Roman"/>
    </w:rPr>
  </w:style>
  <w:style w:type="character" w:customStyle="1" w:styleId="WW8Num396z0">
    <w:name w:val="WW8Num396z0"/>
    <w:rsid w:val="00F22CA3"/>
    <w:rPr>
      <w:rFonts w:ascii="Wingdings" w:hAnsi="Wingdings"/>
    </w:rPr>
  </w:style>
  <w:style w:type="character" w:customStyle="1" w:styleId="WW8Num397z0">
    <w:name w:val="WW8Num397z0"/>
    <w:rsid w:val="00F22CA3"/>
    <w:rPr>
      <w:rFonts w:ascii="Times New Roman" w:hAnsi="Times New Roman"/>
      <w:b/>
      <w:i w:val="0"/>
      <w:sz w:val="22"/>
    </w:rPr>
  </w:style>
  <w:style w:type="character" w:customStyle="1" w:styleId="WW8Num398z0">
    <w:name w:val="WW8Num398z0"/>
    <w:rsid w:val="00F22CA3"/>
    <w:rPr>
      <w:b/>
    </w:rPr>
  </w:style>
  <w:style w:type="character" w:customStyle="1" w:styleId="WW8Num399z0">
    <w:name w:val="WW8Num399z0"/>
    <w:rsid w:val="00F22CA3"/>
    <w:rPr>
      <w:b w:val="0"/>
      <w:i w:val="0"/>
    </w:rPr>
  </w:style>
  <w:style w:type="character" w:customStyle="1" w:styleId="WW8Num400z0">
    <w:name w:val="WW8Num400z0"/>
    <w:rsid w:val="00F22CA3"/>
    <w:rPr>
      <w:b/>
    </w:rPr>
  </w:style>
  <w:style w:type="character" w:customStyle="1" w:styleId="WW8Num403z0">
    <w:name w:val="WW8Num403z0"/>
    <w:rsid w:val="00F22CA3"/>
    <w:rPr>
      <w:b w:val="0"/>
      <w:i w:val="0"/>
      <w:sz w:val="24"/>
    </w:rPr>
  </w:style>
  <w:style w:type="character" w:customStyle="1" w:styleId="WW8Num404z0">
    <w:name w:val="WW8Num404z0"/>
    <w:rsid w:val="00F22CA3"/>
    <w:rPr>
      <w:rFonts w:ascii="Symbol" w:hAnsi="Symbol"/>
    </w:rPr>
  </w:style>
  <w:style w:type="character" w:customStyle="1" w:styleId="WW8Num407z0">
    <w:name w:val="WW8Num407z0"/>
    <w:rsid w:val="00F22CA3"/>
    <w:rPr>
      <w:rFonts w:ascii="Times New Roman" w:hAnsi="Times New Roman"/>
    </w:rPr>
  </w:style>
  <w:style w:type="character" w:customStyle="1" w:styleId="WW8Num411z0">
    <w:name w:val="WW8Num411z0"/>
    <w:rsid w:val="00F22CA3"/>
    <w:rPr>
      <w:rFonts w:ascii="Wingdings" w:hAnsi="Wingdings"/>
    </w:rPr>
  </w:style>
  <w:style w:type="character" w:customStyle="1" w:styleId="WW8Num411z1">
    <w:name w:val="WW8Num411z1"/>
    <w:rsid w:val="00F22CA3"/>
    <w:rPr>
      <w:rFonts w:ascii="Courier New" w:hAnsi="Courier New"/>
    </w:rPr>
  </w:style>
  <w:style w:type="character" w:customStyle="1" w:styleId="WW8Num411z3">
    <w:name w:val="WW8Num411z3"/>
    <w:rsid w:val="00F22CA3"/>
    <w:rPr>
      <w:rFonts w:ascii="Symbol" w:hAnsi="Symbol"/>
    </w:rPr>
  </w:style>
  <w:style w:type="character" w:customStyle="1" w:styleId="WW8Num412z0">
    <w:name w:val="WW8Num412z0"/>
    <w:rsid w:val="00F22CA3"/>
    <w:rPr>
      <w:rFonts w:ascii="Times New Roman" w:eastAsia="Times New Roman" w:hAnsi="Times New Roman" w:cs="Times New Roman"/>
    </w:rPr>
  </w:style>
  <w:style w:type="character" w:customStyle="1" w:styleId="WW8Num412z1">
    <w:name w:val="WW8Num412z1"/>
    <w:rsid w:val="00F22CA3"/>
    <w:rPr>
      <w:rFonts w:ascii="Courier New" w:hAnsi="Courier New"/>
    </w:rPr>
  </w:style>
  <w:style w:type="character" w:customStyle="1" w:styleId="WW8Num412z2">
    <w:name w:val="WW8Num412z2"/>
    <w:rsid w:val="00F22CA3"/>
    <w:rPr>
      <w:rFonts w:ascii="Wingdings" w:hAnsi="Wingdings"/>
    </w:rPr>
  </w:style>
  <w:style w:type="character" w:customStyle="1" w:styleId="WW8Num412z3">
    <w:name w:val="WW8Num412z3"/>
    <w:rsid w:val="00F22CA3"/>
    <w:rPr>
      <w:rFonts w:ascii="Symbol" w:hAnsi="Symbol"/>
    </w:rPr>
  </w:style>
  <w:style w:type="character" w:customStyle="1" w:styleId="WW8Num415z1">
    <w:name w:val="WW8Num415z1"/>
    <w:rsid w:val="00F22CA3"/>
    <w:rPr>
      <w:b/>
    </w:rPr>
  </w:style>
  <w:style w:type="character" w:customStyle="1" w:styleId="WW8Num418z0">
    <w:name w:val="WW8Num418z0"/>
    <w:rsid w:val="00F22CA3"/>
    <w:rPr>
      <w:b/>
    </w:rPr>
  </w:style>
  <w:style w:type="character" w:customStyle="1" w:styleId="WW8Num420z0">
    <w:name w:val="WW8Num420z0"/>
    <w:rsid w:val="00F22CA3"/>
    <w:rPr>
      <w:rFonts w:ascii="Times New Roman" w:hAnsi="Times New Roman"/>
    </w:rPr>
  </w:style>
  <w:style w:type="character" w:customStyle="1" w:styleId="WW8Num422z0">
    <w:name w:val="WW8Num422z0"/>
    <w:rsid w:val="00F22CA3"/>
    <w:rPr>
      <w:b/>
    </w:rPr>
  </w:style>
  <w:style w:type="character" w:customStyle="1" w:styleId="WW8Num423z0">
    <w:name w:val="WW8Num423z0"/>
    <w:rsid w:val="00F22CA3"/>
    <w:rPr>
      <w:b/>
    </w:rPr>
  </w:style>
  <w:style w:type="character" w:customStyle="1" w:styleId="WW8Num424z0">
    <w:name w:val="WW8Num424z0"/>
    <w:rsid w:val="00F22CA3"/>
    <w:rPr>
      <w:rFonts w:ascii="Wingdings" w:hAnsi="Wingdings"/>
    </w:rPr>
  </w:style>
  <w:style w:type="character" w:customStyle="1" w:styleId="WW8Num425z0">
    <w:name w:val="WW8Num425z0"/>
    <w:rsid w:val="00F22CA3"/>
    <w:rPr>
      <w:rFonts w:ascii="Times New Roman" w:hAnsi="Times New Roman"/>
      <w:b/>
      <w:i w:val="0"/>
      <w:sz w:val="18"/>
    </w:rPr>
  </w:style>
  <w:style w:type="character" w:customStyle="1" w:styleId="WW8Num430z0">
    <w:name w:val="WW8Num430z0"/>
    <w:rsid w:val="00F22CA3"/>
    <w:rPr>
      <w:rFonts w:ascii="Times New Roman" w:hAnsi="Times New Roman"/>
      <w:b/>
      <w:i w:val="0"/>
      <w:sz w:val="18"/>
    </w:rPr>
  </w:style>
  <w:style w:type="character" w:customStyle="1" w:styleId="WW8Num431z0">
    <w:name w:val="WW8Num431z0"/>
    <w:rsid w:val="00F22CA3"/>
    <w:rPr>
      <w:rFonts w:ascii="Times New Roman" w:hAnsi="Times New Roman"/>
      <w:b/>
      <w:i w:val="0"/>
      <w:sz w:val="18"/>
    </w:rPr>
  </w:style>
  <w:style w:type="character" w:customStyle="1" w:styleId="WW8Num432z0">
    <w:name w:val="WW8Num432z0"/>
    <w:rsid w:val="00F22CA3"/>
    <w:rPr>
      <w:rFonts w:ascii="Wingdings" w:hAnsi="Wingdings"/>
    </w:rPr>
  </w:style>
  <w:style w:type="character" w:customStyle="1" w:styleId="WW8Num434z0">
    <w:name w:val="WW8Num434z0"/>
    <w:rsid w:val="00F22CA3"/>
    <w:rPr>
      <w:b/>
    </w:rPr>
  </w:style>
  <w:style w:type="character" w:customStyle="1" w:styleId="WW8Num435z0">
    <w:name w:val="WW8Num435z0"/>
    <w:rsid w:val="00F22CA3"/>
    <w:rPr>
      <w:b/>
      <w:i w:val="0"/>
    </w:rPr>
  </w:style>
  <w:style w:type="character" w:customStyle="1" w:styleId="WW8Num438z0">
    <w:name w:val="WW8Num438z0"/>
    <w:rsid w:val="00F22CA3"/>
    <w:rPr>
      <w:rFonts w:ascii="Times New Roman" w:eastAsia="Times New Roman" w:hAnsi="Times New Roman" w:cs="Times New Roman"/>
    </w:rPr>
  </w:style>
  <w:style w:type="character" w:customStyle="1" w:styleId="WW8Num438z1">
    <w:name w:val="WW8Num438z1"/>
    <w:rsid w:val="00F22CA3"/>
    <w:rPr>
      <w:rFonts w:ascii="Courier New" w:hAnsi="Courier New"/>
    </w:rPr>
  </w:style>
  <w:style w:type="character" w:customStyle="1" w:styleId="WW8Num438z2">
    <w:name w:val="WW8Num438z2"/>
    <w:rsid w:val="00F22CA3"/>
    <w:rPr>
      <w:rFonts w:ascii="Wingdings" w:hAnsi="Wingdings"/>
    </w:rPr>
  </w:style>
  <w:style w:type="character" w:customStyle="1" w:styleId="WW8Num438z3">
    <w:name w:val="WW8Num438z3"/>
    <w:rsid w:val="00F22CA3"/>
    <w:rPr>
      <w:rFonts w:ascii="Symbol" w:hAnsi="Symbol"/>
    </w:rPr>
  </w:style>
  <w:style w:type="character" w:customStyle="1" w:styleId="WW8Num440z0">
    <w:name w:val="WW8Num440z0"/>
    <w:rsid w:val="00F22CA3"/>
    <w:rPr>
      <w:rFonts w:ascii="Times New Roman" w:hAnsi="Times New Roman"/>
      <w:b/>
      <w:i w:val="0"/>
      <w:sz w:val="22"/>
    </w:rPr>
  </w:style>
  <w:style w:type="character" w:customStyle="1" w:styleId="WW8Num446z0">
    <w:name w:val="WW8Num446z0"/>
    <w:rsid w:val="00F22CA3"/>
    <w:rPr>
      <w:b/>
    </w:rPr>
  </w:style>
  <w:style w:type="character" w:customStyle="1" w:styleId="WW8Num447z0">
    <w:name w:val="WW8Num447z0"/>
    <w:rsid w:val="00F22CA3"/>
    <w:rPr>
      <w:b/>
    </w:rPr>
  </w:style>
  <w:style w:type="character" w:customStyle="1" w:styleId="WW8Num448z0">
    <w:name w:val="WW8Num448z0"/>
    <w:rsid w:val="00F22CA3"/>
    <w:rPr>
      <w:b/>
    </w:rPr>
  </w:style>
  <w:style w:type="character" w:customStyle="1" w:styleId="WW8Num449z0">
    <w:name w:val="WW8Num449z0"/>
    <w:rsid w:val="00F22CA3"/>
    <w:rPr>
      <w:b/>
    </w:rPr>
  </w:style>
  <w:style w:type="character" w:customStyle="1" w:styleId="WW8Num451z0">
    <w:name w:val="WW8Num451z0"/>
    <w:rsid w:val="00F22CA3"/>
    <w:rPr>
      <w:rFonts w:ascii="Times New Roman" w:hAnsi="Times New Roman"/>
    </w:rPr>
  </w:style>
  <w:style w:type="character" w:customStyle="1" w:styleId="WW8Num455z0">
    <w:name w:val="WW8Num455z0"/>
    <w:rsid w:val="00F22CA3"/>
    <w:rPr>
      <w:rFonts w:ascii="Times New Roman" w:hAnsi="Times New Roman"/>
      <w:b/>
      <w:i w:val="0"/>
      <w:sz w:val="22"/>
    </w:rPr>
  </w:style>
  <w:style w:type="character" w:customStyle="1" w:styleId="WW8Num456z0">
    <w:name w:val="WW8Num456z0"/>
    <w:rsid w:val="00F22CA3"/>
    <w:rPr>
      <w:b/>
    </w:rPr>
  </w:style>
  <w:style w:type="character" w:customStyle="1" w:styleId="WW8Num460z0">
    <w:name w:val="WW8Num460z0"/>
    <w:rsid w:val="00F22CA3"/>
    <w:rPr>
      <w:b/>
      <w:i w:val="0"/>
    </w:rPr>
  </w:style>
  <w:style w:type="character" w:customStyle="1" w:styleId="WW8Num463z0">
    <w:name w:val="WW8Num463z0"/>
    <w:rsid w:val="00F22CA3"/>
    <w:rPr>
      <w:b/>
    </w:rPr>
  </w:style>
  <w:style w:type="character" w:customStyle="1" w:styleId="WW8Num464z0">
    <w:name w:val="WW8Num464z0"/>
    <w:rsid w:val="00F22CA3"/>
    <w:rPr>
      <w:rFonts w:ascii="Times New Roman" w:hAnsi="Times New Roman"/>
      <w:b/>
      <w:i w:val="0"/>
      <w:sz w:val="18"/>
    </w:rPr>
  </w:style>
  <w:style w:type="character" w:customStyle="1" w:styleId="WW8Num466z0">
    <w:name w:val="WW8Num466z0"/>
    <w:rsid w:val="00F22CA3"/>
    <w:rPr>
      <w:rFonts w:ascii="Times New Roman" w:eastAsia="Times New Roman" w:hAnsi="Times New Roman" w:cs="Times New Roman"/>
    </w:rPr>
  </w:style>
  <w:style w:type="character" w:customStyle="1" w:styleId="WW8Num466z1">
    <w:name w:val="WW8Num466z1"/>
    <w:rsid w:val="00F22CA3"/>
    <w:rPr>
      <w:rFonts w:ascii="Courier New" w:hAnsi="Courier New"/>
    </w:rPr>
  </w:style>
  <w:style w:type="character" w:customStyle="1" w:styleId="WW8Num466z2">
    <w:name w:val="WW8Num466z2"/>
    <w:rsid w:val="00F22CA3"/>
    <w:rPr>
      <w:rFonts w:ascii="Wingdings" w:hAnsi="Wingdings"/>
    </w:rPr>
  </w:style>
  <w:style w:type="character" w:customStyle="1" w:styleId="WW8Num466z3">
    <w:name w:val="WW8Num466z3"/>
    <w:rsid w:val="00F22CA3"/>
    <w:rPr>
      <w:rFonts w:ascii="Symbol" w:hAnsi="Symbol"/>
    </w:rPr>
  </w:style>
  <w:style w:type="character" w:customStyle="1" w:styleId="WW8Num471z0">
    <w:name w:val="WW8Num471z0"/>
    <w:rsid w:val="00F22CA3"/>
    <w:rPr>
      <w:rFonts w:ascii="Wingdings" w:hAnsi="Wingdings"/>
    </w:rPr>
  </w:style>
  <w:style w:type="character" w:customStyle="1" w:styleId="WW8Num471z1">
    <w:name w:val="WW8Num471z1"/>
    <w:rsid w:val="00F22CA3"/>
    <w:rPr>
      <w:rFonts w:ascii="Courier New" w:hAnsi="Courier New"/>
    </w:rPr>
  </w:style>
  <w:style w:type="character" w:customStyle="1" w:styleId="WW8Num471z3">
    <w:name w:val="WW8Num471z3"/>
    <w:rsid w:val="00F22CA3"/>
    <w:rPr>
      <w:rFonts w:ascii="Symbol" w:hAnsi="Symbol"/>
    </w:rPr>
  </w:style>
  <w:style w:type="character" w:customStyle="1" w:styleId="WW8Num475z1">
    <w:name w:val="WW8Num475z1"/>
    <w:rsid w:val="00F22CA3"/>
    <w:rPr>
      <w:b/>
    </w:rPr>
  </w:style>
  <w:style w:type="character" w:customStyle="1" w:styleId="WW8Num476z0">
    <w:name w:val="WW8Num476z0"/>
    <w:rsid w:val="00F22CA3"/>
    <w:rPr>
      <w:rFonts w:ascii="Times New Roman" w:hAnsi="Times New Roman"/>
      <w:b/>
      <w:i w:val="0"/>
      <w:sz w:val="18"/>
    </w:rPr>
  </w:style>
  <w:style w:type="character" w:customStyle="1" w:styleId="WW8Num479z0">
    <w:name w:val="WW8Num479z0"/>
    <w:rsid w:val="00F22CA3"/>
    <w:rPr>
      <w:b/>
    </w:rPr>
  </w:style>
  <w:style w:type="character" w:customStyle="1" w:styleId="WW8Num483z0">
    <w:name w:val="WW8Num483z0"/>
    <w:rsid w:val="00F22CA3"/>
    <w:rPr>
      <w:rFonts w:ascii="Symbol" w:hAnsi="Symbol"/>
    </w:rPr>
  </w:style>
  <w:style w:type="character" w:customStyle="1" w:styleId="WW8Num483z1">
    <w:name w:val="WW8Num483z1"/>
    <w:rsid w:val="00F22CA3"/>
    <w:rPr>
      <w:rFonts w:ascii="Courier New" w:hAnsi="Courier New"/>
    </w:rPr>
  </w:style>
  <w:style w:type="character" w:customStyle="1" w:styleId="WW8Num483z2">
    <w:name w:val="WW8Num483z2"/>
    <w:rsid w:val="00F22CA3"/>
    <w:rPr>
      <w:rFonts w:ascii="Wingdings" w:hAnsi="Wingdings"/>
    </w:rPr>
  </w:style>
  <w:style w:type="character" w:customStyle="1" w:styleId="WW8Num484z0">
    <w:name w:val="WW8Num484z0"/>
    <w:rsid w:val="00F22CA3"/>
    <w:rPr>
      <w:b/>
    </w:rPr>
  </w:style>
  <w:style w:type="character" w:customStyle="1" w:styleId="WW8Num485z0">
    <w:name w:val="WW8Num485z0"/>
    <w:rsid w:val="00F22CA3"/>
    <w:rPr>
      <w:b/>
    </w:rPr>
  </w:style>
  <w:style w:type="character" w:customStyle="1" w:styleId="WW8Num488z0">
    <w:name w:val="WW8Num488z0"/>
    <w:rsid w:val="00F22CA3"/>
    <w:rPr>
      <w:b/>
    </w:rPr>
  </w:style>
  <w:style w:type="character" w:customStyle="1" w:styleId="WW8Num492z0">
    <w:name w:val="WW8Num492z0"/>
    <w:rsid w:val="00F22CA3"/>
    <w:rPr>
      <w:rFonts w:ascii="Symbol" w:hAnsi="Symbol"/>
    </w:rPr>
  </w:style>
  <w:style w:type="character" w:customStyle="1" w:styleId="WW8Num493z0">
    <w:name w:val="WW8Num493z0"/>
    <w:rsid w:val="00F22CA3"/>
    <w:rPr>
      <w:b/>
    </w:rPr>
  </w:style>
  <w:style w:type="character" w:customStyle="1" w:styleId="WW8Num494z0">
    <w:name w:val="WW8Num494z0"/>
    <w:rsid w:val="00F22CA3"/>
    <w:rPr>
      <w:rFonts w:ascii="Symbol" w:hAnsi="Symbol"/>
    </w:rPr>
  </w:style>
  <w:style w:type="character" w:customStyle="1" w:styleId="WW8Num499z0">
    <w:name w:val="WW8Num499z0"/>
    <w:rsid w:val="00F22CA3"/>
    <w:rPr>
      <w:b/>
    </w:rPr>
  </w:style>
  <w:style w:type="character" w:customStyle="1" w:styleId="WW8Num500z0">
    <w:name w:val="WW8Num500z0"/>
    <w:rsid w:val="00F22CA3"/>
    <w:rPr>
      <w:b/>
    </w:rPr>
  </w:style>
  <w:style w:type="character" w:customStyle="1" w:styleId="WW8Num508z0">
    <w:name w:val="WW8Num508z0"/>
    <w:rsid w:val="00F22CA3"/>
    <w:rPr>
      <w:rFonts w:ascii="Symbol" w:hAnsi="Symbol"/>
    </w:rPr>
  </w:style>
  <w:style w:type="character" w:customStyle="1" w:styleId="WW8Num510z0">
    <w:name w:val="WW8Num510z0"/>
    <w:rsid w:val="00F22CA3"/>
    <w:rPr>
      <w:rFonts w:ascii="Symbol" w:hAnsi="Symbol"/>
    </w:rPr>
  </w:style>
  <w:style w:type="character" w:customStyle="1" w:styleId="WW8Num510z1">
    <w:name w:val="WW8Num510z1"/>
    <w:rsid w:val="00F22CA3"/>
    <w:rPr>
      <w:rFonts w:ascii="Courier New" w:hAnsi="Courier New"/>
    </w:rPr>
  </w:style>
  <w:style w:type="character" w:customStyle="1" w:styleId="WW8Num510z2">
    <w:name w:val="WW8Num510z2"/>
    <w:rsid w:val="00F22CA3"/>
    <w:rPr>
      <w:rFonts w:ascii="Wingdings" w:hAnsi="Wingdings"/>
    </w:rPr>
  </w:style>
  <w:style w:type="character" w:customStyle="1" w:styleId="WW8Num511z0">
    <w:name w:val="WW8Num511z0"/>
    <w:rsid w:val="00F22CA3"/>
    <w:rPr>
      <w:b/>
    </w:rPr>
  </w:style>
  <w:style w:type="character" w:customStyle="1" w:styleId="WW8Num512z0">
    <w:name w:val="WW8Num512z0"/>
    <w:rsid w:val="00F22CA3"/>
    <w:rPr>
      <w:b/>
    </w:rPr>
  </w:style>
  <w:style w:type="character" w:customStyle="1" w:styleId="WW8Num516z0">
    <w:name w:val="WW8Num516z0"/>
    <w:rsid w:val="00F22CA3"/>
    <w:rPr>
      <w:b/>
    </w:rPr>
  </w:style>
  <w:style w:type="character" w:customStyle="1" w:styleId="WW8Num517z0">
    <w:name w:val="WW8Num517z0"/>
    <w:rsid w:val="00F22CA3"/>
    <w:rPr>
      <w:b/>
    </w:rPr>
  </w:style>
  <w:style w:type="character" w:customStyle="1" w:styleId="WW8Num527z0">
    <w:name w:val="WW8Num527z0"/>
    <w:rsid w:val="00F22CA3"/>
    <w:rPr>
      <w:b/>
    </w:rPr>
  </w:style>
  <w:style w:type="character" w:customStyle="1" w:styleId="WW8Num532z0">
    <w:name w:val="WW8Num532z0"/>
    <w:rsid w:val="00F22CA3"/>
    <w:rPr>
      <w:b/>
    </w:rPr>
  </w:style>
  <w:style w:type="character" w:customStyle="1" w:styleId="WW8Num538z1">
    <w:name w:val="WW8Num538z1"/>
    <w:rsid w:val="00F22CA3"/>
    <w:rPr>
      <w:b/>
    </w:rPr>
  </w:style>
  <w:style w:type="character" w:customStyle="1" w:styleId="WW8Num541z0">
    <w:name w:val="WW8Num541z0"/>
    <w:rsid w:val="00F22CA3"/>
    <w:rPr>
      <w:rFonts w:ascii="Times New Roman" w:hAnsi="Times New Roman"/>
      <w:b/>
      <w:i w:val="0"/>
      <w:sz w:val="18"/>
    </w:rPr>
  </w:style>
  <w:style w:type="character" w:customStyle="1" w:styleId="WW8Num543z0">
    <w:name w:val="WW8Num543z0"/>
    <w:rsid w:val="00F22CA3"/>
    <w:rPr>
      <w:rFonts w:ascii="Symbol" w:hAnsi="Symbol"/>
    </w:rPr>
  </w:style>
  <w:style w:type="character" w:customStyle="1" w:styleId="WW8Num546z0">
    <w:name w:val="WW8Num546z0"/>
    <w:rsid w:val="00F22CA3"/>
    <w:rPr>
      <w:b/>
    </w:rPr>
  </w:style>
  <w:style w:type="character" w:customStyle="1" w:styleId="WW8Num548z0">
    <w:name w:val="WW8Num548z0"/>
    <w:rsid w:val="00F22CA3"/>
    <w:rPr>
      <w:b/>
    </w:rPr>
  </w:style>
  <w:style w:type="character" w:customStyle="1" w:styleId="WW8Num549z0">
    <w:name w:val="WW8Num549z0"/>
    <w:rsid w:val="00F22CA3"/>
    <w:rPr>
      <w:b/>
    </w:rPr>
  </w:style>
  <w:style w:type="character" w:customStyle="1" w:styleId="WW8Num550z0">
    <w:name w:val="WW8Num550z0"/>
    <w:rsid w:val="00F22CA3"/>
    <w:rPr>
      <w:b/>
    </w:rPr>
  </w:style>
  <w:style w:type="character" w:customStyle="1" w:styleId="WW8Num551z0">
    <w:name w:val="WW8Num551z0"/>
    <w:rsid w:val="00F22CA3"/>
    <w:rPr>
      <w:b/>
    </w:rPr>
  </w:style>
  <w:style w:type="character" w:customStyle="1" w:styleId="WW8Num552z0">
    <w:name w:val="WW8Num552z0"/>
    <w:rsid w:val="00F22CA3"/>
    <w:rPr>
      <w:rFonts w:ascii="Wingdings" w:hAnsi="Wingdings"/>
    </w:rPr>
  </w:style>
  <w:style w:type="character" w:customStyle="1" w:styleId="WW8Num552z1">
    <w:name w:val="WW8Num552z1"/>
    <w:rsid w:val="00F22CA3"/>
    <w:rPr>
      <w:rFonts w:ascii="Courier New" w:hAnsi="Courier New"/>
    </w:rPr>
  </w:style>
  <w:style w:type="character" w:customStyle="1" w:styleId="WW8Num552z3">
    <w:name w:val="WW8Num552z3"/>
    <w:rsid w:val="00F22CA3"/>
    <w:rPr>
      <w:rFonts w:ascii="Symbol" w:hAnsi="Symbol"/>
    </w:rPr>
  </w:style>
  <w:style w:type="character" w:customStyle="1" w:styleId="WW8Num555z0">
    <w:name w:val="WW8Num555z0"/>
    <w:rsid w:val="00F22CA3"/>
    <w:rPr>
      <w:b/>
    </w:rPr>
  </w:style>
  <w:style w:type="character" w:customStyle="1" w:styleId="WW8Num556z0">
    <w:name w:val="WW8Num556z0"/>
    <w:rsid w:val="00F22CA3"/>
    <w:rPr>
      <w:b/>
    </w:rPr>
  </w:style>
  <w:style w:type="character" w:customStyle="1" w:styleId="WW8Num560z0">
    <w:name w:val="WW8Num560z0"/>
    <w:rsid w:val="00F22CA3"/>
    <w:rPr>
      <w:b/>
    </w:rPr>
  </w:style>
  <w:style w:type="character" w:customStyle="1" w:styleId="WW8Num561z0">
    <w:name w:val="WW8Num561z0"/>
    <w:rsid w:val="00F22CA3"/>
    <w:rPr>
      <w:b/>
    </w:rPr>
  </w:style>
  <w:style w:type="character" w:customStyle="1" w:styleId="WW8Num564z0">
    <w:name w:val="WW8Num564z0"/>
    <w:rsid w:val="00F22CA3"/>
    <w:rPr>
      <w:b/>
    </w:rPr>
  </w:style>
  <w:style w:type="character" w:customStyle="1" w:styleId="WW8Num574z0">
    <w:name w:val="WW8Num574z0"/>
    <w:rsid w:val="00F22CA3"/>
    <w:rPr>
      <w:b/>
    </w:rPr>
  </w:style>
  <w:style w:type="character" w:customStyle="1" w:styleId="WW8Num575z0">
    <w:name w:val="WW8Num575z0"/>
    <w:rsid w:val="00F22CA3"/>
    <w:rPr>
      <w:rFonts w:ascii="Wingdings" w:hAnsi="Wingdings"/>
    </w:rPr>
  </w:style>
  <w:style w:type="character" w:customStyle="1" w:styleId="WW8Num575z1">
    <w:name w:val="WW8Num575z1"/>
    <w:rsid w:val="00F22CA3"/>
    <w:rPr>
      <w:rFonts w:ascii="Courier New" w:hAnsi="Courier New"/>
    </w:rPr>
  </w:style>
  <w:style w:type="character" w:customStyle="1" w:styleId="WW8Num575z3">
    <w:name w:val="WW8Num575z3"/>
    <w:rsid w:val="00F22CA3"/>
    <w:rPr>
      <w:rFonts w:ascii="Symbol" w:hAnsi="Symbol"/>
    </w:rPr>
  </w:style>
  <w:style w:type="character" w:customStyle="1" w:styleId="WW8Num577z0">
    <w:name w:val="WW8Num577z0"/>
    <w:rsid w:val="00F22CA3"/>
    <w:rPr>
      <w:b/>
    </w:rPr>
  </w:style>
  <w:style w:type="character" w:customStyle="1" w:styleId="WW8Num583z0">
    <w:name w:val="WW8Num583z0"/>
    <w:rsid w:val="00F22CA3"/>
    <w:rPr>
      <w:b/>
    </w:rPr>
  </w:style>
  <w:style w:type="character" w:customStyle="1" w:styleId="WW8Num591z0">
    <w:name w:val="WW8Num591z0"/>
    <w:rsid w:val="00F22CA3"/>
    <w:rPr>
      <w:rFonts w:ascii="Times New Roman" w:hAnsi="Times New Roman"/>
      <w:b/>
      <w:i w:val="0"/>
      <w:sz w:val="22"/>
    </w:rPr>
  </w:style>
  <w:style w:type="character" w:customStyle="1" w:styleId="WW8Num594z0">
    <w:name w:val="WW8Num594z0"/>
    <w:rsid w:val="00F22CA3"/>
    <w:rPr>
      <w:b/>
    </w:rPr>
  </w:style>
  <w:style w:type="character" w:customStyle="1" w:styleId="WW8Num595z0">
    <w:name w:val="WW8Num595z0"/>
    <w:rsid w:val="00F22CA3"/>
    <w:rPr>
      <w:rFonts w:ascii="Symbol" w:hAnsi="Symbol"/>
    </w:rPr>
  </w:style>
  <w:style w:type="character" w:customStyle="1" w:styleId="WW8Num595z1">
    <w:name w:val="WW8Num595z1"/>
    <w:rsid w:val="00F22CA3"/>
    <w:rPr>
      <w:rFonts w:ascii="Courier New" w:hAnsi="Courier New"/>
    </w:rPr>
  </w:style>
  <w:style w:type="character" w:customStyle="1" w:styleId="WW8Num595z2">
    <w:name w:val="WW8Num595z2"/>
    <w:rsid w:val="00F22CA3"/>
    <w:rPr>
      <w:rFonts w:ascii="Wingdings" w:hAnsi="Wingdings"/>
    </w:rPr>
  </w:style>
  <w:style w:type="character" w:customStyle="1" w:styleId="WW8Num596z0">
    <w:name w:val="WW8Num596z0"/>
    <w:rsid w:val="00F22CA3"/>
    <w:rPr>
      <w:rFonts w:ascii="Times New Roman" w:eastAsia="Times New Roman" w:hAnsi="Times New Roman" w:cs="Times New Roman"/>
    </w:rPr>
  </w:style>
  <w:style w:type="character" w:customStyle="1" w:styleId="WW8Num596z1">
    <w:name w:val="WW8Num596z1"/>
    <w:rsid w:val="00F22CA3"/>
    <w:rPr>
      <w:rFonts w:ascii="Courier New" w:hAnsi="Courier New"/>
    </w:rPr>
  </w:style>
  <w:style w:type="character" w:customStyle="1" w:styleId="WW8Num596z2">
    <w:name w:val="WW8Num596z2"/>
    <w:rsid w:val="00F22CA3"/>
    <w:rPr>
      <w:rFonts w:ascii="Wingdings" w:hAnsi="Wingdings"/>
    </w:rPr>
  </w:style>
  <w:style w:type="character" w:customStyle="1" w:styleId="WW8Num596z3">
    <w:name w:val="WW8Num596z3"/>
    <w:rsid w:val="00F22CA3"/>
    <w:rPr>
      <w:rFonts w:ascii="Symbol" w:hAnsi="Symbol"/>
    </w:rPr>
  </w:style>
  <w:style w:type="character" w:customStyle="1" w:styleId="WW8Num600z0">
    <w:name w:val="WW8Num600z0"/>
    <w:rsid w:val="00F22CA3"/>
    <w:rPr>
      <w:b/>
    </w:rPr>
  </w:style>
  <w:style w:type="character" w:customStyle="1" w:styleId="WW8Num607z0">
    <w:name w:val="WW8Num607z0"/>
    <w:rsid w:val="00F22CA3"/>
    <w:rPr>
      <w:rFonts w:ascii="Times New Roman" w:hAnsi="Times New Roman"/>
      <w:b/>
      <w:i w:val="0"/>
      <w:sz w:val="18"/>
    </w:rPr>
  </w:style>
  <w:style w:type="character" w:customStyle="1" w:styleId="WW8Num610z0">
    <w:name w:val="WW8Num610z0"/>
    <w:rsid w:val="00F22CA3"/>
    <w:rPr>
      <w:rFonts w:ascii="Times New Roman" w:hAnsi="Times New Roman"/>
      <w:b/>
      <w:i w:val="0"/>
      <w:sz w:val="18"/>
    </w:rPr>
  </w:style>
  <w:style w:type="character" w:customStyle="1" w:styleId="WW8Num611z0">
    <w:name w:val="WW8Num611z0"/>
    <w:rsid w:val="00F22CA3"/>
    <w:rPr>
      <w:b/>
      <w:i w:val="0"/>
    </w:rPr>
  </w:style>
  <w:style w:type="character" w:customStyle="1" w:styleId="WW8Num615z0">
    <w:name w:val="WW8Num615z0"/>
    <w:rsid w:val="00F22CA3"/>
    <w:rPr>
      <w:b w:val="0"/>
    </w:rPr>
  </w:style>
  <w:style w:type="character" w:customStyle="1" w:styleId="WW8Num621z0">
    <w:name w:val="WW8Num621z0"/>
    <w:rsid w:val="00F22CA3"/>
    <w:rPr>
      <w:b/>
    </w:rPr>
  </w:style>
  <w:style w:type="character" w:customStyle="1" w:styleId="WW8Num622z0">
    <w:name w:val="WW8Num622z0"/>
    <w:rsid w:val="00F22CA3"/>
    <w:rPr>
      <w:b/>
    </w:rPr>
  </w:style>
  <w:style w:type="character" w:customStyle="1" w:styleId="WW8Num625z0">
    <w:name w:val="WW8Num625z0"/>
    <w:rsid w:val="00F22CA3"/>
    <w:rPr>
      <w:rFonts w:ascii="Times New Roman" w:hAnsi="Times New Roman"/>
      <w:b/>
      <w:i w:val="0"/>
      <w:sz w:val="18"/>
    </w:rPr>
  </w:style>
  <w:style w:type="character" w:customStyle="1" w:styleId="WW8Num627z0">
    <w:name w:val="WW8Num627z0"/>
    <w:rsid w:val="00F22CA3"/>
    <w:rPr>
      <w:rFonts w:ascii="Symbol" w:hAnsi="Symbol"/>
    </w:rPr>
  </w:style>
  <w:style w:type="character" w:customStyle="1" w:styleId="WW8Num628z0">
    <w:name w:val="WW8Num628z0"/>
    <w:rsid w:val="00F22CA3"/>
    <w:rPr>
      <w:rFonts w:ascii="Wingdings" w:hAnsi="Wingdings"/>
    </w:rPr>
  </w:style>
  <w:style w:type="character" w:customStyle="1" w:styleId="WW8Num631z0">
    <w:name w:val="WW8Num631z0"/>
    <w:rsid w:val="00F22CA3"/>
    <w:rPr>
      <w:b/>
    </w:rPr>
  </w:style>
  <w:style w:type="character" w:customStyle="1" w:styleId="WW8Num632z0">
    <w:name w:val="WW8Num632z0"/>
    <w:rsid w:val="00F22CA3"/>
    <w:rPr>
      <w:b/>
    </w:rPr>
  </w:style>
  <w:style w:type="character" w:customStyle="1" w:styleId="WW8Num634z0">
    <w:name w:val="WW8Num634z0"/>
    <w:rsid w:val="00F22CA3"/>
    <w:rPr>
      <w:b/>
    </w:rPr>
  </w:style>
  <w:style w:type="character" w:customStyle="1" w:styleId="WW8Num636z0">
    <w:name w:val="WW8Num636z0"/>
    <w:rsid w:val="00F22CA3"/>
    <w:rPr>
      <w:b w:val="0"/>
    </w:rPr>
  </w:style>
  <w:style w:type="character" w:customStyle="1" w:styleId="WW8Num638z0">
    <w:name w:val="WW8Num638z0"/>
    <w:rsid w:val="00F22CA3"/>
    <w:rPr>
      <w:b/>
    </w:rPr>
  </w:style>
  <w:style w:type="character" w:customStyle="1" w:styleId="WW8Num641z0">
    <w:name w:val="WW8Num641z0"/>
    <w:rsid w:val="00F22CA3"/>
    <w:rPr>
      <w:b/>
    </w:rPr>
  </w:style>
  <w:style w:type="character" w:customStyle="1" w:styleId="WW8Num642z0">
    <w:name w:val="WW8Num642z0"/>
    <w:rsid w:val="00F22CA3"/>
    <w:rPr>
      <w:b/>
    </w:rPr>
  </w:style>
  <w:style w:type="character" w:customStyle="1" w:styleId="WW8Num643z0">
    <w:name w:val="WW8Num643z0"/>
    <w:rsid w:val="00F22CA3"/>
    <w:rPr>
      <w:rFonts w:ascii="Times New Roman" w:hAnsi="Times New Roman"/>
      <w:b/>
      <w:i w:val="0"/>
      <w:sz w:val="22"/>
    </w:rPr>
  </w:style>
  <w:style w:type="character" w:customStyle="1" w:styleId="WW8Num644z0">
    <w:name w:val="WW8Num644z0"/>
    <w:rsid w:val="00F22CA3"/>
    <w:rPr>
      <w:rFonts w:ascii="Symbol" w:hAnsi="Symbol"/>
    </w:rPr>
  </w:style>
  <w:style w:type="character" w:customStyle="1" w:styleId="WW8Num645z0">
    <w:name w:val="WW8Num645z0"/>
    <w:rsid w:val="00F22CA3"/>
    <w:rPr>
      <w:b/>
    </w:rPr>
  </w:style>
  <w:style w:type="character" w:customStyle="1" w:styleId="WW8Num647z0">
    <w:name w:val="WW8Num647z0"/>
    <w:rsid w:val="00F22CA3"/>
    <w:rPr>
      <w:b/>
    </w:rPr>
  </w:style>
  <w:style w:type="character" w:customStyle="1" w:styleId="WW8Num649z0">
    <w:name w:val="WW8Num649z0"/>
    <w:rsid w:val="00F22CA3"/>
    <w:rPr>
      <w:b/>
      <w:sz w:val="20"/>
    </w:rPr>
  </w:style>
  <w:style w:type="character" w:customStyle="1" w:styleId="WW8Num650z0">
    <w:name w:val="WW8Num650z0"/>
    <w:rsid w:val="00F22CA3"/>
    <w:rPr>
      <w:b/>
    </w:rPr>
  </w:style>
  <w:style w:type="character" w:customStyle="1" w:styleId="WW8Num652z0">
    <w:name w:val="WW8Num652z0"/>
    <w:rsid w:val="00F22CA3"/>
    <w:rPr>
      <w:rFonts w:ascii="Times New Roman" w:hAnsi="Times New Roman"/>
      <w:b/>
      <w:i w:val="0"/>
      <w:sz w:val="18"/>
    </w:rPr>
  </w:style>
  <w:style w:type="character" w:customStyle="1" w:styleId="WW8Num653z0">
    <w:name w:val="WW8Num653z0"/>
    <w:rsid w:val="00F22CA3"/>
    <w:rPr>
      <w:rFonts w:ascii="Times New Roman" w:hAnsi="Times New Roman"/>
      <w:b/>
      <w:i w:val="0"/>
      <w:sz w:val="24"/>
      <w:u w:val="none"/>
    </w:rPr>
  </w:style>
  <w:style w:type="character" w:customStyle="1" w:styleId="WW8Num655z0">
    <w:name w:val="WW8Num655z0"/>
    <w:rsid w:val="00F22CA3"/>
    <w:rPr>
      <w:b/>
    </w:rPr>
  </w:style>
  <w:style w:type="character" w:customStyle="1" w:styleId="WW8Num657z0">
    <w:name w:val="WW8Num657z0"/>
    <w:rsid w:val="00F22CA3"/>
    <w:rPr>
      <w:rFonts w:ascii="Times New Roman" w:hAnsi="Times New Roman"/>
      <w:b/>
      <w:i w:val="0"/>
      <w:sz w:val="24"/>
      <w:u w:val="none"/>
    </w:rPr>
  </w:style>
  <w:style w:type="character" w:customStyle="1" w:styleId="WW8Num658z0">
    <w:name w:val="WW8Num658z0"/>
    <w:rsid w:val="00F22CA3"/>
    <w:rPr>
      <w:rFonts w:ascii="Symbol" w:hAnsi="Symbol"/>
    </w:rPr>
  </w:style>
  <w:style w:type="character" w:customStyle="1" w:styleId="WW8Num659z0">
    <w:name w:val="WW8Num659z0"/>
    <w:rsid w:val="00F22CA3"/>
    <w:rPr>
      <w:b/>
    </w:rPr>
  </w:style>
  <w:style w:type="character" w:customStyle="1" w:styleId="WW8Num660z0">
    <w:name w:val="WW8Num660z0"/>
    <w:rsid w:val="00F22CA3"/>
    <w:rPr>
      <w:rFonts w:ascii="Wingdings" w:hAnsi="Wingdings"/>
    </w:rPr>
  </w:style>
  <w:style w:type="character" w:customStyle="1" w:styleId="WW8Num660z1">
    <w:name w:val="WW8Num660z1"/>
    <w:rsid w:val="00F22CA3"/>
    <w:rPr>
      <w:rFonts w:ascii="Courier New" w:hAnsi="Courier New"/>
    </w:rPr>
  </w:style>
  <w:style w:type="character" w:customStyle="1" w:styleId="WW8Num660z3">
    <w:name w:val="WW8Num660z3"/>
    <w:rsid w:val="00F22CA3"/>
    <w:rPr>
      <w:rFonts w:ascii="Symbol" w:hAnsi="Symbol"/>
    </w:rPr>
  </w:style>
  <w:style w:type="character" w:customStyle="1" w:styleId="WW8Num663z0">
    <w:name w:val="WW8Num663z0"/>
    <w:rsid w:val="00F22CA3"/>
    <w:rPr>
      <w:rFonts w:ascii="Symbol" w:hAnsi="Symbol"/>
    </w:rPr>
  </w:style>
  <w:style w:type="character" w:customStyle="1" w:styleId="WW8Num663z1">
    <w:name w:val="WW8Num663z1"/>
    <w:rsid w:val="00F22CA3"/>
    <w:rPr>
      <w:rFonts w:ascii="Courier New" w:hAnsi="Courier New"/>
    </w:rPr>
  </w:style>
  <w:style w:type="character" w:customStyle="1" w:styleId="WW8Num663z2">
    <w:name w:val="WW8Num663z2"/>
    <w:rsid w:val="00F22CA3"/>
    <w:rPr>
      <w:rFonts w:ascii="Wingdings" w:hAnsi="Wingdings"/>
    </w:rPr>
  </w:style>
  <w:style w:type="character" w:customStyle="1" w:styleId="WW8Num667z0">
    <w:name w:val="WW8Num667z0"/>
    <w:rsid w:val="00F22CA3"/>
    <w:rPr>
      <w:b/>
    </w:rPr>
  </w:style>
  <w:style w:type="character" w:customStyle="1" w:styleId="WW8Num669z0">
    <w:name w:val="WW8Num669z0"/>
    <w:rsid w:val="00F22CA3"/>
    <w:rPr>
      <w:rFonts w:ascii="Symbol" w:hAnsi="Symbol"/>
    </w:rPr>
  </w:style>
  <w:style w:type="character" w:customStyle="1" w:styleId="WW8Num670z0">
    <w:name w:val="WW8Num670z0"/>
    <w:rsid w:val="00F22CA3"/>
    <w:rPr>
      <w:b/>
    </w:rPr>
  </w:style>
  <w:style w:type="character" w:customStyle="1" w:styleId="WW8Num671z0">
    <w:name w:val="WW8Num671z0"/>
    <w:rsid w:val="00F22CA3"/>
    <w:rPr>
      <w:i w:val="0"/>
    </w:rPr>
  </w:style>
  <w:style w:type="character" w:customStyle="1" w:styleId="WW8Num672z0">
    <w:name w:val="WW8Num672z0"/>
    <w:rsid w:val="00F22CA3"/>
    <w:rPr>
      <w:rFonts w:ascii="Wingdings" w:hAnsi="Wingdings"/>
    </w:rPr>
  </w:style>
  <w:style w:type="character" w:customStyle="1" w:styleId="WW8Num674z0">
    <w:name w:val="WW8Num674z0"/>
    <w:rsid w:val="00F22CA3"/>
    <w:rPr>
      <w:rFonts w:ascii="Times New Roman" w:hAnsi="Times New Roman"/>
      <w:b/>
      <w:i w:val="0"/>
      <w:sz w:val="18"/>
    </w:rPr>
  </w:style>
  <w:style w:type="character" w:customStyle="1" w:styleId="WW8Num675z0">
    <w:name w:val="WW8Num675z0"/>
    <w:rsid w:val="00F22CA3"/>
    <w:rPr>
      <w:rFonts w:ascii="Times New Roman" w:hAnsi="Times New Roman"/>
      <w:b/>
      <w:i w:val="0"/>
      <w:sz w:val="22"/>
    </w:rPr>
  </w:style>
  <w:style w:type="character" w:customStyle="1" w:styleId="WW8Num677z0">
    <w:name w:val="WW8Num677z0"/>
    <w:rsid w:val="00F22CA3"/>
    <w:rPr>
      <w:b/>
    </w:rPr>
  </w:style>
  <w:style w:type="character" w:customStyle="1" w:styleId="WW8Num679z0">
    <w:name w:val="WW8Num679z0"/>
    <w:rsid w:val="00F22CA3"/>
    <w:rPr>
      <w:rFonts w:ascii="Symbol" w:hAnsi="Symbol"/>
    </w:rPr>
  </w:style>
  <w:style w:type="character" w:customStyle="1" w:styleId="WW8Num681z0">
    <w:name w:val="WW8Num681z0"/>
    <w:rsid w:val="00F22CA3"/>
    <w:rPr>
      <w:b/>
      <w:sz w:val="22"/>
    </w:rPr>
  </w:style>
  <w:style w:type="character" w:customStyle="1" w:styleId="WW8Num683z0">
    <w:name w:val="WW8Num683z0"/>
    <w:rsid w:val="00F22CA3"/>
    <w:rPr>
      <w:rFonts w:ascii="Wingdings" w:hAnsi="Wingdings"/>
    </w:rPr>
  </w:style>
  <w:style w:type="character" w:customStyle="1" w:styleId="WW8Num687z0">
    <w:name w:val="WW8Num687z0"/>
    <w:rsid w:val="00F22CA3"/>
    <w:rPr>
      <w:b/>
    </w:rPr>
  </w:style>
  <w:style w:type="character" w:customStyle="1" w:styleId="WW8Num689z0">
    <w:name w:val="WW8Num689z0"/>
    <w:rsid w:val="00F22CA3"/>
    <w:rPr>
      <w:b/>
    </w:rPr>
  </w:style>
  <w:style w:type="character" w:customStyle="1" w:styleId="WW8Num690z0">
    <w:name w:val="WW8Num690z0"/>
    <w:rsid w:val="00F22CA3"/>
    <w:rPr>
      <w:b/>
      <w:u w:val="none"/>
    </w:rPr>
  </w:style>
  <w:style w:type="character" w:customStyle="1" w:styleId="WW8Num691z0">
    <w:name w:val="WW8Num691z0"/>
    <w:rsid w:val="00F22CA3"/>
    <w:rPr>
      <w:b/>
    </w:rPr>
  </w:style>
  <w:style w:type="character" w:customStyle="1" w:styleId="WW8Num693z0">
    <w:name w:val="WW8Num693z0"/>
    <w:rsid w:val="00F22CA3"/>
    <w:rPr>
      <w:b/>
    </w:rPr>
  </w:style>
  <w:style w:type="character" w:customStyle="1" w:styleId="WW8Num695z0">
    <w:name w:val="WW8Num695z0"/>
    <w:rsid w:val="00F22CA3"/>
    <w:rPr>
      <w:b/>
    </w:rPr>
  </w:style>
  <w:style w:type="character" w:customStyle="1" w:styleId="WW8Num699z0">
    <w:name w:val="WW8Num699z0"/>
    <w:rsid w:val="00F22CA3"/>
    <w:rPr>
      <w:rFonts w:ascii="Symbol" w:hAnsi="Symbol"/>
    </w:rPr>
  </w:style>
  <w:style w:type="character" w:customStyle="1" w:styleId="WW8Num701z0">
    <w:name w:val="WW8Num701z0"/>
    <w:rsid w:val="00F22CA3"/>
    <w:rPr>
      <w:b/>
    </w:rPr>
  </w:style>
  <w:style w:type="character" w:customStyle="1" w:styleId="WW8Num702z0">
    <w:name w:val="WW8Num702z0"/>
    <w:rsid w:val="00F22CA3"/>
    <w:rPr>
      <w:rFonts w:ascii="Symbol" w:hAnsi="Symbol"/>
    </w:rPr>
  </w:style>
  <w:style w:type="character" w:customStyle="1" w:styleId="WW8Num703z0">
    <w:name w:val="WW8Num703z0"/>
    <w:rsid w:val="00F22CA3"/>
    <w:rPr>
      <w:b/>
    </w:rPr>
  </w:style>
  <w:style w:type="character" w:customStyle="1" w:styleId="WW8Num704z0">
    <w:name w:val="WW8Num704z0"/>
    <w:rsid w:val="00F22CA3"/>
    <w:rPr>
      <w:rFonts w:ascii="Symbol" w:hAnsi="Symbol"/>
    </w:rPr>
  </w:style>
  <w:style w:type="character" w:customStyle="1" w:styleId="WW8Num705z0">
    <w:name w:val="WW8Num705z0"/>
    <w:rsid w:val="00F22CA3"/>
    <w:rPr>
      <w:rFonts w:ascii="Symbol" w:hAnsi="Symbol"/>
    </w:rPr>
  </w:style>
  <w:style w:type="character" w:customStyle="1" w:styleId="WW8Num705z2">
    <w:name w:val="WW8Num705z2"/>
    <w:rsid w:val="00F22CA3"/>
    <w:rPr>
      <w:rFonts w:ascii="Times New Roman" w:eastAsia="Times New Roman" w:hAnsi="Times New Roman" w:cs="Times New Roman"/>
    </w:rPr>
  </w:style>
  <w:style w:type="character" w:customStyle="1" w:styleId="WW8Num705z4">
    <w:name w:val="WW8Num705z4"/>
    <w:rsid w:val="00F22CA3"/>
    <w:rPr>
      <w:rFonts w:ascii="Courier New" w:hAnsi="Courier New"/>
    </w:rPr>
  </w:style>
  <w:style w:type="character" w:customStyle="1" w:styleId="WW8Num705z5">
    <w:name w:val="WW8Num705z5"/>
    <w:rsid w:val="00F22CA3"/>
    <w:rPr>
      <w:rFonts w:ascii="Wingdings" w:hAnsi="Wingdings"/>
    </w:rPr>
  </w:style>
  <w:style w:type="character" w:customStyle="1" w:styleId="WW8Num707z0">
    <w:name w:val="WW8Num707z0"/>
    <w:rsid w:val="00F22CA3"/>
    <w:rPr>
      <w:b/>
    </w:rPr>
  </w:style>
  <w:style w:type="character" w:customStyle="1" w:styleId="WW8Num709z0">
    <w:name w:val="WW8Num709z0"/>
    <w:rsid w:val="00F22CA3"/>
    <w:rPr>
      <w:b/>
    </w:rPr>
  </w:style>
  <w:style w:type="character" w:customStyle="1" w:styleId="WW8Num711z0">
    <w:name w:val="WW8Num711z0"/>
    <w:rsid w:val="00F22CA3"/>
    <w:rPr>
      <w:rFonts w:ascii="Times New Roman" w:hAnsi="Times New Roman"/>
      <w:b/>
      <w:i w:val="0"/>
      <w:sz w:val="22"/>
    </w:rPr>
  </w:style>
  <w:style w:type="character" w:customStyle="1" w:styleId="WW8Num717z0">
    <w:name w:val="WW8Num717z0"/>
    <w:rsid w:val="00F22CA3"/>
    <w:rPr>
      <w:b/>
    </w:rPr>
  </w:style>
  <w:style w:type="character" w:customStyle="1" w:styleId="WW8Num725z0">
    <w:name w:val="WW8Num725z0"/>
    <w:rsid w:val="00F22CA3"/>
    <w:rPr>
      <w:b/>
    </w:rPr>
  </w:style>
  <w:style w:type="character" w:customStyle="1" w:styleId="WW8Num729z0">
    <w:name w:val="WW8Num729z0"/>
    <w:rsid w:val="00F22CA3"/>
    <w:rPr>
      <w:rFonts w:ascii="Times New Roman" w:hAnsi="Times New Roman"/>
      <w:b/>
      <w:i w:val="0"/>
      <w:sz w:val="18"/>
    </w:rPr>
  </w:style>
  <w:style w:type="character" w:customStyle="1" w:styleId="WW8Num730z0">
    <w:name w:val="WW8Num730z0"/>
    <w:rsid w:val="00F22CA3"/>
    <w:rPr>
      <w:b/>
    </w:rPr>
  </w:style>
  <w:style w:type="character" w:customStyle="1" w:styleId="WW8Num734z0">
    <w:name w:val="WW8Num734z0"/>
    <w:rsid w:val="00F22CA3"/>
    <w:rPr>
      <w:rFonts w:ascii="Symbol" w:hAnsi="Symbol"/>
    </w:rPr>
  </w:style>
  <w:style w:type="character" w:customStyle="1" w:styleId="WW8Num735z0">
    <w:name w:val="WW8Num735z0"/>
    <w:rsid w:val="00F22CA3"/>
    <w:rPr>
      <w:b/>
    </w:rPr>
  </w:style>
  <w:style w:type="character" w:customStyle="1" w:styleId="WW8Num736z0">
    <w:name w:val="WW8Num736z0"/>
    <w:rsid w:val="00F22CA3"/>
    <w:rPr>
      <w:rFonts w:ascii="Symbol" w:hAnsi="Symbol"/>
    </w:rPr>
  </w:style>
  <w:style w:type="character" w:customStyle="1" w:styleId="WW8Num739z0">
    <w:name w:val="WW8Num739z0"/>
    <w:rsid w:val="00F22CA3"/>
    <w:rPr>
      <w:b/>
    </w:rPr>
  </w:style>
  <w:style w:type="character" w:customStyle="1" w:styleId="WW8Num740z1">
    <w:name w:val="WW8Num740z1"/>
    <w:rsid w:val="00F22CA3"/>
    <w:rPr>
      <w:rFonts w:ascii="Times New Roman" w:hAnsi="Times New Roman"/>
      <w:b/>
      <w:i w:val="0"/>
      <w:sz w:val="22"/>
    </w:rPr>
  </w:style>
  <w:style w:type="character" w:customStyle="1" w:styleId="WW8Num742z0">
    <w:name w:val="WW8Num742z0"/>
    <w:rsid w:val="00F22CA3"/>
    <w:rPr>
      <w:rFonts w:ascii="Times New Roman" w:hAnsi="Times New Roman"/>
      <w:b/>
      <w:i w:val="0"/>
      <w:sz w:val="22"/>
    </w:rPr>
  </w:style>
  <w:style w:type="character" w:customStyle="1" w:styleId="WW8Num743z0">
    <w:name w:val="WW8Num743z0"/>
    <w:rsid w:val="00F22CA3"/>
    <w:rPr>
      <w:b/>
    </w:rPr>
  </w:style>
  <w:style w:type="character" w:customStyle="1" w:styleId="WW8Num744z0">
    <w:name w:val="WW8Num744z0"/>
    <w:rsid w:val="00F22CA3"/>
    <w:rPr>
      <w:b/>
    </w:rPr>
  </w:style>
  <w:style w:type="character" w:customStyle="1" w:styleId="WW8Num746z0">
    <w:name w:val="WW8Num746z0"/>
    <w:rsid w:val="00F22CA3"/>
    <w:rPr>
      <w:b/>
    </w:rPr>
  </w:style>
  <w:style w:type="character" w:customStyle="1" w:styleId="WW8Num748z0">
    <w:name w:val="WW8Num748z0"/>
    <w:rsid w:val="00F22CA3"/>
    <w:rPr>
      <w:rFonts w:ascii="Wingdings" w:hAnsi="Wingdings"/>
    </w:rPr>
  </w:style>
  <w:style w:type="character" w:customStyle="1" w:styleId="WW8Num750z0">
    <w:name w:val="WW8Num750z0"/>
    <w:rsid w:val="00F22CA3"/>
    <w:rPr>
      <w:b/>
    </w:rPr>
  </w:style>
  <w:style w:type="character" w:customStyle="1" w:styleId="WW8Num752z1">
    <w:name w:val="WW8Num752z1"/>
    <w:rsid w:val="00F22CA3"/>
    <w:rPr>
      <w:b/>
    </w:rPr>
  </w:style>
  <w:style w:type="character" w:customStyle="1" w:styleId="WW8Num754z0">
    <w:name w:val="WW8Num754z0"/>
    <w:rsid w:val="00F22CA3"/>
    <w:rPr>
      <w:b/>
    </w:rPr>
  </w:style>
  <w:style w:type="character" w:customStyle="1" w:styleId="WW8Num756z0">
    <w:name w:val="WW8Num756z0"/>
    <w:rsid w:val="00F22CA3"/>
    <w:rPr>
      <w:rFonts w:ascii="Symbol" w:hAnsi="Symbol"/>
    </w:rPr>
  </w:style>
  <w:style w:type="character" w:customStyle="1" w:styleId="WW8Num757z0">
    <w:name w:val="WW8Num757z0"/>
    <w:rsid w:val="00F22CA3"/>
    <w:rPr>
      <w:b/>
    </w:rPr>
  </w:style>
  <w:style w:type="character" w:customStyle="1" w:styleId="WW8Num760z0">
    <w:name w:val="WW8Num760z0"/>
    <w:rsid w:val="00F22CA3"/>
    <w:rPr>
      <w:b/>
    </w:rPr>
  </w:style>
  <w:style w:type="character" w:customStyle="1" w:styleId="WW8Num761z0">
    <w:name w:val="WW8Num761z0"/>
    <w:rsid w:val="00F22CA3"/>
    <w:rPr>
      <w:b/>
    </w:rPr>
  </w:style>
  <w:style w:type="character" w:customStyle="1" w:styleId="WW8Num762z0">
    <w:name w:val="WW8Num762z0"/>
    <w:rsid w:val="00F22CA3"/>
    <w:rPr>
      <w:b/>
    </w:rPr>
  </w:style>
  <w:style w:type="character" w:customStyle="1" w:styleId="WW8Num764z0">
    <w:name w:val="WW8Num764z0"/>
    <w:rsid w:val="00F22CA3"/>
    <w:rPr>
      <w:b/>
      <w:i w:val="0"/>
    </w:rPr>
  </w:style>
  <w:style w:type="character" w:customStyle="1" w:styleId="WW8Num764z1">
    <w:name w:val="WW8Num764z1"/>
    <w:rsid w:val="00F22CA3"/>
    <w:rPr>
      <w:rFonts w:ascii="Times New Roman" w:hAnsi="Times New Roman"/>
      <w:b/>
      <w:i w:val="0"/>
      <w:sz w:val="22"/>
    </w:rPr>
  </w:style>
  <w:style w:type="character" w:customStyle="1" w:styleId="WW8Num768z0">
    <w:name w:val="WW8Num768z0"/>
    <w:rsid w:val="00F22CA3"/>
    <w:rPr>
      <w:b w:val="0"/>
      <w:i w:val="0"/>
      <w:sz w:val="24"/>
    </w:rPr>
  </w:style>
  <w:style w:type="character" w:customStyle="1" w:styleId="WW8Num771z0">
    <w:name w:val="WW8Num771z0"/>
    <w:rsid w:val="00F22CA3"/>
    <w:rPr>
      <w:b/>
    </w:rPr>
  </w:style>
  <w:style w:type="character" w:customStyle="1" w:styleId="WW8Num772z0">
    <w:name w:val="WW8Num772z0"/>
    <w:rsid w:val="00F22CA3"/>
    <w:rPr>
      <w:b/>
    </w:rPr>
  </w:style>
  <w:style w:type="character" w:customStyle="1" w:styleId="WW8Num777z1">
    <w:name w:val="WW8Num777z1"/>
    <w:rsid w:val="00F22CA3"/>
    <w:rPr>
      <w:b/>
    </w:rPr>
  </w:style>
  <w:style w:type="character" w:customStyle="1" w:styleId="WW8Num778z0">
    <w:name w:val="WW8Num778z0"/>
    <w:rsid w:val="00F22CA3"/>
    <w:rPr>
      <w:b/>
    </w:rPr>
  </w:style>
  <w:style w:type="character" w:customStyle="1" w:styleId="WW8Num780z0">
    <w:name w:val="WW8Num780z0"/>
    <w:rsid w:val="00F22CA3"/>
    <w:rPr>
      <w:rFonts w:ascii="Symbol" w:hAnsi="Symbol"/>
    </w:rPr>
  </w:style>
  <w:style w:type="character" w:customStyle="1" w:styleId="WW8Num780z1">
    <w:name w:val="WW8Num780z1"/>
    <w:rsid w:val="00F22CA3"/>
    <w:rPr>
      <w:rFonts w:ascii="Courier New" w:hAnsi="Courier New"/>
    </w:rPr>
  </w:style>
  <w:style w:type="character" w:customStyle="1" w:styleId="WW8Num780z2">
    <w:name w:val="WW8Num780z2"/>
    <w:rsid w:val="00F22CA3"/>
    <w:rPr>
      <w:rFonts w:ascii="Wingdings" w:hAnsi="Wingdings"/>
    </w:rPr>
  </w:style>
  <w:style w:type="character" w:customStyle="1" w:styleId="WW8Num783z0">
    <w:name w:val="WW8Num783z0"/>
    <w:rsid w:val="00F22CA3"/>
    <w:rPr>
      <w:b/>
    </w:rPr>
  </w:style>
  <w:style w:type="character" w:customStyle="1" w:styleId="WW8Num784z0">
    <w:name w:val="WW8Num784z0"/>
    <w:rsid w:val="00F22CA3"/>
    <w:rPr>
      <w:rFonts w:ascii="Times New Roman" w:hAnsi="Times New Roman"/>
      <w:b/>
      <w:i w:val="0"/>
      <w:sz w:val="24"/>
      <w:u w:val="none"/>
    </w:rPr>
  </w:style>
  <w:style w:type="character" w:customStyle="1" w:styleId="WW8Num785z0">
    <w:name w:val="WW8Num785z0"/>
    <w:rsid w:val="00F22CA3"/>
    <w:rPr>
      <w:rFonts w:ascii="Symbol" w:hAnsi="Symbol"/>
    </w:rPr>
  </w:style>
  <w:style w:type="character" w:customStyle="1" w:styleId="WW8Num786z0">
    <w:name w:val="WW8Num786z0"/>
    <w:rsid w:val="00F22CA3"/>
    <w:rPr>
      <w:b/>
    </w:rPr>
  </w:style>
  <w:style w:type="character" w:customStyle="1" w:styleId="WW8Num788z0">
    <w:name w:val="WW8Num788z0"/>
    <w:rsid w:val="00F22CA3"/>
    <w:rPr>
      <w:rFonts w:ascii="Times New Roman" w:hAnsi="Times New Roman"/>
      <w:b/>
      <w:i w:val="0"/>
      <w:sz w:val="18"/>
    </w:rPr>
  </w:style>
  <w:style w:type="character" w:customStyle="1" w:styleId="WW8Num791z0">
    <w:name w:val="WW8Num791z0"/>
    <w:rsid w:val="00F22CA3"/>
    <w:rPr>
      <w:b/>
      <w:i w:val="0"/>
    </w:rPr>
  </w:style>
  <w:style w:type="character" w:customStyle="1" w:styleId="WW8Num792z0">
    <w:name w:val="WW8Num792z0"/>
    <w:rsid w:val="00F22CA3"/>
    <w:rPr>
      <w:rFonts w:ascii="Wingdings" w:hAnsi="Wingdings"/>
    </w:rPr>
  </w:style>
  <w:style w:type="character" w:customStyle="1" w:styleId="WW8Num795z0">
    <w:name w:val="WW8Num795z0"/>
    <w:rsid w:val="00F22CA3"/>
    <w:rPr>
      <w:b/>
    </w:rPr>
  </w:style>
  <w:style w:type="character" w:customStyle="1" w:styleId="WW8Num799z0">
    <w:name w:val="WW8Num799z0"/>
    <w:rsid w:val="00F22CA3"/>
    <w:rPr>
      <w:b/>
    </w:rPr>
  </w:style>
  <w:style w:type="character" w:customStyle="1" w:styleId="WW-Fontepargpadro11111111111111111">
    <w:name w:val="WW-Fonte parág. padrão11111111111111111"/>
    <w:rsid w:val="00F22CA3"/>
  </w:style>
  <w:style w:type="character" w:styleId="Hyperlink">
    <w:name w:val="Hyperlink"/>
    <w:rsid w:val="00F22CA3"/>
    <w:rPr>
      <w:color w:val="0000FF"/>
      <w:u w:val="single"/>
    </w:rPr>
  </w:style>
  <w:style w:type="character" w:styleId="Nmerodepgina">
    <w:name w:val="page number"/>
    <w:basedOn w:val="WW-Fontepargpadro11111111111111111"/>
    <w:semiHidden/>
    <w:rsid w:val="00F22CA3"/>
  </w:style>
  <w:style w:type="character" w:styleId="HiperlinkVisitado">
    <w:name w:val="FollowedHyperlink"/>
    <w:semiHidden/>
    <w:rsid w:val="00F22CA3"/>
    <w:rPr>
      <w:color w:val="800080"/>
      <w:u w:val="single"/>
    </w:rPr>
  </w:style>
  <w:style w:type="character" w:customStyle="1" w:styleId="Smbolosdenumerao">
    <w:name w:val="Símbolos de numeração"/>
    <w:rsid w:val="00F22CA3"/>
  </w:style>
  <w:style w:type="character" w:styleId="Forte">
    <w:name w:val="Strong"/>
    <w:qFormat/>
    <w:rsid w:val="00F22CA3"/>
    <w:rPr>
      <w:b/>
      <w:bCs/>
    </w:rPr>
  </w:style>
  <w:style w:type="paragraph" w:customStyle="1" w:styleId="Captulo">
    <w:name w:val="Capítulo"/>
    <w:basedOn w:val="Normal"/>
    <w:next w:val="Corpodetexto"/>
    <w:rsid w:val="00F22CA3"/>
    <w:pPr>
      <w:keepNext/>
      <w:spacing w:before="240" w:after="120"/>
    </w:pPr>
    <w:rPr>
      <w:rFonts w:ascii="Arial" w:eastAsia="MS Mincho" w:hAnsi="Arial" w:cs="Tahoma"/>
      <w:sz w:val="28"/>
      <w:szCs w:val="28"/>
    </w:rPr>
  </w:style>
  <w:style w:type="paragraph" w:styleId="Corpodetexto">
    <w:name w:val="Body Text"/>
    <w:aliases w:val="body text"/>
    <w:basedOn w:val="Normal"/>
    <w:semiHidden/>
    <w:rsid w:val="00F22CA3"/>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semiHidden/>
    <w:rsid w:val="00F22CA3"/>
    <w:pPr>
      <w:ind w:left="283" w:hanging="283"/>
    </w:pPr>
    <w:rPr>
      <w:szCs w:val="20"/>
    </w:rPr>
  </w:style>
  <w:style w:type="paragraph" w:styleId="Legenda">
    <w:name w:val="caption"/>
    <w:basedOn w:val="Normal"/>
    <w:qFormat/>
    <w:rsid w:val="00F22CA3"/>
    <w:pPr>
      <w:suppressLineNumbers/>
      <w:spacing w:before="120" w:after="120"/>
    </w:pPr>
    <w:rPr>
      <w:rFonts w:cs="Tahoma"/>
      <w:i/>
      <w:iCs/>
      <w:sz w:val="20"/>
      <w:szCs w:val="20"/>
    </w:rPr>
  </w:style>
  <w:style w:type="paragraph" w:customStyle="1" w:styleId="ndice">
    <w:name w:val="Índice"/>
    <w:basedOn w:val="Normal"/>
    <w:rsid w:val="00F22CA3"/>
    <w:pPr>
      <w:suppressLineNumbers/>
    </w:pPr>
    <w:rPr>
      <w:rFonts w:cs="Tahoma"/>
    </w:rPr>
  </w:style>
  <w:style w:type="paragraph" w:styleId="Ttulo">
    <w:name w:val="Title"/>
    <w:basedOn w:val="Normal"/>
    <w:next w:val="Subttulo"/>
    <w:qFormat/>
    <w:rsid w:val="00F22CA3"/>
    <w:pPr>
      <w:jc w:val="center"/>
    </w:pPr>
    <w:rPr>
      <w:rFonts w:ascii="Garamond" w:hAnsi="Garamond"/>
      <w:b/>
      <w:shadow/>
      <w:sz w:val="28"/>
    </w:rPr>
  </w:style>
  <w:style w:type="paragraph" w:styleId="Subttulo">
    <w:name w:val="Subtitle"/>
    <w:basedOn w:val="Normal"/>
    <w:next w:val="Corpodetexto"/>
    <w:qFormat/>
    <w:rsid w:val="00F22CA3"/>
    <w:pPr>
      <w:shd w:val="clear" w:color="auto" w:fill="E5E5E5"/>
      <w:jc w:val="center"/>
    </w:pPr>
    <w:rPr>
      <w:rFonts w:ascii="Garamond" w:hAnsi="Garamond"/>
      <w:b/>
      <w:shadow/>
    </w:rPr>
  </w:style>
  <w:style w:type="paragraph" w:customStyle="1" w:styleId="WW-Ttulo">
    <w:name w:val="WW-Título"/>
    <w:basedOn w:val="Normal"/>
    <w:next w:val="Corpodetexto"/>
    <w:rsid w:val="00F22CA3"/>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rsid w:val="00F22CA3"/>
    <w:pPr>
      <w:keepNext/>
      <w:spacing w:before="240" w:after="120"/>
    </w:pPr>
    <w:rPr>
      <w:rFonts w:ascii="Arial" w:eastAsia="MS Mincho" w:hAnsi="Arial" w:cs="Tahoma"/>
      <w:sz w:val="28"/>
      <w:szCs w:val="28"/>
    </w:rPr>
  </w:style>
  <w:style w:type="paragraph" w:customStyle="1" w:styleId="WW-Commarcadores5">
    <w:name w:val="WW-Com marcadores 5"/>
    <w:basedOn w:val="Normal"/>
    <w:rsid w:val="00F22CA3"/>
    <w:pPr>
      <w:ind w:left="2694" w:hanging="219"/>
    </w:pPr>
    <w:rPr>
      <w:b/>
      <w:sz w:val="20"/>
      <w:szCs w:val="20"/>
      <w:lang w:val="en-US"/>
    </w:rPr>
  </w:style>
  <w:style w:type="paragraph" w:styleId="Recuodecorpodetexto">
    <w:name w:val="Body Text Indent"/>
    <w:basedOn w:val="Normal"/>
    <w:semiHidden/>
    <w:rsid w:val="00F22CA3"/>
    <w:pPr>
      <w:spacing w:after="120"/>
      <w:ind w:left="283"/>
    </w:pPr>
    <w:rPr>
      <w:szCs w:val="20"/>
    </w:rPr>
  </w:style>
  <w:style w:type="paragraph" w:styleId="Cabealho">
    <w:name w:val="header"/>
    <w:aliases w:val="Cabeçalho1,Cabeçalho superior"/>
    <w:basedOn w:val="Normal"/>
    <w:link w:val="CabealhoChar"/>
    <w:uiPriority w:val="99"/>
    <w:rsid w:val="00F22CA3"/>
    <w:pPr>
      <w:tabs>
        <w:tab w:val="center" w:pos="4320"/>
        <w:tab w:val="right" w:pos="8640"/>
      </w:tabs>
    </w:pPr>
    <w:rPr>
      <w:rFonts w:ascii="Times New (W1)" w:hAnsi="Times New (W1)"/>
      <w:sz w:val="20"/>
      <w:szCs w:val="20"/>
      <w:lang w:val="en-US"/>
    </w:rPr>
  </w:style>
  <w:style w:type="paragraph" w:customStyle="1" w:styleId="WW-Lista2">
    <w:name w:val="WW-Lista 2"/>
    <w:basedOn w:val="Normal"/>
    <w:rsid w:val="00F22CA3"/>
    <w:pPr>
      <w:ind w:left="566" w:hanging="283"/>
    </w:pPr>
    <w:rPr>
      <w:szCs w:val="20"/>
    </w:rPr>
  </w:style>
  <w:style w:type="paragraph" w:customStyle="1" w:styleId="WW-Lista3">
    <w:name w:val="WW-Lista 3"/>
    <w:basedOn w:val="Normal"/>
    <w:rsid w:val="00F22CA3"/>
    <w:pPr>
      <w:ind w:left="849" w:hanging="283"/>
    </w:pPr>
    <w:rPr>
      <w:szCs w:val="20"/>
    </w:rPr>
  </w:style>
  <w:style w:type="paragraph" w:customStyle="1" w:styleId="WW-Lista4">
    <w:name w:val="WW-Lista 4"/>
    <w:basedOn w:val="Normal"/>
    <w:rsid w:val="00F22CA3"/>
    <w:pPr>
      <w:ind w:left="1132" w:hanging="283"/>
    </w:pPr>
    <w:rPr>
      <w:szCs w:val="20"/>
    </w:rPr>
  </w:style>
  <w:style w:type="paragraph" w:customStyle="1" w:styleId="WW-Lista5">
    <w:name w:val="WW-Lista 5"/>
    <w:basedOn w:val="Normal"/>
    <w:rsid w:val="00F22CA3"/>
    <w:pPr>
      <w:ind w:left="1415" w:hanging="283"/>
    </w:pPr>
    <w:rPr>
      <w:szCs w:val="20"/>
    </w:rPr>
  </w:style>
  <w:style w:type="paragraph" w:customStyle="1" w:styleId="WW-Listadecontinuao4">
    <w:name w:val="WW-Lista de continuação 4"/>
    <w:basedOn w:val="Normal"/>
    <w:rsid w:val="00F22CA3"/>
    <w:pPr>
      <w:spacing w:after="120"/>
      <w:ind w:left="1132"/>
    </w:pPr>
    <w:rPr>
      <w:szCs w:val="20"/>
    </w:rPr>
  </w:style>
  <w:style w:type="paragraph" w:customStyle="1" w:styleId="WW-Recuodecorpodetexto3">
    <w:name w:val="WW-Recuo de corpo de texto 3"/>
    <w:basedOn w:val="Normal"/>
    <w:rsid w:val="00F22CA3"/>
    <w:pPr>
      <w:ind w:right="1185" w:firstLine="284"/>
      <w:jc w:val="both"/>
    </w:pPr>
    <w:rPr>
      <w:szCs w:val="20"/>
    </w:rPr>
  </w:style>
  <w:style w:type="paragraph" w:customStyle="1" w:styleId="WW-Recuodecorpodetexto2">
    <w:name w:val="WW-Recuo de corpo de texto 2"/>
    <w:basedOn w:val="Normal"/>
    <w:rsid w:val="00F22CA3"/>
    <w:pPr>
      <w:ind w:hanging="2"/>
      <w:jc w:val="both"/>
    </w:pPr>
  </w:style>
  <w:style w:type="paragraph" w:styleId="Rodap">
    <w:name w:val="footer"/>
    <w:basedOn w:val="Normal"/>
    <w:semiHidden/>
    <w:rsid w:val="00F22CA3"/>
    <w:pPr>
      <w:tabs>
        <w:tab w:val="center" w:pos="4419"/>
        <w:tab w:val="right" w:pos="8838"/>
      </w:tabs>
    </w:pPr>
  </w:style>
  <w:style w:type="paragraph" w:customStyle="1" w:styleId="WW-Corpodetexto2">
    <w:name w:val="WW-Corpo de texto 2"/>
    <w:basedOn w:val="Normal"/>
    <w:rsid w:val="00F22CA3"/>
    <w:pPr>
      <w:autoSpaceDE w:val="0"/>
      <w:jc w:val="both"/>
    </w:pPr>
    <w:rPr>
      <w:sz w:val="20"/>
    </w:rPr>
  </w:style>
  <w:style w:type="paragraph" w:customStyle="1" w:styleId="WW-Corpodetexto3">
    <w:name w:val="WW-Corpo de texto 3"/>
    <w:basedOn w:val="Normal"/>
    <w:rsid w:val="00F22CA3"/>
    <w:rPr>
      <w:sz w:val="20"/>
    </w:rPr>
  </w:style>
  <w:style w:type="paragraph" w:customStyle="1" w:styleId="WW-NormalWeb">
    <w:name w:val="WW-Normal (Web)"/>
    <w:basedOn w:val="Normal"/>
    <w:rsid w:val="00F22CA3"/>
    <w:pPr>
      <w:spacing w:before="280" w:after="280"/>
    </w:pPr>
    <w:rPr>
      <w:rFonts w:ascii="Arial Unicode MS" w:eastAsia="Arial Unicode MS" w:hAnsi="Arial Unicode MS" w:cs="Arial Unicode MS"/>
    </w:rPr>
  </w:style>
  <w:style w:type="paragraph" w:styleId="Textodenotaderodap">
    <w:name w:val="footnote text"/>
    <w:basedOn w:val="Normal"/>
    <w:semiHidden/>
    <w:rsid w:val="00F22CA3"/>
    <w:rPr>
      <w:sz w:val="20"/>
      <w:szCs w:val="20"/>
      <w:lang w:val="en-US"/>
    </w:rPr>
  </w:style>
  <w:style w:type="paragraph" w:customStyle="1" w:styleId="A303070">
    <w:name w:val="_A303070"/>
    <w:rsid w:val="00F22CA3"/>
    <w:pPr>
      <w:widowControl w:val="0"/>
      <w:suppressAutoHyphens/>
      <w:autoSpaceDE w:val="0"/>
      <w:ind w:left="4176" w:right="576"/>
      <w:jc w:val="both"/>
    </w:pPr>
    <w:rPr>
      <w:color w:val="000000"/>
      <w:sz w:val="24"/>
      <w:szCs w:val="24"/>
      <w:lang w:eastAsia="ar-SA"/>
    </w:rPr>
  </w:style>
  <w:style w:type="paragraph" w:customStyle="1" w:styleId="A171070">
    <w:name w:val="_A171070"/>
    <w:rsid w:val="00F22CA3"/>
    <w:pPr>
      <w:widowControl w:val="0"/>
      <w:suppressAutoHyphens/>
      <w:autoSpaceDE w:val="0"/>
      <w:ind w:left="1296" w:firstLine="1008"/>
      <w:jc w:val="both"/>
    </w:pPr>
    <w:rPr>
      <w:color w:val="000000"/>
      <w:sz w:val="24"/>
      <w:szCs w:val="24"/>
      <w:lang w:eastAsia="ar-SA"/>
    </w:rPr>
  </w:style>
  <w:style w:type="paragraph" w:customStyle="1" w:styleId="A121070">
    <w:name w:val="_A121070"/>
    <w:rsid w:val="00F22CA3"/>
    <w:pPr>
      <w:widowControl w:val="0"/>
      <w:suppressAutoHyphens/>
      <w:autoSpaceDE w:val="0"/>
      <w:ind w:left="1296" w:firstLine="288"/>
      <w:jc w:val="both"/>
    </w:pPr>
    <w:rPr>
      <w:color w:val="000000"/>
      <w:sz w:val="24"/>
      <w:szCs w:val="24"/>
      <w:lang w:eastAsia="ar-SA"/>
    </w:rPr>
  </w:style>
  <w:style w:type="paragraph" w:customStyle="1" w:styleId="ContedodaTabela">
    <w:name w:val="Conteúdo da Tabela"/>
    <w:basedOn w:val="Corpodetexto"/>
    <w:rsid w:val="00F22CA3"/>
    <w:pPr>
      <w:suppressLineNumbers/>
    </w:pPr>
  </w:style>
  <w:style w:type="paragraph" w:customStyle="1" w:styleId="TtulodaTabela">
    <w:name w:val="Título da Tabela"/>
    <w:basedOn w:val="ContedodaTabela"/>
    <w:rsid w:val="00F22CA3"/>
    <w:pPr>
      <w:jc w:val="center"/>
    </w:pPr>
    <w:rPr>
      <w:b/>
      <w:bCs/>
      <w:i/>
      <w:iCs/>
    </w:rPr>
  </w:style>
  <w:style w:type="paragraph" w:customStyle="1" w:styleId="Contedodoquadro">
    <w:name w:val="Conteúdo do quadro"/>
    <w:basedOn w:val="Corpodetexto"/>
    <w:rsid w:val="00F22CA3"/>
  </w:style>
  <w:style w:type="paragraph" w:customStyle="1" w:styleId="Contedodatabela0">
    <w:name w:val="Conteúdo da tabela"/>
    <w:basedOn w:val="Normal"/>
    <w:rsid w:val="00F22CA3"/>
    <w:pPr>
      <w:suppressLineNumbers/>
    </w:pPr>
  </w:style>
  <w:style w:type="paragraph" w:customStyle="1" w:styleId="Ttulodatabela0">
    <w:name w:val="Título da tabela"/>
    <w:basedOn w:val="Contedodatabela0"/>
    <w:rsid w:val="00F22CA3"/>
    <w:pPr>
      <w:jc w:val="center"/>
    </w:pPr>
    <w:rPr>
      <w:b/>
      <w:bCs/>
      <w:i/>
      <w:iCs/>
    </w:rPr>
  </w:style>
  <w:style w:type="paragraph" w:styleId="Recuodecorpodetexto2">
    <w:name w:val="Body Text Indent 2"/>
    <w:basedOn w:val="Normal"/>
    <w:semiHidden/>
    <w:rsid w:val="00F22CA3"/>
    <w:pPr>
      <w:ind w:firstLine="284"/>
    </w:pPr>
    <w:rPr>
      <w:sz w:val="22"/>
    </w:rPr>
  </w:style>
  <w:style w:type="paragraph" w:styleId="Corpodetexto2">
    <w:name w:val="Body Text 2"/>
    <w:basedOn w:val="Normal"/>
    <w:semiHidden/>
    <w:rsid w:val="00F22CA3"/>
    <w:pPr>
      <w:autoSpaceDE w:val="0"/>
      <w:jc w:val="both"/>
    </w:pPr>
    <w:rPr>
      <w:sz w:val="20"/>
    </w:rPr>
  </w:style>
  <w:style w:type="paragraph" w:styleId="Recuodecorpodetexto3">
    <w:name w:val="Body Text Indent 3"/>
    <w:basedOn w:val="Normal"/>
    <w:semiHidden/>
    <w:rsid w:val="00F22CA3"/>
    <w:pPr>
      <w:ind w:left="540"/>
      <w:jc w:val="both"/>
    </w:pPr>
    <w:rPr>
      <w:sz w:val="40"/>
    </w:rPr>
  </w:style>
  <w:style w:type="paragraph" w:styleId="TextosemFormatao">
    <w:name w:val="Plain Text"/>
    <w:basedOn w:val="Normal"/>
    <w:rsid w:val="00F22CA3"/>
    <w:pPr>
      <w:suppressAutoHyphens w:val="0"/>
    </w:pPr>
    <w:rPr>
      <w:rFonts w:ascii="Courier New" w:hAnsi="Courier New"/>
      <w:sz w:val="20"/>
      <w:szCs w:val="20"/>
    </w:rPr>
  </w:style>
  <w:style w:type="paragraph" w:styleId="MapadoDocumento">
    <w:name w:val="Document Map"/>
    <w:basedOn w:val="Normal"/>
    <w:semiHidden/>
    <w:rsid w:val="00F22CA3"/>
    <w:pPr>
      <w:shd w:val="clear" w:color="auto" w:fill="000080"/>
    </w:pPr>
    <w:rPr>
      <w:rFonts w:ascii="Tahoma" w:hAnsi="Tahoma" w:cs="Tahoma"/>
    </w:rPr>
  </w:style>
  <w:style w:type="paragraph" w:styleId="Textodebalo">
    <w:name w:val="Balloon Text"/>
    <w:basedOn w:val="Normal"/>
    <w:rsid w:val="00F22CA3"/>
    <w:rPr>
      <w:rFonts w:ascii="Tahoma" w:hAnsi="Tahoma" w:cs="Tahoma"/>
      <w:sz w:val="16"/>
      <w:szCs w:val="16"/>
    </w:rPr>
  </w:style>
  <w:style w:type="paragraph" w:styleId="NormalWeb">
    <w:name w:val="Normal (Web)"/>
    <w:basedOn w:val="Normal"/>
    <w:rsid w:val="00F22CA3"/>
    <w:pPr>
      <w:suppressAutoHyphens w:val="0"/>
      <w:spacing w:before="100" w:after="100"/>
    </w:pPr>
    <w:rPr>
      <w:rFonts w:ascii="Arial Unicode MS" w:eastAsia="Arial Unicode MS" w:hAnsi="Arial Unicode MS" w:cs="Arial Unicode MS"/>
      <w:color w:val="000000"/>
    </w:rPr>
  </w:style>
  <w:style w:type="paragraph" w:styleId="Corpodetexto3">
    <w:name w:val="Body Text 3"/>
    <w:basedOn w:val="Normal"/>
    <w:semiHidden/>
    <w:rsid w:val="00F22CA3"/>
    <w:pPr>
      <w:jc w:val="both"/>
    </w:pPr>
    <w:rPr>
      <w:color w:val="0000FF"/>
      <w:szCs w:val="20"/>
    </w:rPr>
  </w:style>
  <w:style w:type="paragraph" w:customStyle="1" w:styleId="EspSubTitulo1Char">
    <w:name w:val="Esp SubTitulo 1 Char"/>
    <w:basedOn w:val="Normal"/>
    <w:rsid w:val="00F22CA3"/>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rsid w:val="00F22CA3"/>
    <w:pPr>
      <w:jc w:val="both"/>
    </w:pPr>
    <w:rPr>
      <w:color w:val="0000FF"/>
      <w:szCs w:val="20"/>
    </w:rPr>
  </w:style>
  <w:style w:type="character" w:customStyle="1" w:styleId="style111">
    <w:name w:val="style111"/>
    <w:rsid w:val="00F22CA3"/>
    <w:rPr>
      <w:color w:val="FFFFFF"/>
    </w:rPr>
  </w:style>
  <w:style w:type="paragraph" w:customStyle="1" w:styleId="TABELA">
    <w:name w:val="TABELA"/>
    <w:basedOn w:val="Normal"/>
    <w:next w:val="Normal"/>
    <w:rsid w:val="00F22CA3"/>
    <w:pPr>
      <w:numPr>
        <w:numId w:val="2"/>
      </w:numPr>
      <w:tabs>
        <w:tab w:val="clear" w:pos="720"/>
        <w:tab w:val="num" w:pos="0"/>
      </w:tabs>
      <w:suppressAutoHyphens w:val="0"/>
      <w:ind w:left="0" w:firstLine="0"/>
      <w:jc w:val="center"/>
    </w:pPr>
    <w:rPr>
      <w:rFonts w:ascii="Arial" w:hAnsi="Arial"/>
      <w:b/>
      <w:sz w:val="20"/>
      <w:szCs w:val="20"/>
    </w:rPr>
  </w:style>
  <w:style w:type="paragraph" w:customStyle="1" w:styleId="Legenda1">
    <w:name w:val="Legenda1"/>
    <w:basedOn w:val="Normal"/>
    <w:next w:val="Normal"/>
    <w:rsid w:val="00F22CA3"/>
    <w:pPr>
      <w:suppressAutoHyphens w:val="0"/>
      <w:jc w:val="center"/>
    </w:pPr>
    <w:rPr>
      <w:b/>
      <w:szCs w:val="20"/>
    </w:rPr>
  </w:style>
  <w:style w:type="paragraph" w:customStyle="1" w:styleId="WW-Corpodetexto21">
    <w:name w:val="WW-Corpo de texto 21"/>
    <w:basedOn w:val="Normal"/>
    <w:rsid w:val="00F22CA3"/>
    <w:pPr>
      <w:suppressAutoHyphens w:val="0"/>
      <w:jc w:val="center"/>
    </w:pPr>
    <w:rPr>
      <w:sz w:val="20"/>
      <w:szCs w:val="20"/>
    </w:rPr>
  </w:style>
  <w:style w:type="paragraph" w:customStyle="1" w:styleId="font5">
    <w:name w:val="font5"/>
    <w:basedOn w:val="Normal"/>
    <w:rsid w:val="00F22CA3"/>
    <w:pPr>
      <w:suppressAutoHyphens w:val="0"/>
      <w:spacing w:before="100" w:after="100"/>
    </w:pPr>
    <w:rPr>
      <w:rFonts w:ascii="Arial" w:eastAsia="Arial Unicode MS" w:hAnsi="Arial"/>
      <w:sz w:val="22"/>
      <w:szCs w:val="22"/>
    </w:rPr>
  </w:style>
  <w:style w:type="paragraph" w:customStyle="1" w:styleId="xl28">
    <w:name w:val="xl28"/>
    <w:basedOn w:val="Normal"/>
    <w:rsid w:val="00F22CA3"/>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rsid w:val="00F22CA3"/>
    <w:pPr>
      <w:suppressAutoHyphens w:val="0"/>
      <w:ind w:firstLine="2835"/>
      <w:jc w:val="both"/>
    </w:pPr>
    <w:rPr>
      <w:szCs w:val="20"/>
      <w:lang w:eastAsia="pt-BR"/>
    </w:rPr>
  </w:style>
  <w:style w:type="paragraph" w:customStyle="1" w:styleId="A200560">
    <w:name w:val="_A200560"/>
    <w:rsid w:val="00F22CA3"/>
    <w:pPr>
      <w:widowControl w:val="0"/>
      <w:suppressAutoHyphens/>
      <w:ind w:left="576" w:right="1440" w:firstLine="2160"/>
      <w:jc w:val="both"/>
    </w:pPr>
    <w:rPr>
      <w:rFonts w:eastAsia="Arial"/>
      <w:color w:val="000000"/>
      <w:kern w:val="1"/>
      <w:sz w:val="24"/>
      <w:lang w:eastAsia="ar-SA"/>
    </w:rPr>
  </w:style>
  <w:style w:type="character" w:customStyle="1" w:styleId="apple-style-span">
    <w:name w:val="apple-style-span"/>
    <w:basedOn w:val="Fontepargpadro"/>
    <w:rsid w:val="00F22CA3"/>
  </w:style>
  <w:style w:type="paragraph" w:customStyle="1" w:styleId="Esp-TextoChar">
    <w:name w:val="Esp - Texto Char"/>
    <w:basedOn w:val="Normal"/>
    <w:rsid w:val="00F22CA3"/>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rsid w:val="00F22CA3"/>
    <w:pPr>
      <w:suppressAutoHyphens w:val="0"/>
    </w:pPr>
  </w:style>
  <w:style w:type="paragraph" w:styleId="Textoembloco">
    <w:name w:val="Block Text"/>
    <w:basedOn w:val="Normal"/>
    <w:semiHidden/>
    <w:rsid w:val="00F22CA3"/>
    <w:pPr>
      <w:suppressAutoHyphens w:val="0"/>
      <w:spacing w:before="100" w:beforeAutospacing="1" w:after="100" w:afterAutospacing="1"/>
    </w:pPr>
    <w:rPr>
      <w:rFonts w:ascii="Arial Unicode MS" w:eastAsia="Arial Unicode MS" w:hAnsi="Arial Unicode MS" w:cs="Arial Unicode MS"/>
      <w:lang w:eastAsia="pt-BR"/>
    </w:rPr>
  </w:style>
  <w:style w:type="character" w:styleId="nfase">
    <w:name w:val="Emphasis"/>
    <w:qFormat/>
    <w:rsid w:val="00F22CA3"/>
    <w:rPr>
      <w:i/>
      <w:iCs/>
    </w:rPr>
  </w:style>
  <w:style w:type="paragraph" w:customStyle="1" w:styleId="western">
    <w:name w:val="western"/>
    <w:basedOn w:val="Normal"/>
    <w:rsid w:val="00F22CA3"/>
    <w:pPr>
      <w:suppressAutoHyphens w:val="0"/>
      <w:spacing w:before="100" w:beforeAutospacing="1" w:after="119"/>
    </w:pPr>
    <w:rPr>
      <w:rFonts w:ascii="Arial Unicode MS" w:eastAsia="Arial Unicode MS" w:hAnsi="Arial Unicode MS" w:cs="Arial Unicode MS"/>
      <w:lang w:eastAsia="pt-BR"/>
    </w:rPr>
  </w:style>
  <w:style w:type="character" w:customStyle="1" w:styleId="CabealhoChar">
    <w:name w:val="Cabeçalho Char"/>
    <w:aliases w:val="Cabeçalho1 Char,Cabeçalho superior Char"/>
    <w:link w:val="Cabealho"/>
    <w:uiPriority w:val="99"/>
    <w:rsid w:val="00377BDB"/>
    <w:rPr>
      <w:rFonts w:ascii="Times New (W1)" w:hAnsi="Times New (W1)"/>
      <w:lang w:val="en-US" w:eastAsia="ar-SA"/>
    </w:rPr>
  </w:style>
  <w:style w:type="character" w:styleId="Refdecomentrio">
    <w:name w:val="annotation reference"/>
    <w:uiPriority w:val="99"/>
    <w:semiHidden/>
    <w:unhideWhenUsed/>
    <w:rsid w:val="005B0565"/>
    <w:rPr>
      <w:sz w:val="16"/>
      <w:szCs w:val="16"/>
    </w:rPr>
  </w:style>
  <w:style w:type="paragraph" w:styleId="Textodecomentrio">
    <w:name w:val="annotation text"/>
    <w:basedOn w:val="Normal"/>
    <w:link w:val="TextodecomentrioChar"/>
    <w:uiPriority w:val="99"/>
    <w:semiHidden/>
    <w:unhideWhenUsed/>
    <w:rsid w:val="005B0565"/>
    <w:rPr>
      <w:sz w:val="20"/>
      <w:szCs w:val="20"/>
    </w:rPr>
  </w:style>
  <w:style w:type="character" w:customStyle="1" w:styleId="TextodecomentrioChar">
    <w:name w:val="Texto de comentário Char"/>
    <w:link w:val="Textodecomentrio"/>
    <w:uiPriority w:val="99"/>
    <w:semiHidden/>
    <w:rsid w:val="005B0565"/>
    <w:rPr>
      <w:lang w:eastAsia="ar-SA"/>
    </w:rPr>
  </w:style>
  <w:style w:type="paragraph" w:styleId="Assuntodocomentrio">
    <w:name w:val="annotation subject"/>
    <w:basedOn w:val="Textodecomentrio"/>
    <w:next w:val="Textodecomentrio"/>
    <w:link w:val="AssuntodocomentrioChar"/>
    <w:uiPriority w:val="99"/>
    <w:semiHidden/>
    <w:unhideWhenUsed/>
    <w:rsid w:val="005B0565"/>
    <w:rPr>
      <w:b/>
      <w:bCs/>
    </w:rPr>
  </w:style>
  <w:style w:type="character" w:customStyle="1" w:styleId="AssuntodocomentrioChar">
    <w:name w:val="Assunto do comentário Char"/>
    <w:link w:val="Assuntodocomentrio"/>
    <w:uiPriority w:val="99"/>
    <w:semiHidden/>
    <w:rsid w:val="005B0565"/>
    <w:rPr>
      <w:b/>
      <w:bCs/>
      <w:lang w:eastAsia="ar-SA"/>
    </w:rPr>
  </w:style>
  <w:style w:type="paragraph" w:styleId="PargrafodaLista">
    <w:name w:val="List Paragraph"/>
    <w:basedOn w:val="Normal"/>
    <w:uiPriority w:val="99"/>
    <w:qFormat/>
    <w:rsid w:val="00D100DC"/>
    <w:pPr>
      <w:suppressAutoHyphens w:val="0"/>
      <w:spacing w:after="200" w:line="276" w:lineRule="auto"/>
      <w:ind w:left="720"/>
      <w:contextualSpacing/>
    </w:pPr>
    <w:rPr>
      <w:rFonts w:ascii="Calibri" w:eastAsia="Calibri" w:hAnsi="Calibri"/>
      <w:sz w:val="22"/>
      <w:szCs w:val="22"/>
      <w:lang w:eastAsia="en-US"/>
    </w:rPr>
  </w:style>
  <w:style w:type="table" w:styleId="Tabelacomgrade">
    <w:name w:val="Table Grid"/>
    <w:basedOn w:val="Tabelanormal"/>
    <w:uiPriority w:val="39"/>
    <w:rsid w:val="00493F4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40DDA"/>
    <w:pPr>
      <w:autoSpaceDE w:val="0"/>
      <w:autoSpaceDN w:val="0"/>
      <w:adjustRightInd w:val="0"/>
    </w:pPr>
    <w:rPr>
      <w:rFonts w:ascii="Calibri" w:eastAsia="Calibri" w:hAnsi="Calibri" w:cs="Calibri"/>
      <w:color w:val="000000"/>
      <w:sz w:val="24"/>
      <w:szCs w:val="24"/>
    </w:rPr>
  </w:style>
  <w:style w:type="paragraph" w:customStyle="1" w:styleId="Padro">
    <w:name w:val="Padrão"/>
    <w:rsid w:val="00C77CC4"/>
    <w:pPr>
      <w:widowControl w:val="0"/>
      <w:autoSpaceDE w:val="0"/>
      <w:autoSpaceDN w:val="0"/>
    </w:pPr>
  </w:style>
  <w:style w:type="paragraph" w:customStyle="1" w:styleId="Recuodecorpodetexto31">
    <w:name w:val="Recuo de corpo de texto 31"/>
    <w:basedOn w:val="Normal"/>
    <w:rsid w:val="00BC1721"/>
    <w:pPr>
      <w:ind w:right="1185" w:firstLine="284"/>
      <w:jc w:val="both"/>
    </w:pPr>
    <w:rPr>
      <w:kern w:val="1"/>
      <w:szCs w:val="20"/>
    </w:rPr>
  </w:style>
  <w:style w:type="paragraph" w:customStyle="1" w:styleId="corpocontrato">
    <w:name w:val="corpo contrato"/>
    <w:basedOn w:val="Normal"/>
    <w:rsid w:val="00BC1721"/>
    <w:pPr>
      <w:tabs>
        <w:tab w:val="left" w:pos="0"/>
      </w:tabs>
      <w:jc w:val="both"/>
    </w:pPr>
    <w:rPr>
      <w:rFonts w:ascii="Arial" w:hAnsi="Arial"/>
      <w:kern w:val="1"/>
      <w:sz w:val="20"/>
      <w:szCs w:val="20"/>
    </w:rPr>
  </w:style>
  <w:style w:type="paragraph" w:customStyle="1" w:styleId="TextosemFormatao2">
    <w:name w:val="Texto sem Formatação2"/>
    <w:basedOn w:val="Normal"/>
    <w:rsid w:val="00BC1721"/>
    <w:pPr>
      <w:widowControl w:val="0"/>
    </w:pPr>
    <w:rPr>
      <w:rFonts w:ascii="Courier New" w:hAnsi="Courier New" w:cs="Courier New"/>
      <w:kern w:val="1"/>
      <w:sz w:val="20"/>
      <w:szCs w:val="20"/>
    </w:rPr>
  </w:style>
</w:styles>
</file>

<file path=word/webSettings.xml><?xml version="1.0" encoding="utf-8"?>
<w:webSettings xmlns:r="http://schemas.openxmlformats.org/officeDocument/2006/relationships" xmlns:w="http://schemas.openxmlformats.org/wordprocessingml/2006/main">
  <w:divs>
    <w:div w:id="373890109">
      <w:bodyDiv w:val="1"/>
      <w:marLeft w:val="0"/>
      <w:marRight w:val="0"/>
      <w:marTop w:val="0"/>
      <w:marBottom w:val="0"/>
      <w:divBdr>
        <w:top w:val="none" w:sz="0" w:space="0" w:color="auto"/>
        <w:left w:val="none" w:sz="0" w:space="0" w:color="auto"/>
        <w:bottom w:val="none" w:sz="0" w:space="0" w:color="auto"/>
        <w:right w:val="none" w:sz="0" w:space="0" w:color="auto"/>
      </w:divBdr>
    </w:div>
    <w:div w:id="749498355">
      <w:bodyDiv w:val="1"/>
      <w:marLeft w:val="0"/>
      <w:marRight w:val="0"/>
      <w:marTop w:val="0"/>
      <w:marBottom w:val="0"/>
      <w:divBdr>
        <w:top w:val="none" w:sz="0" w:space="0" w:color="auto"/>
        <w:left w:val="none" w:sz="0" w:space="0" w:color="auto"/>
        <w:bottom w:val="none" w:sz="0" w:space="0" w:color="auto"/>
        <w:right w:val="none" w:sz="0" w:space="0" w:color="auto"/>
      </w:divBdr>
    </w:div>
    <w:div w:id="904267288">
      <w:bodyDiv w:val="1"/>
      <w:marLeft w:val="0"/>
      <w:marRight w:val="0"/>
      <w:marTop w:val="0"/>
      <w:marBottom w:val="0"/>
      <w:divBdr>
        <w:top w:val="none" w:sz="0" w:space="0" w:color="auto"/>
        <w:left w:val="none" w:sz="0" w:space="0" w:color="auto"/>
        <w:bottom w:val="none" w:sz="0" w:space="0" w:color="auto"/>
        <w:right w:val="none" w:sz="0" w:space="0" w:color="auto"/>
      </w:divBdr>
    </w:div>
    <w:div w:id="967394100">
      <w:bodyDiv w:val="1"/>
      <w:marLeft w:val="0"/>
      <w:marRight w:val="0"/>
      <w:marTop w:val="0"/>
      <w:marBottom w:val="0"/>
      <w:divBdr>
        <w:top w:val="none" w:sz="0" w:space="0" w:color="auto"/>
        <w:left w:val="none" w:sz="0" w:space="0" w:color="auto"/>
        <w:bottom w:val="none" w:sz="0" w:space="0" w:color="auto"/>
        <w:right w:val="none" w:sz="0" w:space="0" w:color="auto"/>
      </w:divBdr>
    </w:div>
    <w:div w:id="212284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ecompras.sc.gov.br/" TargetMode="External"/><Relationship Id="rId13" Type="http://schemas.openxmlformats.org/officeDocument/2006/relationships/hyperlink" Target="http://www.receita.fazenda.gov.br/Aplicacoes/ATSPO/Certidao/CndConjuntaInter/InformaNICertidao.asp?Tipo=1" TargetMode="External"/><Relationship Id="rId18" Type="http://schemas.openxmlformats.org/officeDocument/2006/relationships/hyperlink" Target="http://nfe.sef.sc.gov.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licita.%20ceavi@udesc.b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ef.sc.gov.br/" TargetMode="External"/><Relationship Id="rId17" Type="http://schemas.openxmlformats.org/officeDocument/2006/relationships/hyperlink" Target="file:///C:\Users\6581811\r4arm\AppData\Local\Temp\www.sea.sc.gov.br" TargetMode="External"/><Relationship Id="rId25" Type="http://schemas.openxmlformats.org/officeDocument/2006/relationships/hyperlink" Target="file:///C:\Users\6581811\Dropbox\UDESC\Dire&#231;&#227;o%20Administrativa\2017%20-%20CLC\Licita&#231;&#245;es%202017\PP%20XX%20%20G&#234;neros%20Aliment&#237;cios\PP%200239.2014%20CPA%2008768.2013%20-%20SRP%20-%20Hospedagem\Edital%20e%20Anexos\www.portaldecompras.sc.gov.b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st.jus.br/certidao" TargetMode="External"/><Relationship Id="rId20" Type="http://schemas.openxmlformats.org/officeDocument/2006/relationships/hyperlink" Target="mailto:gelic@sea.sc.gov.b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lic@sea.sc.gov.br" TargetMode="External"/><Relationship Id="rId24" Type="http://schemas.openxmlformats.org/officeDocument/2006/relationships/hyperlink" Target="http://www.sef.sc.gov.br/"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sifge.caixa.gov.br/Cidadao/Crf/FgeCfSCriteriosPesquisa.asp);%20" TargetMode="External"/><Relationship Id="rId23" Type="http://schemas.openxmlformats.org/officeDocument/2006/relationships/hyperlink" Target="http://portaldecompras.sc.gov.br" TargetMode="External"/><Relationship Id="rId28" Type="http://schemas.openxmlformats.org/officeDocument/2006/relationships/header" Target="header2.xml"/><Relationship Id="rId10" Type="http://schemas.openxmlformats.org/officeDocument/2006/relationships/hyperlink" Target="mailto:clico.ceavi@udesc.br" TargetMode="External"/><Relationship Id="rId19" Type="http://schemas.openxmlformats.org/officeDocument/2006/relationships/hyperlink" Target="mailto:licita.ceavi@udesc.br"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www.receita.fazenda.gov.br/previdencia/CND/defaultpj.htm" TargetMode="External"/><Relationship Id="rId22" Type="http://schemas.openxmlformats.org/officeDocument/2006/relationships/hyperlink" Target="http://www.udesc.br" TargetMode="External"/><Relationship Id="rId27" Type="http://schemas.openxmlformats.org/officeDocument/2006/relationships/footer" Target="footer1.xml"/><Relationship Id="rId30" Type="http://schemas.openxmlformats.org/officeDocument/2006/relationships/hyperlink" Target="http://www.planalto.gov.br/ccivil_03/LEIS/L8666con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45579-8529-4807-9E8F-0F077B58F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31</Pages>
  <Words>12778</Words>
  <Characters>69003</Characters>
  <Application>Microsoft Office Word</Application>
  <DocSecurity>0</DocSecurity>
  <Lines>575</Lines>
  <Paragraphs>163</Paragraphs>
  <ScaleCrop>false</ScaleCrop>
  <HeadingPairs>
    <vt:vector size="2" baseType="variant">
      <vt:variant>
        <vt:lpstr>Título</vt:lpstr>
      </vt:variant>
      <vt:variant>
        <vt:i4>1</vt:i4>
      </vt:variant>
    </vt:vector>
  </HeadingPairs>
  <TitlesOfParts>
    <vt:vector size="1" baseType="lpstr">
      <vt:lpstr> </vt:lpstr>
    </vt:vector>
  </TitlesOfParts>
  <Company>Microsoft</Company>
  <LinksUpToDate>false</LinksUpToDate>
  <CharactersWithSpaces>81618</CharactersWithSpaces>
  <SharedDoc>false</SharedDoc>
  <HLinks>
    <vt:vector size="306" baseType="variant">
      <vt:variant>
        <vt:i4>7143515</vt:i4>
      </vt:variant>
      <vt:variant>
        <vt:i4>156</vt:i4>
      </vt:variant>
      <vt:variant>
        <vt:i4>0</vt:i4>
      </vt:variant>
      <vt:variant>
        <vt:i4>5</vt:i4>
      </vt:variant>
      <vt:variant>
        <vt:lpwstr/>
      </vt:variant>
      <vt:variant>
        <vt:lpwstr>N_522</vt:lpwstr>
      </vt:variant>
      <vt:variant>
        <vt:i4>7864391</vt:i4>
      </vt:variant>
      <vt:variant>
        <vt:i4>153</vt:i4>
      </vt:variant>
      <vt:variant>
        <vt:i4>0</vt:i4>
      </vt:variant>
      <vt:variant>
        <vt:i4>5</vt:i4>
      </vt:variant>
      <vt:variant>
        <vt:lpwstr>http://www.planalto.gov.br/ccivil_03/LEIS/L8666cons.htm</vt:lpwstr>
      </vt:variant>
      <vt:variant>
        <vt:lpwstr>art27v</vt:lpwstr>
      </vt:variant>
      <vt:variant>
        <vt:i4>4784244</vt:i4>
      </vt:variant>
      <vt:variant>
        <vt:i4>150</vt:i4>
      </vt:variant>
      <vt:variant>
        <vt:i4>0</vt:i4>
      </vt:variant>
      <vt:variant>
        <vt:i4>5</vt:i4>
      </vt:variant>
      <vt:variant>
        <vt:lpwstr/>
      </vt:variant>
      <vt:variant>
        <vt:lpwstr>Anexo_VIII</vt:lpwstr>
      </vt:variant>
      <vt:variant>
        <vt:i4>2424953</vt:i4>
      </vt:variant>
      <vt:variant>
        <vt:i4>147</vt:i4>
      </vt:variant>
      <vt:variant>
        <vt:i4>0</vt:i4>
      </vt:variant>
      <vt:variant>
        <vt:i4>5</vt:i4>
      </vt:variant>
      <vt:variant>
        <vt:lpwstr>../PP 0239.2014 CPA 08768.2013 - SRP - Hospedagem/Edital e Anexos/www.portaldecompras.sc.gov.br</vt:lpwstr>
      </vt:variant>
      <vt:variant>
        <vt:lpwstr/>
      </vt:variant>
      <vt:variant>
        <vt:i4>5242891</vt:i4>
      </vt:variant>
      <vt:variant>
        <vt:i4>144</vt:i4>
      </vt:variant>
      <vt:variant>
        <vt:i4>0</vt:i4>
      </vt:variant>
      <vt:variant>
        <vt:i4>5</vt:i4>
      </vt:variant>
      <vt:variant>
        <vt:lpwstr>http://www.sef.sc.gov.br/</vt:lpwstr>
      </vt:variant>
      <vt:variant>
        <vt:lpwstr/>
      </vt:variant>
      <vt:variant>
        <vt:i4>5046363</vt:i4>
      </vt:variant>
      <vt:variant>
        <vt:i4>141</vt:i4>
      </vt:variant>
      <vt:variant>
        <vt:i4>0</vt:i4>
      </vt:variant>
      <vt:variant>
        <vt:i4>5</vt:i4>
      </vt:variant>
      <vt:variant>
        <vt:lpwstr>http://portaldecompras.sc.gov.br/</vt:lpwstr>
      </vt:variant>
      <vt:variant>
        <vt:lpwstr/>
      </vt:variant>
      <vt:variant>
        <vt:i4>1376283</vt:i4>
      </vt:variant>
      <vt:variant>
        <vt:i4>138</vt:i4>
      </vt:variant>
      <vt:variant>
        <vt:i4>0</vt:i4>
      </vt:variant>
      <vt:variant>
        <vt:i4>5</vt:i4>
      </vt:variant>
      <vt:variant>
        <vt:lpwstr>http://www.udesc.br/</vt:lpwstr>
      </vt:variant>
      <vt:variant>
        <vt:lpwstr/>
      </vt:variant>
      <vt:variant>
        <vt:i4>8323156</vt:i4>
      </vt:variant>
      <vt:variant>
        <vt:i4>135</vt:i4>
      </vt:variant>
      <vt:variant>
        <vt:i4>0</vt:i4>
      </vt:variant>
      <vt:variant>
        <vt:i4>5</vt:i4>
      </vt:variant>
      <vt:variant>
        <vt:lpwstr>mailto:licita.%20ceavi@udesc.br</vt:lpwstr>
      </vt:variant>
      <vt:variant>
        <vt:lpwstr/>
      </vt:variant>
      <vt:variant>
        <vt:i4>7733341</vt:i4>
      </vt:variant>
      <vt:variant>
        <vt:i4>132</vt:i4>
      </vt:variant>
      <vt:variant>
        <vt:i4>0</vt:i4>
      </vt:variant>
      <vt:variant>
        <vt:i4>5</vt:i4>
      </vt:variant>
      <vt:variant>
        <vt:lpwstr>mailto:gelic@sea.sc.gov.br</vt:lpwstr>
      </vt:variant>
      <vt:variant>
        <vt:lpwstr/>
      </vt:variant>
      <vt:variant>
        <vt:i4>3080273</vt:i4>
      </vt:variant>
      <vt:variant>
        <vt:i4>129</vt:i4>
      </vt:variant>
      <vt:variant>
        <vt:i4>0</vt:i4>
      </vt:variant>
      <vt:variant>
        <vt:i4>5</vt:i4>
      </vt:variant>
      <vt:variant>
        <vt:lpwstr>mailto:licita.ceavi@udesc.br</vt:lpwstr>
      </vt:variant>
      <vt:variant>
        <vt:lpwstr/>
      </vt:variant>
      <vt:variant>
        <vt:i4>5963802</vt:i4>
      </vt:variant>
      <vt:variant>
        <vt:i4>126</vt:i4>
      </vt:variant>
      <vt:variant>
        <vt:i4>0</vt:i4>
      </vt:variant>
      <vt:variant>
        <vt:i4>5</vt:i4>
      </vt:variant>
      <vt:variant>
        <vt:lpwstr>http://nfe.sef.sc.gov.br/</vt:lpwstr>
      </vt:variant>
      <vt:variant>
        <vt:lpwstr/>
      </vt:variant>
      <vt:variant>
        <vt:i4>92</vt:i4>
      </vt:variant>
      <vt:variant>
        <vt:i4>123</vt:i4>
      </vt:variant>
      <vt:variant>
        <vt:i4>0</vt:i4>
      </vt:variant>
      <vt:variant>
        <vt:i4>5</vt:i4>
      </vt:variant>
      <vt:variant>
        <vt:lpwstr/>
      </vt:variant>
      <vt:variant>
        <vt:lpwstr>N_2_2</vt:lpwstr>
      </vt:variant>
      <vt:variant>
        <vt:i4>4784244</vt:i4>
      </vt:variant>
      <vt:variant>
        <vt:i4>120</vt:i4>
      </vt:variant>
      <vt:variant>
        <vt:i4>0</vt:i4>
      </vt:variant>
      <vt:variant>
        <vt:i4>5</vt:i4>
      </vt:variant>
      <vt:variant>
        <vt:lpwstr/>
      </vt:variant>
      <vt:variant>
        <vt:lpwstr>Anexo_VIII</vt:lpwstr>
      </vt:variant>
      <vt:variant>
        <vt:i4>2097181</vt:i4>
      </vt:variant>
      <vt:variant>
        <vt:i4>117</vt:i4>
      </vt:variant>
      <vt:variant>
        <vt:i4>0</vt:i4>
      </vt:variant>
      <vt:variant>
        <vt:i4>5</vt:i4>
      </vt:variant>
      <vt:variant>
        <vt:lpwstr/>
      </vt:variant>
      <vt:variant>
        <vt:lpwstr>Anexo_VII</vt:lpwstr>
      </vt:variant>
      <vt:variant>
        <vt:i4>4784244</vt:i4>
      </vt:variant>
      <vt:variant>
        <vt:i4>114</vt:i4>
      </vt:variant>
      <vt:variant>
        <vt:i4>0</vt:i4>
      </vt:variant>
      <vt:variant>
        <vt:i4>5</vt:i4>
      </vt:variant>
      <vt:variant>
        <vt:lpwstr/>
      </vt:variant>
      <vt:variant>
        <vt:lpwstr>Anexo_VIII</vt:lpwstr>
      </vt:variant>
      <vt:variant>
        <vt:i4>2097181</vt:i4>
      </vt:variant>
      <vt:variant>
        <vt:i4>111</vt:i4>
      </vt:variant>
      <vt:variant>
        <vt:i4>0</vt:i4>
      </vt:variant>
      <vt:variant>
        <vt:i4>5</vt:i4>
      </vt:variant>
      <vt:variant>
        <vt:lpwstr/>
      </vt:variant>
      <vt:variant>
        <vt:lpwstr>Anexo_VI</vt:lpwstr>
      </vt:variant>
      <vt:variant>
        <vt:i4>6226030</vt:i4>
      </vt:variant>
      <vt:variant>
        <vt:i4>108</vt:i4>
      </vt:variant>
      <vt:variant>
        <vt:i4>0</vt:i4>
      </vt:variant>
      <vt:variant>
        <vt:i4>5</vt:i4>
      </vt:variant>
      <vt:variant>
        <vt:lpwstr/>
      </vt:variant>
      <vt:variant>
        <vt:lpwstr>N_7</vt:lpwstr>
      </vt:variant>
      <vt:variant>
        <vt:i4>3735602</vt:i4>
      </vt:variant>
      <vt:variant>
        <vt:i4>102</vt:i4>
      </vt:variant>
      <vt:variant>
        <vt:i4>0</vt:i4>
      </vt:variant>
      <vt:variant>
        <vt:i4>5</vt:i4>
      </vt:variant>
      <vt:variant>
        <vt:lpwstr>../../../../../../../r4arm/AppData/Local/Temp/www.sea.sc.gov.br</vt:lpwstr>
      </vt:variant>
      <vt:variant>
        <vt:lpwstr/>
      </vt:variant>
      <vt:variant>
        <vt:i4>6619197</vt:i4>
      </vt:variant>
      <vt:variant>
        <vt:i4>99</vt:i4>
      </vt:variant>
      <vt:variant>
        <vt:i4>0</vt:i4>
      </vt:variant>
      <vt:variant>
        <vt:i4>5</vt:i4>
      </vt:variant>
      <vt:variant>
        <vt:lpwstr>http://www.tst.jus.br/certidao</vt:lpwstr>
      </vt:variant>
      <vt:variant>
        <vt:lpwstr/>
      </vt:variant>
      <vt:variant>
        <vt:i4>4390913</vt:i4>
      </vt:variant>
      <vt:variant>
        <vt:i4>96</vt:i4>
      </vt:variant>
      <vt:variant>
        <vt:i4>0</vt:i4>
      </vt:variant>
      <vt:variant>
        <vt:i4>5</vt:i4>
      </vt:variant>
      <vt:variant>
        <vt:lpwstr>https://www.sifge.caixa.gov.br/Cidadao/Crf/FgeCfSCriteriosPesquisa.asp);</vt:lpwstr>
      </vt:variant>
      <vt:variant>
        <vt:lpwstr/>
      </vt:variant>
      <vt:variant>
        <vt:i4>3539050</vt:i4>
      </vt:variant>
      <vt:variant>
        <vt:i4>93</vt:i4>
      </vt:variant>
      <vt:variant>
        <vt:i4>0</vt:i4>
      </vt:variant>
      <vt:variant>
        <vt:i4>5</vt:i4>
      </vt:variant>
      <vt:variant>
        <vt:lpwstr>http://www.receita.fazenda.gov.br/previdencia/CND/defaultpj.htm</vt:lpwstr>
      </vt:variant>
      <vt:variant>
        <vt:lpwstr/>
      </vt:variant>
      <vt:variant>
        <vt:i4>1572951</vt:i4>
      </vt:variant>
      <vt:variant>
        <vt:i4>90</vt:i4>
      </vt:variant>
      <vt:variant>
        <vt:i4>0</vt:i4>
      </vt:variant>
      <vt:variant>
        <vt:i4>5</vt:i4>
      </vt:variant>
      <vt:variant>
        <vt:lpwstr>http://www.receita.fazenda.gov.br/Aplicacoes/ATSPO/Certidao/CndConjuntaInter/InformaNICertidao.asp?Tipo=1</vt:lpwstr>
      </vt:variant>
      <vt:variant>
        <vt:lpwstr/>
      </vt:variant>
      <vt:variant>
        <vt:i4>6946902</vt:i4>
      </vt:variant>
      <vt:variant>
        <vt:i4>87</vt:i4>
      </vt:variant>
      <vt:variant>
        <vt:i4>0</vt:i4>
      </vt:variant>
      <vt:variant>
        <vt:i4>5</vt:i4>
      </vt:variant>
      <vt:variant>
        <vt:lpwstr/>
      </vt:variant>
      <vt:variant>
        <vt:lpwstr>N_853</vt:lpwstr>
      </vt:variant>
      <vt:variant>
        <vt:i4>86</vt:i4>
      </vt:variant>
      <vt:variant>
        <vt:i4>84</vt:i4>
      </vt:variant>
      <vt:variant>
        <vt:i4>0</vt:i4>
      </vt:variant>
      <vt:variant>
        <vt:i4>5</vt:i4>
      </vt:variant>
      <vt:variant>
        <vt:lpwstr/>
      </vt:variant>
      <vt:variant>
        <vt:lpwstr>N_8_5</vt:lpwstr>
      </vt:variant>
      <vt:variant>
        <vt:i4>86</vt:i4>
      </vt:variant>
      <vt:variant>
        <vt:i4>81</vt:i4>
      </vt:variant>
      <vt:variant>
        <vt:i4>0</vt:i4>
      </vt:variant>
      <vt:variant>
        <vt:i4>5</vt:i4>
      </vt:variant>
      <vt:variant>
        <vt:lpwstr/>
      </vt:variant>
      <vt:variant>
        <vt:lpwstr>N_8_5</vt:lpwstr>
      </vt:variant>
      <vt:variant>
        <vt:i4>86</vt:i4>
      </vt:variant>
      <vt:variant>
        <vt:i4>78</vt:i4>
      </vt:variant>
      <vt:variant>
        <vt:i4>0</vt:i4>
      </vt:variant>
      <vt:variant>
        <vt:i4>5</vt:i4>
      </vt:variant>
      <vt:variant>
        <vt:lpwstr/>
      </vt:variant>
      <vt:variant>
        <vt:lpwstr>N_8_5</vt:lpwstr>
      </vt:variant>
      <vt:variant>
        <vt:i4>7143515</vt:i4>
      </vt:variant>
      <vt:variant>
        <vt:i4>75</vt:i4>
      </vt:variant>
      <vt:variant>
        <vt:i4>0</vt:i4>
      </vt:variant>
      <vt:variant>
        <vt:i4>5</vt:i4>
      </vt:variant>
      <vt:variant>
        <vt:lpwstr/>
      </vt:variant>
      <vt:variant>
        <vt:lpwstr>N_522</vt:lpwstr>
      </vt:variant>
      <vt:variant>
        <vt:i4>4784235</vt:i4>
      </vt:variant>
      <vt:variant>
        <vt:i4>69</vt:i4>
      </vt:variant>
      <vt:variant>
        <vt:i4>0</vt:i4>
      </vt:variant>
      <vt:variant>
        <vt:i4>5</vt:i4>
      </vt:variant>
      <vt:variant>
        <vt:lpwstr/>
      </vt:variant>
      <vt:variant>
        <vt:lpwstr>Anexo_I</vt:lpwstr>
      </vt:variant>
      <vt:variant>
        <vt:i4>2097154</vt:i4>
      </vt:variant>
      <vt:variant>
        <vt:i4>66</vt:i4>
      </vt:variant>
      <vt:variant>
        <vt:i4>0</vt:i4>
      </vt:variant>
      <vt:variant>
        <vt:i4>5</vt:i4>
      </vt:variant>
      <vt:variant>
        <vt:lpwstr/>
      </vt:variant>
      <vt:variant>
        <vt:lpwstr>Anexo_III</vt:lpwstr>
      </vt:variant>
      <vt:variant>
        <vt:i4>4784235</vt:i4>
      </vt:variant>
      <vt:variant>
        <vt:i4>63</vt:i4>
      </vt:variant>
      <vt:variant>
        <vt:i4>0</vt:i4>
      </vt:variant>
      <vt:variant>
        <vt:i4>5</vt:i4>
      </vt:variant>
      <vt:variant>
        <vt:lpwstr/>
      </vt:variant>
      <vt:variant>
        <vt:lpwstr>Anexo_X</vt:lpwstr>
      </vt:variant>
      <vt:variant>
        <vt:i4>2097171</vt:i4>
      </vt:variant>
      <vt:variant>
        <vt:i4>60</vt:i4>
      </vt:variant>
      <vt:variant>
        <vt:i4>0</vt:i4>
      </vt:variant>
      <vt:variant>
        <vt:i4>5</vt:i4>
      </vt:variant>
      <vt:variant>
        <vt:lpwstr/>
      </vt:variant>
      <vt:variant>
        <vt:lpwstr>Anexo_XI</vt:lpwstr>
      </vt:variant>
      <vt:variant>
        <vt:i4>2097171</vt:i4>
      </vt:variant>
      <vt:variant>
        <vt:i4>57</vt:i4>
      </vt:variant>
      <vt:variant>
        <vt:i4>0</vt:i4>
      </vt:variant>
      <vt:variant>
        <vt:i4>5</vt:i4>
      </vt:variant>
      <vt:variant>
        <vt:lpwstr/>
      </vt:variant>
      <vt:variant>
        <vt:lpwstr>Anexo_XI</vt:lpwstr>
      </vt:variant>
      <vt:variant>
        <vt:i4>4784235</vt:i4>
      </vt:variant>
      <vt:variant>
        <vt:i4>54</vt:i4>
      </vt:variant>
      <vt:variant>
        <vt:i4>0</vt:i4>
      </vt:variant>
      <vt:variant>
        <vt:i4>5</vt:i4>
      </vt:variant>
      <vt:variant>
        <vt:lpwstr/>
      </vt:variant>
      <vt:variant>
        <vt:lpwstr>Anexo_X</vt:lpwstr>
      </vt:variant>
      <vt:variant>
        <vt:i4>5242891</vt:i4>
      </vt:variant>
      <vt:variant>
        <vt:i4>51</vt:i4>
      </vt:variant>
      <vt:variant>
        <vt:i4>0</vt:i4>
      </vt:variant>
      <vt:variant>
        <vt:i4>5</vt:i4>
      </vt:variant>
      <vt:variant>
        <vt:lpwstr>http://www.sef.sc.gov.br/</vt:lpwstr>
      </vt:variant>
      <vt:variant>
        <vt:lpwstr/>
      </vt:variant>
      <vt:variant>
        <vt:i4>4784235</vt:i4>
      </vt:variant>
      <vt:variant>
        <vt:i4>48</vt:i4>
      </vt:variant>
      <vt:variant>
        <vt:i4>0</vt:i4>
      </vt:variant>
      <vt:variant>
        <vt:i4>5</vt:i4>
      </vt:variant>
      <vt:variant>
        <vt:lpwstr/>
      </vt:variant>
      <vt:variant>
        <vt:lpwstr>Anexo_I</vt:lpwstr>
      </vt:variant>
      <vt:variant>
        <vt:i4>4784235</vt:i4>
      </vt:variant>
      <vt:variant>
        <vt:i4>45</vt:i4>
      </vt:variant>
      <vt:variant>
        <vt:i4>0</vt:i4>
      </vt:variant>
      <vt:variant>
        <vt:i4>5</vt:i4>
      </vt:variant>
      <vt:variant>
        <vt:lpwstr/>
      </vt:variant>
      <vt:variant>
        <vt:lpwstr>Anexo_I</vt:lpwstr>
      </vt:variant>
      <vt:variant>
        <vt:i4>4784235</vt:i4>
      </vt:variant>
      <vt:variant>
        <vt:i4>42</vt:i4>
      </vt:variant>
      <vt:variant>
        <vt:i4>0</vt:i4>
      </vt:variant>
      <vt:variant>
        <vt:i4>5</vt:i4>
      </vt:variant>
      <vt:variant>
        <vt:lpwstr/>
      </vt:variant>
      <vt:variant>
        <vt:lpwstr>Anexo_X</vt:lpwstr>
      </vt:variant>
      <vt:variant>
        <vt:i4>3211266</vt:i4>
      </vt:variant>
      <vt:variant>
        <vt:i4>39</vt:i4>
      </vt:variant>
      <vt:variant>
        <vt:i4>0</vt:i4>
      </vt:variant>
      <vt:variant>
        <vt:i4>5</vt:i4>
      </vt:variant>
      <vt:variant>
        <vt:lpwstr/>
      </vt:variant>
      <vt:variant>
        <vt:lpwstr>Anexo_IX</vt:lpwstr>
      </vt:variant>
      <vt:variant>
        <vt:i4>4784244</vt:i4>
      </vt:variant>
      <vt:variant>
        <vt:i4>36</vt:i4>
      </vt:variant>
      <vt:variant>
        <vt:i4>0</vt:i4>
      </vt:variant>
      <vt:variant>
        <vt:i4>5</vt:i4>
      </vt:variant>
      <vt:variant>
        <vt:lpwstr/>
      </vt:variant>
      <vt:variant>
        <vt:lpwstr>Anexo_VIII</vt:lpwstr>
      </vt:variant>
      <vt:variant>
        <vt:i4>2097181</vt:i4>
      </vt:variant>
      <vt:variant>
        <vt:i4>33</vt:i4>
      </vt:variant>
      <vt:variant>
        <vt:i4>0</vt:i4>
      </vt:variant>
      <vt:variant>
        <vt:i4>5</vt:i4>
      </vt:variant>
      <vt:variant>
        <vt:lpwstr/>
      </vt:variant>
      <vt:variant>
        <vt:lpwstr>Anexo_VII</vt:lpwstr>
      </vt:variant>
      <vt:variant>
        <vt:i4>2097181</vt:i4>
      </vt:variant>
      <vt:variant>
        <vt:i4>30</vt:i4>
      </vt:variant>
      <vt:variant>
        <vt:i4>0</vt:i4>
      </vt:variant>
      <vt:variant>
        <vt:i4>5</vt:i4>
      </vt:variant>
      <vt:variant>
        <vt:lpwstr/>
      </vt:variant>
      <vt:variant>
        <vt:lpwstr>Anexo_VI</vt:lpwstr>
      </vt:variant>
      <vt:variant>
        <vt:i4>4128770</vt:i4>
      </vt:variant>
      <vt:variant>
        <vt:i4>27</vt:i4>
      </vt:variant>
      <vt:variant>
        <vt:i4>0</vt:i4>
      </vt:variant>
      <vt:variant>
        <vt:i4>5</vt:i4>
      </vt:variant>
      <vt:variant>
        <vt:lpwstr/>
      </vt:variant>
      <vt:variant>
        <vt:lpwstr>Anexo_IV</vt:lpwstr>
      </vt:variant>
      <vt:variant>
        <vt:i4>2097154</vt:i4>
      </vt:variant>
      <vt:variant>
        <vt:i4>24</vt:i4>
      </vt:variant>
      <vt:variant>
        <vt:i4>0</vt:i4>
      </vt:variant>
      <vt:variant>
        <vt:i4>5</vt:i4>
      </vt:variant>
      <vt:variant>
        <vt:lpwstr/>
      </vt:variant>
      <vt:variant>
        <vt:lpwstr>Anexo_III</vt:lpwstr>
      </vt:variant>
      <vt:variant>
        <vt:i4>2097154</vt:i4>
      </vt:variant>
      <vt:variant>
        <vt:i4>21</vt:i4>
      </vt:variant>
      <vt:variant>
        <vt:i4>0</vt:i4>
      </vt:variant>
      <vt:variant>
        <vt:i4>5</vt:i4>
      </vt:variant>
      <vt:variant>
        <vt:lpwstr/>
      </vt:variant>
      <vt:variant>
        <vt:lpwstr>Anexo_II</vt:lpwstr>
      </vt:variant>
      <vt:variant>
        <vt:i4>4784235</vt:i4>
      </vt:variant>
      <vt:variant>
        <vt:i4>18</vt:i4>
      </vt:variant>
      <vt:variant>
        <vt:i4>0</vt:i4>
      </vt:variant>
      <vt:variant>
        <vt:i4>5</vt:i4>
      </vt:variant>
      <vt:variant>
        <vt:lpwstr/>
      </vt:variant>
      <vt:variant>
        <vt:lpwstr>Anexo_I</vt:lpwstr>
      </vt:variant>
      <vt:variant>
        <vt:i4>7733341</vt:i4>
      </vt:variant>
      <vt:variant>
        <vt:i4>15</vt:i4>
      </vt:variant>
      <vt:variant>
        <vt:i4>0</vt:i4>
      </vt:variant>
      <vt:variant>
        <vt:i4>5</vt:i4>
      </vt:variant>
      <vt:variant>
        <vt:lpwstr>mailto:gelic@sea.sc.gov.br</vt:lpwstr>
      </vt:variant>
      <vt:variant>
        <vt:lpwstr/>
      </vt:variant>
      <vt:variant>
        <vt:i4>3080273</vt:i4>
      </vt:variant>
      <vt:variant>
        <vt:i4>12</vt:i4>
      </vt:variant>
      <vt:variant>
        <vt:i4>0</vt:i4>
      </vt:variant>
      <vt:variant>
        <vt:i4>5</vt:i4>
      </vt:variant>
      <vt:variant>
        <vt:lpwstr>mailto:licita.ceavi@udesc.br</vt:lpwstr>
      </vt:variant>
      <vt:variant>
        <vt:lpwstr/>
      </vt:variant>
      <vt:variant>
        <vt:i4>3080307</vt:i4>
      </vt:variant>
      <vt:variant>
        <vt:i4>9</vt:i4>
      </vt:variant>
      <vt:variant>
        <vt:i4>0</vt:i4>
      </vt:variant>
      <vt:variant>
        <vt:i4>5</vt:i4>
      </vt:variant>
      <vt:variant>
        <vt:lpwstr>http://e-lic.sc.gov.br/</vt:lpwstr>
      </vt:variant>
      <vt:variant>
        <vt:lpwstr/>
      </vt:variant>
      <vt:variant>
        <vt:i4>6029395</vt:i4>
      </vt:variant>
      <vt:variant>
        <vt:i4>6</vt:i4>
      </vt:variant>
      <vt:variant>
        <vt:i4>0</vt:i4>
      </vt:variant>
      <vt:variant>
        <vt:i4>5</vt:i4>
      </vt:variant>
      <vt:variant>
        <vt:lpwstr>http://www.portaldecompras.sc.gov.br/?lstOrgaos=4522</vt:lpwstr>
      </vt:variant>
      <vt:variant>
        <vt:lpwstr/>
      </vt:variant>
      <vt:variant>
        <vt:i4>1376283</vt:i4>
      </vt:variant>
      <vt:variant>
        <vt:i4>3</vt:i4>
      </vt:variant>
      <vt:variant>
        <vt:i4>0</vt:i4>
      </vt:variant>
      <vt:variant>
        <vt:i4>5</vt:i4>
      </vt:variant>
      <vt:variant>
        <vt:lpwstr>http://www.udesc.br/</vt:lpwstr>
      </vt:variant>
      <vt:variant>
        <vt:lpwstr/>
      </vt:variant>
      <vt:variant>
        <vt:i4>4784235</vt:i4>
      </vt:variant>
      <vt:variant>
        <vt:i4>0</vt:i4>
      </vt:variant>
      <vt:variant>
        <vt:i4>0</vt:i4>
      </vt:variant>
      <vt:variant>
        <vt:i4>5</vt:i4>
      </vt:variant>
      <vt:variant>
        <vt:lpwstr/>
      </vt:variant>
      <vt:variant>
        <vt:lpwstr>Anexo_I</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Muraro</dc:creator>
  <cp:lastModifiedBy>6581811</cp:lastModifiedBy>
  <cp:revision>9</cp:revision>
  <cp:lastPrinted>2017-08-14T16:07:00Z</cp:lastPrinted>
  <dcterms:created xsi:type="dcterms:W3CDTF">2017-08-09T21:01:00Z</dcterms:created>
  <dcterms:modified xsi:type="dcterms:W3CDTF">2017-09-25T16:23:00Z</dcterms:modified>
</cp:coreProperties>
</file>